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34BB" w:rsidRDefault="00CF34BB" w:rsidP="00B460F9">
      <w:pPr>
        <w:jc w:val="right"/>
        <w:rPr>
          <w:rFonts w:ascii="Arial Narrow" w:hAnsi="Arial Narrow" w:cs="Times New Roman"/>
          <w:sz w:val="24"/>
          <w:szCs w:val="24"/>
          <w:lang w:val="it-IT"/>
        </w:rPr>
      </w:pPr>
    </w:p>
    <w:p w:rsidR="00B460F9" w:rsidRPr="00F97E35" w:rsidRDefault="000869AD" w:rsidP="00B460F9">
      <w:pPr>
        <w:jc w:val="right"/>
        <w:rPr>
          <w:rFonts w:ascii="Arial Narrow" w:hAnsi="Arial Narrow" w:cs="Times New Roman"/>
          <w:sz w:val="24"/>
          <w:szCs w:val="24"/>
          <w:lang w:val="it-IT"/>
        </w:rPr>
      </w:pPr>
      <w:r>
        <w:rPr>
          <w:noProof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-27940</wp:posOffset>
            </wp:positionH>
            <wp:positionV relativeFrom="paragraph">
              <wp:posOffset>152400</wp:posOffset>
            </wp:positionV>
            <wp:extent cx="1290955" cy="1158240"/>
            <wp:effectExtent l="0" t="0" r="0" b="0"/>
            <wp:wrapTight wrapText="bothSides">
              <wp:wrapPolygon edited="0">
                <wp:start x="0" y="0"/>
                <wp:lineTo x="0" y="21316"/>
                <wp:lineTo x="21356" y="21316"/>
                <wp:lineTo x="21356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955" cy="11582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60F9" w:rsidRPr="00F97E35" w:rsidRDefault="00B460F9" w:rsidP="00B460F9">
      <w:pPr>
        <w:spacing w:after="0" w:line="240" w:lineRule="auto"/>
        <w:rPr>
          <w:rFonts w:ascii="Arial Narrow" w:hAnsi="Arial Narrow" w:cs="Times New Roman"/>
          <w:lang w:val="it-IT"/>
        </w:rPr>
      </w:pPr>
    </w:p>
    <w:p w:rsidR="00F97E35" w:rsidRDefault="00F97E35" w:rsidP="00BE0490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pl-PL" w:eastAsia="ar-SA"/>
        </w:rPr>
      </w:pPr>
    </w:p>
    <w:p w:rsidR="00F97E35" w:rsidRDefault="00F97E35" w:rsidP="00BE0490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pl-PL" w:eastAsia="ar-SA"/>
        </w:rPr>
      </w:pPr>
    </w:p>
    <w:p w:rsidR="00F97E35" w:rsidRDefault="00F97E35" w:rsidP="00BE0490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pl-PL" w:eastAsia="ar-SA"/>
        </w:rPr>
      </w:pPr>
    </w:p>
    <w:p w:rsidR="00F97E35" w:rsidRPr="00644D4F" w:rsidRDefault="00F97E35" w:rsidP="00BE0490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pl-PL" w:eastAsia="ar-SA"/>
        </w:rPr>
      </w:pPr>
    </w:p>
    <w:p w:rsidR="00F97E35" w:rsidRPr="00644D4F" w:rsidRDefault="00F97E35" w:rsidP="00BE0490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pl-PL" w:eastAsia="ar-SA"/>
        </w:rPr>
      </w:pPr>
    </w:p>
    <w:p w:rsidR="009231CB" w:rsidRPr="002A091A" w:rsidRDefault="009231CB" w:rsidP="00BE0490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pl-PL" w:eastAsia="ar-SA"/>
        </w:rPr>
      </w:pPr>
    </w:p>
    <w:p w:rsidR="00807A27" w:rsidRPr="002A091A" w:rsidRDefault="00BE0490" w:rsidP="00BE0490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pl-PL" w:eastAsia="ar-SA"/>
        </w:rPr>
      </w:pPr>
      <w:r w:rsidRPr="002A091A">
        <w:rPr>
          <w:rFonts w:ascii="Arial Narrow" w:hAnsi="Arial Narrow" w:cs="Times New Roman"/>
          <w:sz w:val="24"/>
          <w:szCs w:val="24"/>
          <w:lang w:val="pl-PL" w:eastAsia="ar-SA"/>
        </w:rPr>
        <w:t xml:space="preserve">Hotelska grupa </w:t>
      </w:r>
      <w:r w:rsidR="00F97E35" w:rsidRPr="002A091A">
        <w:rPr>
          <w:rFonts w:ascii="Arial Narrow" w:hAnsi="Arial Narrow" w:cs="Times New Roman"/>
          <w:sz w:val="24"/>
          <w:szCs w:val="24"/>
          <w:lang w:val="pl-PL" w:eastAsia="ar-SA"/>
        </w:rPr>
        <w:t>„Budvanska rivijera”a.d. Budva</w:t>
      </w:r>
    </w:p>
    <w:p w:rsidR="0044293B" w:rsidRPr="002950BA" w:rsidRDefault="00326EFB" w:rsidP="00BE0490">
      <w:pPr>
        <w:suppressAutoHyphens/>
        <w:spacing w:after="0" w:line="240" w:lineRule="auto"/>
        <w:jc w:val="both"/>
        <w:rPr>
          <w:rFonts w:ascii="Arial Narrow" w:hAnsi="Arial Narrow" w:cs="Times New Roman"/>
          <w:bCs/>
          <w:sz w:val="24"/>
          <w:szCs w:val="24"/>
          <w:lang w:val="it-IT" w:eastAsia="ar-SA"/>
        </w:rPr>
      </w:pPr>
      <w:r w:rsidRPr="002950BA">
        <w:rPr>
          <w:rFonts w:ascii="Arial Narrow" w:hAnsi="Arial Narrow" w:cs="Times New Roman"/>
          <w:bCs/>
          <w:sz w:val="24"/>
          <w:szCs w:val="24"/>
          <w:lang w:val="it-IT" w:eastAsia="ar-SA"/>
        </w:rPr>
        <w:t>Broj nabavke</w:t>
      </w:r>
      <w:r w:rsidR="0079468B" w:rsidRPr="002950BA">
        <w:rPr>
          <w:rFonts w:ascii="Arial Narrow" w:hAnsi="Arial Narrow" w:cs="Times New Roman"/>
          <w:bCs/>
          <w:sz w:val="24"/>
          <w:szCs w:val="24"/>
          <w:lang w:val="it-IT" w:eastAsia="ar-SA"/>
        </w:rPr>
        <w:t>:</w:t>
      </w:r>
      <w:r w:rsidR="00C74087" w:rsidRPr="002950BA">
        <w:rPr>
          <w:rFonts w:ascii="Arial Narrow" w:hAnsi="Arial Narrow" w:cs="Times New Roman"/>
          <w:bCs/>
          <w:sz w:val="24"/>
          <w:szCs w:val="24"/>
          <w:lang w:val="it-IT" w:eastAsia="ar-SA"/>
        </w:rPr>
        <w:t xml:space="preserve"> 04/1-</w:t>
      </w:r>
      <w:r w:rsidR="002950BA" w:rsidRPr="002950BA">
        <w:rPr>
          <w:rFonts w:ascii="Arial Narrow" w:hAnsi="Arial Narrow" w:cs="Times New Roman"/>
          <w:bCs/>
          <w:sz w:val="24"/>
          <w:szCs w:val="24"/>
          <w:lang w:val="it-IT" w:eastAsia="ar-SA"/>
        </w:rPr>
        <w:t>3608</w:t>
      </w:r>
    </w:p>
    <w:p w:rsidR="006E32F7" w:rsidRPr="002A091A" w:rsidRDefault="00EB3B81" w:rsidP="00BE0490">
      <w:pPr>
        <w:suppressAutoHyphens/>
        <w:spacing w:after="0" w:line="240" w:lineRule="auto"/>
        <w:jc w:val="both"/>
        <w:rPr>
          <w:rFonts w:ascii="Arial Narrow" w:hAnsi="Arial Narrow" w:cs="Times New Roman"/>
          <w:bCs/>
          <w:sz w:val="24"/>
          <w:szCs w:val="24"/>
          <w:lang w:val="it-IT" w:eastAsia="ar-SA"/>
        </w:rPr>
      </w:pPr>
      <w:r w:rsidRPr="002A091A">
        <w:rPr>
          <w:rFonts w:ascii="Arial Narrow" w:hAnsi="Arial Narrow" w:cs="Times New Roman"/>
          <w:bCs/>
          <w:sz w:val="24"/>
          <w:szCs w:val="24"/>
          <w:lang w:val="it-IT" w:eastAsia="ar-SA"/>
        </w:rPr>
        <w:t>Redni broj iz Plana nabavki</w:t>
      </w:r>
      <w:r w:rsidR="006E32F7" w:rsidRPr="002A091A">
        <w:rPr>
          <w:rFonts w:ascii="Arial Narrow" w:hAnsi="Arial Narrow" w:cs="Times New Roman"/>
          <w:bCs/>
          <w:sz w:val="24"/>
          <w:szCs w:val="24"/>
          <w:lang w:val="it-IT" w:eastAsia="ar-SA"/>
        </w:rPr>
        <w:t xml:space="preserve">: </w:t>
      </w:r>
      <w:r w:rsidR="002A091A" w:rsidRPr="002A091A">
        <w:rPr>
          <w:rFonts w:ascii="Arial Narrow" w:hAnsi="Arial Narrow" w:cs="Times New Roman"/>
          <w:bCs/>
          <w:sz w:val="24"/>
          <w:szCs w:val="24"/>
          <w:lang w:val="it-IT" w:eastAsia="ar-SA"/>
        </w:rPr>
        <w:t>18</w:t>
      </w:r>
    </w:p>
    <w:p w:rsidR="00BE0490" w:rsidRPr="002A091A" w:rsidRDefault="00BE0490" w:rsidP="00BE0490">
      <w:pPr>
        <w:suppressAutoHyphens/>
        <w:spacing w:after="0" w:line="240" w:lineRule="auto"/>
        <w:jc w:val="both"/>
        <w:rPr>
          <w:rFonts w:ascii="Arial Narrow" w:hAnsi="Arial Narrow" w:cs="Times New Roman"/>
          <w:bCs/>
          <w:sz w:val="24"/>
          <w:szCs w:val="24"/>
          <w:lang w:val="it-IT" w:eastAsia="ar-SA"/>
        </w:rPr>
      </w:pPr>
      <w:r w:rsidRPr="002A091A">
        <w:rPr>
          <w:rFonts w:ascii="Arial Narrow" w:hAnsi="Arial Narrow" w:cs="Times New Roman"/>
          <w:bCs/>
          <w:sz w:val="24"/>
          <w:szCs w:val="24"/>
          <w:lang w:val="it-IT" w:eastAsia="ar-SA"/>
        </w:rPr>
        <w:t>Mjesto i datum: Budva,</w:t>
      </w:r>
      <w:r w:rsidR="006A5DF4" w:rsidRPr="002A091A">
        <w:rPr>
          <w:rFonts w:ascii="Arial Narrow" w:hAnsi="Arial Narrow" w:cs="Times New Roman"/>
          <w:bCs/>
          <w:sz w:val="24"/>
          <w:szCs w:val="24"/>
          <w:lang w:val="it-IT" w:eastAsia="ar-SA"/>
        </w:rPr>
        <w:t xml:space="preserve"> </w:t>
      </w:r>
      <w:r w:rsidR="002A091A" w:rsidRPr="002A091A">
        <w:rPr>
          <w:rFonts w:ascii="Arial Narrow" w:hAnsi="Arial Narrow" w:cs="Times New Roman"/>
          <w:bCs/>
          <w:sz w:val="24"/>
          <w:szCs w:val="24"/>
          <w:lang w:val="it-IT" w:eastAsia="ar-SA"/>
        </w:rPr>
        <w:t>20</w:t>
      </w:r>
      <w:r w:rsidR="006A5DF4" w:rsidRPr="002A091A">
        <w:rPr>
          <w:rFonts w:ascii="Arial Narrow" w:hAnsi="Arial Narrow" w:cs="Times New Roman"/>
          <w:bCs/>
          <w:sz w:val="24"/>
          <w:szCs w:val="24"/>
          <w:lang w:val="it-IT" w:eastAsia="ar-SA"/>
        </w:rPr>
        <w:t>.</w:t>
      </w:r>
      <w:r w:rsidR="002A091A" w:rsidRPr="002A091A">
        <w:rPr>
          <w:rFonts w:ascii="Arial Narrow" w:hAnsi="Arial Narrow" w:cs="Times New Roman"/>
          <w:bCs/>
          <w:sz w:val="24"/>
          <w:szCs w:val="24"/>
          <w:lang w:val="it-IT" w:eastAsia="ar-SA"/>
        </w:rPr>
        <w:t>06</w:t>
      </w:r>
      <w:r w:rsidR="006F03BE" w:rsidRPr="002A091A">
        <w:rPr>
          <w:rFonts w:ascii="Arial Narrow" w:hAnsi="Arial Narrow" w:cs="Times New Roman"/>
          <w:bCs/>
          <w:sz w:val="24"/>
          <w:szCs w:val="24"/>
          <w:lang w:val="it-IT" w:eastAsia="ar-SA"/>
        </w:rPr>
        <w:t>.2019</w:t>
      </w:r>
      <w:r w:rsidR="00405449" w:rsidRPr="002A091A">
        <w:rPr>
          <w:rFonts w:ascii="Arial Narrow" w:hAnsi="Arial Narrow" w:cs="Times New Roman"/>
          <w:bCs/>
          <w:sz w:val="24"/>
          <w:szCs w:val="24"/>
          <w:lang w:val="it-IT" w:eastAsia="ar-SA"/>
        </w:rPr>
        <w:t>.</w:t>
      </w:r>
      <w:r w:rsidRPr="002A091A">
        <w:rPr>
          <w:rFonts w:ascii="Arial Narrow" w:hAnsi="Arial Narrow" w:cs="Times New Roman"/>
          <w:bCs/>
          <w:sz w:val="24"/>
          <w:szCs w:val="24"/>
          <w:lang w:val="it-IT" w:eastAsia="ar-SA"/>
        </w:rPr>
        <w:t xml:space="preserve"> godine</w:t>
      </w:r>
    </w:p>
    <w:p w:rsidR="00BE0490" w:rsidRPr="00D93B82" w:rsidRDefault="00BE0490" w:rsidP="00BE0490">
      <w:pPr>
        <w:suppressAutoHyphens/>
        <w:jc w:val="both"/>
        <w:rPr>
          <w:rFonts w:ascii="Arial Narrow" w:hAnsi="Arial Narrow" w:cs="Times New Roman"/>
          <w:b/>
          <w:bCs/>
          <w:color w:val="FF0000"/>
          <w:sz w:val="24"/>
          <w:szCs w:val="24"/>
          <w:lang w:val="it-IT" w:eastAsia="ar-SA"/>
        </w:rPr>
      </w:pPr>
    </w:p>
    <w:p w:rsidR="00BE0490" w:rsidRPr="00D93B82" w:rsidRDefault="00BE0490" w:rsidP="00FB3CF1">
      <w:pPr>
        <w:keepNext/>
        <w:numPr>
          <w:ilvl w:val="0"/>
          <w:numId w:val="3"/>
        </w:numPr>
        <w:suppressAutoHyphens/>
        <w:spacing w:after="0" w:line="240" w:lineRule="auto"/>
        <w:jc w:val="both"/>
        <w:outlineLvl w:val="0"/>
        <w:rPr>
          <w:rFonts w:ascii="Arial Narrow" w:eastAsia="PMingLiU" w:hAnsi="Arial Narrow" w:cs="Times New Roman"/>
          <w:bCs/>
          <w:color w:val="FF0000"/>
          <w:sz w:val="24"/>
          <w:szCs w:val="24"/>
          <w:u w:val="single"/>
          <w:lang w:val="it-IT" w:eastAsia="ar-SA"/>
        </w:rPr>
      </w:pPr>
    </w:p>
    <w:p w:rsidR="00BE0490" w:rsidRPr="00D93B82" w:rsidRDefault="00BE0490" w:rsidP="00BE0490">
      <w:pPr>
        <w:suppressAutoHyphens/>
        <w:rPr>
          <w:rFonts w:ascii="Arial Narrow" w:hAnsi="Arial Narrow" w:cs="Times New Roman"/>
          <w:color w:val="FF0000"/>
          <w:lang w:val="it-IT" w:eastAsia="ar-SA"/>
        </w:rPr>
      </w:pPr>
    </w:p>
    <w:p w:rsidR="00BE0490" w:rsidRPr="00D93B82" w:rsidRDefault="00BE0490" w:rsidP="00BE0490">
      <w:pPr>
        <w:suppressAutoHyphens/>
        <w:jc w:val="both"/>
        <w:rPr>
          <w:rFonts w:ascii="Arial Narrow" w:hAnsi="Arial Narrow"/>
          <w:color w:val="FF0000"/>
          <w:sz w:val="36"/>
          <w:szCs w:val="36"/>
          <w:lang w:val="it-IT" w:eastAsia="ar-SA"/>
        </w:rPr>
      </w:pPr>
      <w:r w:rsidRPr="00D93B82">
        <w:rPr>
          <w:rFonts w:ascii="Arial Narrow" w:hAnsi="Arial Narrow" w:cs="Times New Roman"/>
          <w:color w:val="FF0000"/>
          <w:lang w:val="it-IT" w:eastAsia="ar-SA"/>
        </w:rPr>
        <w:t xml:space="preserve">                                        </w:t>
      </w:r>
    </w:p>
    <w:p w:rsidR="00B460F9" w:rsidRPr="00D93B82" w:rsidRDefault="00B460F9" w:rsidP="00B460F9">
      <w:pPr>
        <w:pStyle w:val="Heading1"/>
        <w:rPr>
          <w:rFonts w:ascii="Arial Narrow" w:hAnsi="Arial Narrow"/>
          <w:b w:val="0"/>
          <w:i w:val="0"/>
          <w:color w:val="FF0000"/>
          <w:sz w:val="36"/>
          <w:szCs w:val="36"/>
          <w:u w:val="none"/>
          <w:lang w:val="it-IT"/>
        </w:rPr>
      </w:pPr>
    </w:p>
    <w:p w:rsidR="0023645E" w:rsidRPr="00D93B82" w:rsidRDefault="0023645E" w:rsidP="00B460F9">
      <w:pPr>
        <w:spacing w:after="0" w:line="240" w:lineRule="auto"/>
        <w:jc w:val="center"/>
        <w:rPr>
          <w:rFonts w:ascii="Arial Narrow" w:hAnsi="Arial Narrow" w:cs="Times New Roman"/>
          <w:b/>
          <w:bCs/>
          <w:color w:val="FF0000"/>
          <w:sz w:val="36"/>
          <w:szCs w:val="36"/>
          <w:lang w:val="it-IT"/>
        </w:rPr>
      </w:pPr>
    </w:p>
    <w:p w:rsidR="0023645E" w:rsidRPr="00D93B82" w:rsidRDefault="0023645E" w:rsidP="00B460F9">
      <w:pPr>
        <w:spacing w:after="0" w:line="240" w:lineRule="auto"/>
        <w:jc w:val="center"/>
        <w:rPr>
          <w:rFonts w:ascii="Arial Narrow" w:hAnsi="Arial Narrow" w:cs="Times New Roman"/>
          <w:b/>
          <w:bCs/>
          <w:color w:val="FF0000"/>
          <w:sz w:val="36"/>
          <w:szCs w:val="36"/>
          <w:lang w:val="it-IT"/>
        </w:rPr>
      </w:pPr>
    </w:p>
    <w:p w:rsidR="00B460F9" w:rsidRPr="002F7BE9" w:rsidRDefault="00DB5A97" w:rsidP="00B460F9">
      <w:pPr>
        <w:spacing w:after="0" w:line="240" w:lineRule="auto"/>
        <w:jc w:val="center"/>
        <w:rPr>
          <w:rFonts w:ascii="Arial Narrow" w:hAnsi="Arial Narrow" w:cs="Times New Roman"/>
          <w:b/>
          <w:bCs/>
          <w:sz w:val="40"/>
          <w:szCs w:val="40"/>
          <w:lang w:val="it-IT"/>
        </w:rPr>
      </w:pPr>
      <w:r w:rsidRPr="002F7BE9">
        <w:rPr>
          <w:rFonts w:ascii="Arial Narrow" w:hAnsi="Arial Narrow" w:cs="Times New Roman"/>
          <w:b/>
          <w:bCs/>
          <w:sz w:val="40"/>
          <w:szCs w:val="40"/>
          <w:lang w:val="it-IT"/>
        </w:rPr>
        <w:t>TENDERSKA DOKUMENTACIJA</w:t>
      </w:r>
    </w:p>
    <w:p w:rsidR="00B460F9" w:rsidRPr="002F7BE9" w:rsidRDefault="00DB5A97" w:rsidP="00B460F9">
      <w:pPr>
        <w:spacing w:after="0" w:line="240" w:lineRule="auto"/>
        <w:jc w:val="center"/>
        <w:rPr>
          <w:rFonts w:ascii="Arial Narrow" w:hAnsi="Arial Narrow" w:cs="Times New Roman"/>
          <w:b/>
          <w:bCs/>
          <w:sz w:val="40"/>
          <w:szCs w:val="40"/>
          <w:lang w:val="it-IT"/>
        </w:rPr>
      </w:pPr>
      <w:r w:rsidRPr="002F7BE9">
        <w:rPr>
          <w:rFonts w:ascii="Arial Narrow" w:hAnsi="Arial Narrow" w:cs="Times New Roman"/>
          <w:b/>
          <w:bCs/>
          <w:sz w:val="40"/>
          <w:szCs w:val="40"/>
          <w:lang w:val="it-IT"/>
        </w:rPr>
        <w:t xml:space="preserve"> </w:t>
      </w:r>
      <w:r w:rsidR="00B460F9" w:rsidRPr="002F7BE9">
        <w:rPr>
          <w:rFonts w:ascii="Arial Narrow" w:hAnsi="Arial Narrow" w:cs="Times New Roman"/>
          <w:b/>
          <w:bCs/>
          <w:sz w:val="40"/>
          <w:szCs w:val="40"/>
          <w:lang w:val="it-IT"/>
        </w:rPr>
        <w:t xml:space="preserve"> ZA NABAVKU</w:t>
      </w:r>
      <w:r w:rsidR="00280557" w:rsidRPr="002F7BE9">
        <w:rPr>
          <w:rFonts w:ascii="Arial Narrow" w:hAnsi="Arial Narrow" w:cs="Times New Roman"/>
          <w:b/>
          <w:bCs/>
          <w:sz w:val="40"/>
          <w:szCs w:val="40"/>
          <w:lang w:val="it-IT"/>
        </w:rPr>
        <w:t xml:space="preserve"> </w:t>
      </w:r>
      <w:r w:rsidR="00532E3B" w:rsidRPr="002F7BE9">
        <w:rPr>
          <w:rFonts w:ascii="Arial Narrow" w:hAnsi="Arial Narrow" w:cs="Times New Roman"/>
          <w:b/>
          <w:bCs/>
          <w:sz w:val="40"/>
          <w:szCs w:val="40"/>
          <w:lang w:val="it-IT"/>
        </w:rPr>
        <w:t>ROBA</w:t>
      </w:r>
    </w:p>
    <w:p w:rsidR="0023645E" w:rsidRPr="002F7BE9" w:rsidRDefault="0023645E" w:rsidP="00FF0368">
      <w:pPr>
        <w:suppressAutoHyphens/>
        <w:spacing w:after="0" w:line="240" w:lineRule="auto"/>
        <w:rPr>
          <w:rFonts w:ascii="Arial Narrow" w:hAnsi="Arial Narrow" w:cs="Times New Roman"/>
          <w:sz w:val="36"/>
          <w:szCs w:val="36"/>
          <w:lang w:eastAsia="ar-SA"/>
        </w:rPr>
      </w:pPr>
    </w:p>
    <w:p w:rsidR="00644D4F" w:rsidRPr="002F7BE9" w:rsidRDefault="002F7BE9" w:rsidP="00644D4F">
      <w:pPr>
        <w:spacing w:after="0" w:line="240" w:lineRule="auto"/>
        <w:jc w:val="center"/>
        <w:rPr>
          <w:rFonts w:ascii="Arial Narrow" w:hAnsi="Arial Narrow" w:cs="Times New Roman"/>
          <w:sz w:val="40"/>
          <w:szCs w:val="40"/>
          <w:lang w:eastAsia="ar-SA"/>
        </w:rPr>
      </w:pPr>
      <w:r w:rsidRPr="002F7BE9">
        <w:rPr>
          <w:rFonts w:ascii="Arial Narrow" w:hAnsi="Arial Narrow" w:cs="Times New Roman"/>
          <w:sz w:val="40"/>
          <w:szCs w:val="40"/>
          <w:lang w:val="it-IT"/>
        </w:rPr>
        <w:t>Hortikulture</w:t>
      </w:r>
      <w:r w:rsidR="00396EB2" w:rsidRPr="002F7BE9">
        <w:rPr>
          <w:rFonts w:ascii="Arial Narrow" w:hAnsi="Arial Narrow" w:cs="Times New Roman"/>
          <w:sz w:val="40"/>
          <w:szCs w:val="40"/>
          <w:lang w:val="it-IT"/>
        </w:rPr>
        <w:t>,</w:t>
      </w:r>
      <w:r w:rsidR="006F03BE" w:rsidRPr="002F7BE9">
        <w:rPr>
          <w:rFonts w:ascii="Arial Narrow" w:hAnsi="Arial Narrow" w:cs="Times New Roman"/>
          <w:sz w:val="40"/>
          <w:szCs w:val="40"/>
          <w:lang w:val="it-IT"/>
        </w:rPr>
        <w:t xml:space="preserve"> za potrebe</w:t>
      </w:r>
      <w:r w:rsidR="00644D4F" w:rsidRPr="002F7BE9">
        <w:rPr>
          <w:rFonts w:ascii="Arial Narrow" w:hAnsi="Arial Narrow" w:cs="Times New Roman"/>
          <w:sz w:val="40"/>
          <w:szCs w:val="40"/>
          <w:lang w:eastAsia="ar-SA"/>
        </w:rPr>
        <w:t xml:space="preserve"> </w:t>
      </w:r>
      <w:r w:rsidR="00644D4F" w:rsidRPr="002F7BE9">
        <w:rPr>
          <w:rFonts w:ascii="Arial Narrow" w:hAnsi="Arial Narrow" w:cs="Times New Roman"/>
          <w:sz w:val="40"/>
          <w:szCs w:val="40"/>
          <w:lang w:val="it-IT" w:eastAsia="ar-SA"/>
        </w:rPr>
        <w:t>Hotelske grupe “Budvanska rivijera” AD Budva</w:t>
      </w:r>
      <w:r w:rsidR="00644D4F" w:rsidRPr="002F7BE9">
        <w:rPr>
          <w:rFonts w:ascii="Arial Narrow" w:hAnsi="Arial Narrow" w:cs="Times New Roman"/>
          <w:sz w:val="40"/>
          <w:szCs w:val="40"/>
          <w:lang w:eastAsia="ar-SA"/>
        </w:rPr>
        <w:t xml:space="preserve">, </w:t>
      </w:r>
    </w:p>
    <w:p w:rsidR="00B460F9" w:rsidRPr="00D93B82" w:rsidRDefault="00B460F9" w:rsidP="00B460F9">
      <w:pPr>
        <w:pStyle w:val="Heading1"/>
        <w:jc w:val="left"/>
        <w:rPr>
          <w:rFonts w:ascii="Arial Narrow" w:hAnsi="Arial Narrow"/>
          <w:b w:val="0"/>
          <w:color w:val="FF0000"/>
          <w:sz w:val="36"/>
          <w:szCs w:val="36"/>
          <w:lang w:val="it-IT"/>
        </w:rPr>
      </w:pPr>
    </w:p>
    <w:p w:rsidR="00B460F9" w:rsidRPr="00D93B82" w:rsidRDefault="00B460F9" w:rsidP="00B460F9">
      <w:pPr>
        <w:rPr>
          <w:rFonts w:ascii="Arial Narrow" w:hAnsi="Arial Narrow" w:cs="Times New Roman"/>
          <w:color w:val="FF0000"/>
          <w:lang w:val="it-IT"/>
        </w:rPr>
      </w:pPr>
    </w:p>
    <w:p w:rsidR="00B460F9" w:rsidRPr="00D93B82" w:rsidRDefault="00B460F9" w:rsidP="00B460F9">
      <w:pPr>
        <w:rPr>
          <w:rFonts w:ascii="Arial Narrow" w:hAnsi="Arial Narrow" w:cs="Times New Roman"/>
          <w:color w:val="FF0000"/>
          <w:lang w:val="it-IT"/>
        </w:rPr>
      </w:pPr>
    </w:p>
    <w:p w:rsidR="00B460F9" w:rsidRPr="00D93B82" w:rsidRDefault="00B460F9" w:rsidP="00B460F9">
      <w:pPr>
        <w:rPr>
          <w:rFonts w:ascii="Arial Narrow" w:hAnsi="Arial Narrow" w:cs="Times New Roman"/>
          <w:color w:val="FF0000"/>
          <w:lang w:val="it-IT"/>
        </w:rPr>
      </w:pPr>
    </w:p>
    <w:p w:rsidR="00B460F9" w:rsidRPr="00D93B82" w:rsidRDefault="00B460F9" w:rsidP="00B460F9">
      <w:pPr>
        <w:rPr>
          <w:rFonts w:ascii="Arial Narrow" w:hAnsi="Arial Narrow" w:cs="Times New Roman"/>
          <w:color w:val="FF0000"/>
          <w:lang w:val="it-IT"/>
        </w:rPr>
      </w:pPr>
    </w:p>
    <w:p w:rsidR="00B460F9" w:rsidRPr="00D93B82" w:rsidRDefault="00B460F9" w:rsidP="00B460F9">
      <w:pPr>
        <w:rPr>
          <w:rFonts w:ascii="Arial Narrow" w:hAnsi="Arial Narrow" w:cs="Times New Roman"/>
          <w:color w:val="FF0000"/>
          <w:lang w:val="it-IT"/>
        </w:rPr>
      </w:pPr>
    </w:p>
    <w:p w:rsidR="00B460F9" w:rsidRPr="00D93B82" w:rsidRDefault="00B460F9" w:rsidP="00B460F9">
      <w:pPr>
        <w:rPr>
          <w:rFonts w:ascii="Arial Narrow" w:hAnsi="Arial Narrow" w:cs="Times New Roman"/>
          <w:color w:val="FF0000"/>
          <w:lang w:val="it-IT"/>
        </w:rPr>
      </w:pPr>
    </w:p>
    <w:p w:rsidR="00B460F9" w:rsidRPr="007D360E" w:rsidRDefault="00B460F9" w:rsidP="005B2414">
      <w:pPr>
        <w:jc w:val="center"/>
        <w:rPr>
          <w:rFonts w:ascii="Arial Narrow" w:hAnsi="Arial Narrow" w:cs="Times New Roman"/>
          <w:bCs/>
          <w:sz w:val="26"/>
          <w:szCs w:val="26"/>
          <w:lang w:val="sr-Latn-CS"/>
        </w:rPr>
      </w:pPr>
      <w:r w:rsidRPr="00D93B82">
        <w:rPr>
          <w:rFonts w:ascii="Arial Narrow" w:hAnsi="Arial Narrow" w:cs="Times New Roman"/>
          <w:b/>
          <w:bCs/>
          <w:color w:val="FF0000"/>
          <w:lang w:val="it-IT"/>
        </w:rPr>
        <w:br w:type="page"/>
      </w:r>
      <w:r w:rsidRPr="007D360E">
        <w:rPr>
          <w:rFonts w:ascii="Arial Narrow" w:hAnsi="Arial Narrow" w:cs="Times New Roman"/>
          <w:bCs/>
          <w:sz w:val="26"/>
          <w:szCs w:val="26"/>
          <w:lang w:val="it-IT"/>
        </w:rPr>
        <w:lastRenderedPageBreak/>
        <w:t>SADR</w:t>
      </w:r>
      <w:r w:rsidRPr="007D360E">
        <w:rPr>
          <w:rFonts w:ascii="Arial Narrow" w:hAnsi="Arial Narrow" w:cs="Times New Roman"/>
          <w:bCs/>
          <w:sz w:val="26"/>
          <w:szCs w:val="26"/>
          <w:lang w:val="sr-Latn-CS"/>
        </w:rPr>
        <w:t>ŽAJ TENDERSKE DOKUMENTACIJE</w:t>
      </w:r>
    </w:p>
    <w:p w:rsidR="005B2414" w:rsidRPr="007D360E" w:rsidRDefault="005B2414">
      <w:pPr>
        <w:pStyle w:val="TOCHeading"/>
        <w:rPr>
          <w:rFonts w:ascii="Arial Narrow" w:hAnsi="Arial Narrow"/>
          <w:b w:val="0"/>
          <w:color w:val="auto"/>
        </w:rPr>
      </w:pPr>
    </w:p>
    <w:p w:rsidR="00536AE2" w:rsidRPr="007D360E" w:rsidRDefault="009907FE">
      <w:pPr>
        <w:pStyle w:val="TOC1"/>
        <w:rPr>
          <w:rFonts w:ascii="Arial Narrow" w:eastAsia="Times New Roman" w:hAnsi="Arial Narrow"/>
          <w:color w:val="auto"/>
          <w:lang w:val="sr-Latn-ME" w:eastAsia="sr-Latn-ME"/>
        </w:rPr>
      </w:pPr>
      <w:r w:rsidRPr="007D360E">
        <w:rPr>
          <w:rFonts w:ascii="Arial Narrow" w:hAnsi="Arial Narrow"/>
          <w:color w:val="auto"/>
          <w:sz w:val="24"/>
          <w:szCs w:val="24"/>
        </w:rPr>
        <w:fldChar w:fldCharType="begin"/>
      </w:r>
      <w:r w:rsidR="005B2414" w:rsidRPr="007D360E">
        <w:rPr>
          <w:rFonts w:ascii="Arial Narrow" w:hAnsi="Arial Narrow"/>
          <w:color w:val="auto"/>
          <w:sz w:val="24"/>
          <w:szCs w:val="24"/>
        </w:rPr>
        <w:instrText xml:space="preserve"> TOC \o "1-3" \h \z \u </w:instrText>
      </w:r>
      <w:r w:rsidRPr="007D360E">
        <w:rPr>
          <w:rFonts w:ascii="Arial Narrow" w:hAnsi="Arial Narrow"/>
          <w:color w:val="auto"/>
          <w:sz w:val="24"/>
          <w:szCs w:val="24"/>
        </w:rPr>
        <w:fldChar w:fldCharType="separate"/>
      </w:r>
      <w:hyperlink w:anchor="_Toc524084543" w:history="1">
        <w:r w:rsidR="00536AE2" w:rsidRPr="007D360E">
          <w:rPr>
            <w:rStyle w:val="Hyperlink"/>
            <w:rFonts w:ascii="Arial Narrow" w:hAnsi="Arial Narrow"/>
            <w:color w:val="auto"/>
          </w:rPr>
          <w:t>POZIV ZA  NADMETANJE</w:t>
        </w:r>
        <w:r w:rsidR="00536AE2" w:rsidRPr="007D360E">
          <w:rPr>
            <w:rFonts w:ascii="Arial Narrow" w:hAnsi="Arial Narrow"/>
            <w:webHidden/>
            <w:color w:val="auto"/>
          </w:rPr>
          <w:tab/>
        </w:r>
        <w:r w:rsidR="00536AE2" w:rsidRPr="007D360E">
          <w:rPr>
            <w:rFonts w:ascii="Arial Narrow" w:hAnsi="Arial Narrow"/>
            <w:webHidden/>
            <w:color w:val="auto"/>
          </w:rPr>
          <w:fldChar w:fldCharType="begin"/>
        </w:r>
        <w:r w:rsidR="00536AE2" w:rsidRPr="007D360E">
          <w:rPr>
            <w:rFonts w:ascii="Arial Narrow" w:hAnsi="Arial Narrow"/>
            <w:webHidden/>
            <w:color w:val="auto"/>
          </w:rPr>
          <w:instrText xml:space="preserve"> PAGEREF _Toc524084543 \h </w:instrText>
        </w:r>
        <w:r w:rsidR="00536AE2" w:rsidRPr="007D360E">
          <w:rPr>
            <w:rFonts w:ascii="Arial Narrow" w:hAnsi="Arial Narrow"/>
            <w:webHidden/>
            <w:color w:val="auto"/>
          </w:rPr>
        </w:r>
        <w:r w:rsidR="00536AE2" w:rsidRPr="007D360E">
          <w:rPr>
            <w:rFonts w:ascii="Arial Narrow" w:hAnsi="Arial Narrow"/>
            <w:webHidden/>
            <w:color w:val="auto"/>
          </w:rPr>
          <w:fldChar w:fldCharType="separate"/>
        </w:r>
        <w:r w:rsidR="007D360E" w:rsidRPr="007D360E">
          <w:rPr>
            <w:rFonts w:ascii="Arial Narrow" w:hAnsi="Arial Narrow"/>
            <w:webHidden/>
            <w:color w:val="auto"/>
          </w:rPr>
          <w:t>3</w:t>
        </w:r>
        <w:r w:rsidR="00536AE2" w:rsidRPr="007D360E">
          <w:rPr>
            <w:rFonts w:ascii="Arial Narrow" w:hAnsi="Arial Narrow"/>
            <w:webHidden/>
            <w:color w:val="auto"/>
          </w:rPr>
          <w:fldChar w:fldCharType="end"/>
        </w:r>
      </w:hyperlink>
    </w:p>
    <w:p w:rsidR="00536AE2" w:rsidRPr="007D360E" w:rsidRDefault="004369D6">
      <w:pPr>
        <w:pStyle w:val="TOC1"/>
        <w:rPr>
          <w:rFonts w:ascii="Arial Narrow" w:eastAsia="Times New Roman" w:hAnsi="Arial Narrow"/>
          <w:color w:val="auto"/>
          <w:lang w:val="sr-Latn-ME" w:eastAsia="sr-Latn-ME"/>
        </w:rPr>
      </w:pPr>
      <w:hyperlink w:anchor="_Toc524084544" w:history="1">
        <w:r w:rsidR="00536AE2" w:rsidRPr="007D360E">
          <w:rPr>
            <w:rStyle w:val="Hyperlink"/>
            <w:rFonts w:ascii="Arial Narrow" w:hAnsi="Arial Narrow"/>
            <w:bCs/>
            <w:color w:val="auto"/>
            <w:lang w:eastAsia="ar-SA"/>
          </w:rPr>
          <w:t>TEHNIČKE KARAKTERISTIKE ILI SPECIFIKACIJE PREDMETA</w:t>
        </w:r>
        <w:r w:rsidR="00536AE2" w:rsidRPr="007D360E">
          <w:rPr>
            <w:rFonts w:ascii="Arial Narrow" w:hAnsi="Arial Narrow"/>
            <w:webHidden/>
            <w:color w:val="auto"/>
          </w:rPr>
          <w:tab/>
        </w:r>
        <w:r w:rsidR="00536AE2" w:rsidRPr="007D360E">
          <w:rPr>
            <w:rFonts w:ascii="Arial Narrow" w:hAnsi="Arial Narrow"/>
            <w:webHidden/>
            <w:color w:val="auto"/>
          </w:rPr>
          <w:fldChar w:fldCharType="begin"/>
        </w:r>
        <w:r w:rsidR="00536AE2" w:rsidRPr="007D360E">
          <w:rPr>
            <w:rFonts w:ascii="Arial Narrow" w:hAnsi="Arial Narrow"/>
            <w:webHidden/>
            <w:color w:val="auto"/>
          </w:rPr>
          <w:instrText xml:space="preserve"> PAGEREF _Toc524084544 \h </w:instrText>
        </w:r>
        <w:r w:rsidR="00536AE2" w:rsidRPr="007D360E">
          <w:rPr>
            <w:rFonts w:ascii="Arial Narrow" w:hAnsi="Arial Narrow"/>
            <w:webHidden/>
            <w:color w:val="auto"/>
          </w:rPr>
        </w:r>
        <w:r w:rsidR="00536AE2" w:rsidRPr="007D360E">
          <w:rPr>
            <w:rFonts w:ascii="Arial Narrow" w:hAnsi="Arial Narrow"/>
            <w:webHidden/>
            <w:color w:val="auto"/>
          </w:rPr>
          <w:fldChar w:fldCharType="separate"/>
        </w:r>
        <w:r w:rsidR="007D360E" w:rsidRPr="007D360E">
          <w:rPr>
            <w:rFonts w:ascii="Arial Narrow" w:hAnsi="Arial Narrow"/>
            <w:webHidden/>
            <w:color w:val="auto"/>
          </w:rPr>
          <w:t>7</w:t>
        </w:r>
        <w:r w:rsidR="00536AE2" w:rsidRPr="007D360E">
          <w:rPr>
            <w:rFonts w:ascii="Arial Narrow" w:hAnsi="Arial Narrow"/>
            <w:webHidden/>
            <w:color w:val="auto"/>
          </w:rPr>
          <w:fldChar w:fldCharType="end"/>
        </w:r>
      </w:hyperlink>
    </w:p>
    <w:p w:rsidR="00536AE2" w:rsidRPr="007D360E" w:rsidRDefault="004369D6">
      <w:pPr>
        <w:pStyle w:val="TOC1"/>
        <w:rPr>
          <w:rFonts w:ascii="Arial Narrow" w:eastAsia="Times New Roman" w:hAnsi="Arial Narrow"/>
          <w:color w:val="auto"/>
          <w:lang w:val="sr-Latn-ME" w:eastAsia="sr-Latn-ME"/>
        </w:rPr>
      </w:pPr>
      <w:hyperlink w:anchor="_Toc524084545" w:history="1">
        <w:r w:rsidR="00536AE2" w:rsidRPr="007D360E">
          <w:rPr>
            <w:rStyle w:val="Hyperlink"/>
            <w:rFonts w:ascii="Arial Narrow" w:hAnsi="Arial Narrow"/>
            <w:bCs/>
            <w:color w:val="auto"/>
            <w:lang w:eastAsia="ar-SA"/>
          </w:rPr>
          <w:t>NABAVKE</w:t>
        </w:r>
        <w:r w:rsidR="00536AE2" w:rsidRPr="007D360E">
          <w:rPr>
            <w:rFonts w:ascii="Arial Narrow" w:hAnsi="Arial Narrow"/>
            <w:webHidden/>
            <w:color w:val="auto"/>
          </w:rPr>
          <w:tab/>
        </w:r>
        <w:r w:rsidR="00536AE2" w:rsidRPr="007D360E">
          <w:rPr>
            <w:rFonts w:ascii="Arial Narrow" w:hAnsi="Arial Narrow"/>
            <w:webHidden/>
            <w:color w:val="auto"/>
          </w:rPr>
          <w:fldChar w:fldCharType="begin"/>
        </w:r>
        <w:r w:rsidR="00536AE2" w:rsidRPr="007D360E">
          <w:rPr>
            <w:rFonts w:ascii="Arial Narrow" w:hAnsi="Arial Narrow"/>
            <w:webHidden/>
            <w:color w:val="auto"/>
          </w:rPr>
          <w:instrText xml:space="preserve"> PAGEREF _Toc524084545 \h </w:instrText>
        </w:r>
        <w:r w:rsidR="00536AE2" w:rsidRPr="007D360E">
          <w:rPr>
            <w:rFonts w:ascii="Arial Narrow" w:hAnsi="Arial Narrow"/>
            <w:webHidden/>
            <w:color w:val="auto"/>
          </w:rPr>
        </w:r>
        <w:r w:rsidR="00536AE2" w:rsidRPr="007D360E">
          <w:rPr>
            <w:rFonts w:ascii="Arial Narrow" w:hAnsi="Arial Narrow"/>
            <w:webHidden/>
            <w:color w:val="auto"/>
          </w:rPr>
          <w:fldChar w:fldCharType="separate"/>
        </w:r>
        <w:r w:rsidR="007D360E" w:rsidRPr="007D360E">
          <w:rPr>
            <w:rFonts w:ascii="Arial Narrow" w:hAnsi="Arial Narrow"/>
            <w:webHidden/>
            <w:color w:val="auto"/>
          </w:rPr>
          <w:t>7</w:t>
        </w:r>
        <w:r w:rsidR="00536AE2" w:rsidRPr="007D360E">
          <w:rPr>
            <w:rFonts w:ascii="Arial Narrow" w:hAnsi="Arial Narrow"/>
            <w:webHidden/>
            <w:color w:val="auto"/>
          </w:rPr>
          <w:fldChar w:fldCharType="end"/>
        </w:r>
      </w:hyperlink>
    </w:p>
    <w:p w:rsidR="00536AE2" w:rsidRPr="007D360E" w:rsidRDefault="004369D6">
      <w:pPr>
        <w:pStyle w:val="TOC1"/>
        <w:rPr>
          <w:rFonts w:ascii="Arial Narrow" w:eastAsia="Times New Roman" w:hAnsi="Arial Narrow"/>
          <w:color w:val="auto"/>
          <w:lang w:val="sr-Latn-ME" w:eastAsia="sr-Latn-ME"/>
        </w:rPr>
      </w:pPr>
      <w:hyperlink w:anchor="_Toc524084546" w:history="1">
        <w:r w:rsidR="00536AE2" w:rsidRPr="007D360E">
          <w:rPr>
            <w:rStyle w:val="Hyperlink"/>
            <w:rFonts w:ascii="Arial Narrow" w:hAnsi="Arial Narrow"/>
            <w:bCs/>
            <w:color w:val="auto"/>
            <w:lang w:eastAsia="ar-SA"/>
          </w:rPr>
          <w:t>IZJAVA NARUČIOCA DA ĆE UREDNO IZMIRIVATI OBAVEZE PREMA IZABRANOM PONUĐAČU</w:t>
        </w:r>
        <w:r w:rsidR="00536AE2" w:rsidRPr="007D360E">
          <w:rPr>
            <w:rFonts w:ascii="Arial Narrow" w:hAnsi="Arial Narrow"/>
            <w:webHidden/>
            <w:color w:val="auto"/>
          </w:rPr>
          <w:tab/>
        </w:r>
        <w:r w:rsidR="00536AE2" w:rsidRPr="007D360E">
          <w:rPr>
            <w:rFonts w:ascii="Arial Narrow" w:hAnsi="Arial Narrow"/>
            <w:webHidden/>
            <w:color w:val="auto"/>
          </w:rPr>
          <w:fldChar w:fldCharType="begin"/>
        </w:r>
        <w:r w:rsidR="00536AE2" w:rsidRPr="007D360E">
          <w:rPr>
            <w:rFonts w:ascii="Arial Narrow" w:hAnsi="Arial Narrow"/>
            <w:webHidden/>
            <w:color w:val="auto"/>
          </w:rPr>
          <w:instrText xml:space="preserve"> PAGEREF _Toc524084546 \h </w:instrText>
        </w:r>
        <w:r w:rsidR="00536AE2" w:rsidRPr="007D360E">
          <w:rPr>
            <w:rFonts w:ascii="Arial Narrow" w:hAnsi="Arial Narrow"/>
            <w:webHidden/>
            <w:color w:val="auto"/>
          </w:rPr>
        </w:r>
        <w:r w:rsidR="00536AE2" w:rsidRPr="007D360E">
          <w:rPr>
            <w:rFonts w:ascii="Arial Narrow" w:hAnsi="Arial Narrow"/>
            <w:webHidden/>
            <w:color w:val="auto"/>
          </w:rPr>
          <w:fldChar w:fldCharType="separate"/>
        </w:r>
        <w:r w:rsidR="007D360E" w:rsidRPr="007D360E">
          <w:rPr>
            <w:rFonts w:ascii="Arial Narrow" w:hAnsi="Arial Narrow"/>
            <w:webHidden/>
            <w:color w:val="auto"/>
          </w:rPr>
          <w:t>12</w:t>
        </w:r>
        <w:r w:rsidR="00536AE2" w:rsidRPr="007D360E">
          <w:rPr>
            <w:rFonts w:ascii="Arial Narrow" w:hAnsi="Arial Narrow"/>
            <w:webHidden/>
            <w:color w:val="auto"/>
          </w:rPr>
          <w:fldChar w:fldCharType="end"/>
        </w:r>
      </w:hyperlink>
    </w:p>
    <w:p w:rsidR="00536AE2" w:rsidRPr="007D360E" w:rsidRDefault="004369D6">
      <w:pPr>
        <w:pStyle w:val="TOC1"/>
        <w:rPr>
          <w:rFonts w:ascii="Arial Narrow" w:eastAsia="Times New Roman" w:hAnsi="Arial Narrow"/>
          <w:color w:val="auto"/>
          <w:lang w:val="sr-Latn-ME" w:eastAsia="sr-Latn-ME"/>
        </w:rPr>
      </w:pPr>
      <w:hyperlink w:anchor="_Toc524084547" w:history="1">
        <w:r w:rsidR="00536AE2" w:rsidRPr="007D360E">
          <w:rPr>
            <w:rStyle w:val="Hyperlink"/>
            <w:rFonts w:ascii="Arial Narrow" w:hAnsi="Arial Narrow"/>
            <w:bCs/>
            <w:color w:val="auto"/>
            <w:lang w:eastAsia="ar-SA"/>
          </w:rPr>
          <w:t xml:space="preserve">IZJAVA NARUČIOCA (OVLAŠĆENO LICE, SLUŽBENIK ZA  NABAVKE I LICA KOJA SU UČESTVOVALA U PLANIRANJU  NABAVKE) O NEPOSTOJANJU SUKOBA INTERESA </w:t>
        </w:r>
        <w:r w:rsidR="00536AE2" w:rsidRPr="007D360E">
          <w:rPr>
            <w:rFonts w:ascii="Arial Narrow" w:hAnsi="Arial Narrow"/>
            <w:webHidden/>
            <w:color w:val="auto"/>
          </w:rPr>
          <w:tab/>
        </w:r>
        <w:r w:rsidR="00536AE2" w:rsidRPr="007D360E">
          <w:rPr>
            <w:rFonts w:ascii="Arial Narrow" w:hAnsi="Arial Narrow"/>
            <w:webHidden/>
            <w:color w:val="auto"/>
          </w:rPr>
          <w:fldChar w:fldCharType="begin"/>
        </w:r>
        <w:r w:rsidR="00536AE2" w:rsidRPr="007D360E">
          <w:rPr>
            <w:rFonts w:ascii="Arial Narrow" w:hAnsi="Arial Narrow"/>
            <w:webHidden/>
            <w:color w:val="auto"/>
          </w:rPr>
          <w:instrText xml:space="preserve"> PAGEREF _Toc524084547 \h </w:instrText>
        </w:r>
        <w:r w:rsidR="00536AE2" w:rsidRPr="007D360E">
          <w:rPr>
            <w:rFonts w:ascii="Arial Narrow" w:hAnsi="Arial Narrow"/>
            <w:webHidden/>
            <w:color w:val="auto"/>
          </w:rPr>
        </w:r>
        <w:r w:rsidR="00536AE2" w:rsidRPr="007D360E">
          <w:rPr>
            <w:rFonts w:ascii="Arial Narrow" w:hAnsi="Arial Narrow"/>
            <w:webHidden/>
            <w:color w:val="auto"/>
          </w:rPr>
          <w:fldChar w:fldCharType="separate"/>
        </w:r>
        <w:r w:rsidR="007D360E" w:rsidRPr="007D360E">
          <w:rPr>
            <w:rFonts w:ascii="Arial Narrow" w:hAnsi="Arial Narrow"/>
            <w:webHidden/>
            <w:color w:val="auto"/>
          </w:rPr>
          <w:t>13</w:t>
        </w:r>
        <w:r w:rsidR="00536AE2" w:rsidRPr="007D360E">
          <w:rPr>
            <w:rFonts w:ascii="Arial Narrow" w:hAnsi="Arial Narrow"/>
            <w:webHidden/>
            <w:color w:val="auto"/>
          </w:rPr>
          <w:fldChar w:fldCharType="end"/>
        </w:r>
      </w:hyperlink>
    </w:p>
    <w:p w:rsidR="00536AE2" w:rsidRPr="007D360E" w:rsidRDefault="004369D6">
      <w:pPr>
        <w:pStyle w:val="TOC1"/>
        <w:rPr>
          <w:rFonts w:ascii="Arial Narrow" w:eastAsia="Times New Roman" w:hAnsi="Arial Narrow"/>
          <w:color w:val="auto"/>
          <w:lang w:val="sr-Latn-ME" w:eastAsia="sr-Latn-ME"/>
        </w:rPr>
      </w:pPr>
      <w:hyperlink w:anchor="_Toc524084548" w:history="1">
        <w:r w:rsidR="00536AE2" w:rsidRPr="007D360E">
          <w:rPr>
            <w:rStyle w:val="Hyperlink"/>
            <w:rFonts w:ascii="Arial Narrow" w:hAnsi="Arial Narrow"/>
            <w:bCs/>
            <w:color w:val="auto"/>
            <w:lang w:eastAsia="ar-SA"/>
          </w:rPr>
          <w:t xml:space="preserve">IZJAVA NARUČIOCA (ČLANOVA KOMISIJE ZA OTVARANJE I VREDNOVANJE PONUDE I LICA KOJA SU UČESTVOVALA U PRIPREMANJU TENDERSKE DOKUMENTACIJE) O </w:t>
        </w:r>
        <w:r w:rsidR="00536AE2" w:rsidRPr="007D360E">
          <w:rPr>
            <w:rStyle w:val="Hyperlink"/>
            <w:rFonts w:ascii="Arial Narrow" w:hAnsi="Arial Narrow"/>
            <w:bCs/>
            <w:color w:val="auto"/>
            <w:sz w:val="24"/>
            <w:szCs w:val="24"/>
            <w:lang w:eastAsia="ar-SA"/>
          </w:rPr>
          <w:t>NEPOSTOJANJU</w:t>
        </w:r>
        <w:r w:rsidR="00536AE2" w:rsidRPr="007D360E">
          <w:rPr>
            <w:rStyle w:val="Hyperlink"/>
            <w:rFonts w:ascii="Arial Narrow" w:hAnsi="Arial Narrow"/>
            <w:bCs/>
            <w:color w:val="auto"/>
            <w:lang w:eastAsia="ar-SA"/>
          </w:rPr>
          <w:t xml:space="preserve"> SUKOBA INTERESA</w:t>
        </w:r>
        <w:r w:rsidR="00536AE2" w:rsidRPr="007D360E">
          <w:rPr>
            <w:rFonts w:ascii="Arial Narrow" w:hAnsi="Arial Narrow"/>
            <w:webHidden/>
            <w:color w:val="auto"/>
          </w:rPr>
          <w:tab/>
        </w:r>
        <w:r w:rsidR="00536AE2" w:rsidRPr="007D360E">
          <w:rPr>
            <w:rFonts w:ascii="Arial Narrow" w:hAnsi="Arial Narrow"/>
            <w:webHidden/>
            <w:color w:val="auto"/>
          </w:rPr>
          <w:fldChar w:fldCharType="begin"/>
        </w:r>
        <w:r w:rsidR="00536AE2" w:rsidRPr="007D360E">
          <w:rPr>
            <w:rFonts w:ascii="Arial Narrow" w:hAnsi="Arial Narrow"/>
            <w:webHidden/>
            <w:color w:val="auto"/>
          </w:rPr>
          <w:instrText xml:space="preserve"> PAGEREF _Toc524084548 \h </w:instrText>
        </w:r>
        <w:r w:rsidR="00536AE2" w:rsidRPr="007D360E">
          <w:rPr>
            <w:rFonts w:ascii="Arial Narrow" w:hAnsi="Arial Narrow"/>
            <w:webHidden/>
            <w:color w:val="auto"/>
          </w:rPr>
        </w:r>
        <w:r w:rsidR="00536AE2" w:rsidRPr="007D360E">
          <w:rPr>
            <w:rFonts w:ascii="Arial Narrow" w:hAnsi="Arial Narrow"/>
            <w:webHidden/>
            <w:color w:val="auto"/>
          </w:rPr>
          <w:fldChar w:fldCharType="separate"/>
        </w:r>
        <w:r w:rsidR="007D360E" w:rsidRPr="007D360E">
          <w:rPr>
            <w:rFonts w:ascii="Arial Narrow" w:hAnsi="Arial Narrow"/>
            <w:webHidden/>
            <w:color w:val="auto"/>
          </w:rPr>
          <w:t>14</w:t>
        </w:r>
        <w:r w:rsidR="00536AE2" w:rsidRPr="007D360E">
          <w:rPr>
            <w:rFonts w:ascii="Arial Narrow" w:hAnsi="Arial Narrow"/>
            <w:webHidden/>
            <w:color w:val="auto"/>
          </w:rPr>
          <w:fldChar w:fldCharType="end"/>
        </w:r>
      </w:hyperlink>
    </w:p>
    <w:p w:rsidR="00536AE2" w:rsidRPr="007D360E" w:rsidRDefault="004369D6">
      <w:pPr>
        <w:pStyle w:val="TOC1"/>
        <w:rPr>
          <w:rFonts w:ascii="Arial Narrow" w:eastAsia="Times New Roman" w:hAnsi="Arial Narrow"/>
          <w:color w:val="auto"/>
          <w:lang w:val="sr-Latn-ME" w:eastAsia="sr-Latn-ME"/>
        </w:rPr>
      </w:pPr>
      <w:hyperlink w:anchor="_Toc524084549" w:history="1">
        <w:r w:rsidR="00536AE2" w:rsidRPr="007D360E">
          <w:rPr>
            <w:rStyle w:val="Hyperlink"/>
            <w:rFonts w:ascii="Arial Narrow" w:hAnsi="Arial Narrow"/>
            <w:color w:val="auto"/>
          </w:rPr>
          <w:t>METODOLOGIJA NAČINA VREDNOVANJA PONUDA PO KRITERIJUMU I PODKRITERIJUMIMA</w:t>
        </w:r>
        <w:r w:rsidR="00536AE2" w:rsidRPr="007D360E">
          <w:rPr>
            <w:rFonts w:ascii="Arial Narrow" w:hAnsi="Arial Narrow"/>
            <w:webHidden/>
            <w:color w:val="auto"/>
          </w:rPr>
          <w:tab/>
        </w:r>
        <w:r w:rsidR="00536AE2" w:rsidRPr="007D360E">
          <w:rPr>
            <w:rFonts w:ascii="Arial Narrow" w:hAnsi="Arial Narrow"/>
            <w:webHidden/>
            <w:color w:val="auto"/>
          </w:rPr>
          <w:fldChar w:fldCharType="begin"/>
        </w:r>
        <w:r w:rsidR="00536AE2" w:rsidRPr="007D360E">
          <w:rPr>
            <w:rFonts w:ascii="Arial Narrow" w:hAnsi="Arial Narrow"/>
            <w:webHidden/>
            <w:color w:val="auto"/>
          </w:rPr>
          <w:instrText xml:space="preserve"> PAGEREF _Toc524084549 \h </w:instrText>
        </w:r>
        <w:r w:rsidR="00536AE2" w:rsidRPr="007D360E">
          <w:rPr>
            <w:rFonts w:ascii="Arial Narrow" w:hAnsi="Arial Narrow"/>
            <w:webHidden/>
            <w:color w:val="auto"/>
          </w:rPr>
        </w:r>
        <w:r w:rsidR="00536AE2" w:rsidRPr="007D360E">
          <w:rPr>
            <w:rFonts w:ascii="Arial Narrow" w:hAnsi="Arial Narrow"/>
            <w:webHidden/>
            <w:color w:val="auto"/>
          </w:rPr>
          <w:fldChar w:fldCharType="separate"/>
        </w:r>
        <w:r w:rsidR="007D360E" w:rsidRPr="007D360E">
          <w:rPr>
            <w:rFonts w:ascii="Arial Narrow" w:hAnsi="Arial Narrow"/>
            <w:webHidden/>
            <w:color w:val="auto"/>
          </w:rPr>
          <w:t>15</w:t>
        </w:r>
        <w:r w:rsidR="00536AE2" w:rsidRPr="007D360E">
          <w:rPr>
            <w:rFonts w:ascii="Arial Narrow" w:hAnsi="Arial Narrow"/>
            <w:webHidden/>
            <w:color w:val="auto"/>
          </w:rPr>
          <w:fldChar w:fldCharType="end"/>
        </w:r>
      </w:hyperlink>
    </w:p>
    <w:p w:rsidR="00536AE2" w:rsidRPr="007D360E" w:rsidRDefault="004369D6">
      <w:pPr>
        <w:pStyle w:val="TOC1"/>
        <w:rPr>
          <w:rFonts w:ascii="Arial Narrow" w:eastAsia="Times New Roman" w:hAnsi="Arial Narrow"/>
          <w:color w:val="auto"/>
          <w:lang w:val="sr-Latn-ME" w:eastAsia="sr-Latn-ME"/>
        </w:rPr>
      </w:pPr>
      <w:hyperlink w:anchor="_Toc524084550" w:history="1">
        <w:r w:rsidR="00536AE2" w:rsidRPr="007D360E">
          <w:rPr>
            <w:rStyle w:val="Hyperlink"/>
            <w:rFonts w:ascii="Arial Narrow" w:hAnsi="Arial Narrow"/>
            <w:color w:val="auto"/>
          </w:rPr>
          <w:t>OBRAZAC PONUDE SA OBRASCIMA KOJE PRIPREMA PONUĐAČ</w:t>
        </w:r>
        <w:r w:rsidR="00536AE2" w:rsidRPr="007D360E">
          <w:rPr>
            <w:rFonts w:ascii="Arial Narrow" w:hAnsi="Arial Narrow"/>
            <w:webHidden/>
            <w:color w:val="auto"/>
          </w:rPr>
          <w:tab/>
        </w:r>
        <w:r w:rsidR="00536AE2" w:rsidRPr="007D360E">
          <w:rPr>
            <w:rFonts w:ascii="Arial Narrow" w:hAnsi="Arial Narrow"/>
            <w:webHidden/>
            <w:color w:val="auto"/>
          </w:rPr>
          <w:fldChar w:fldCharType="begin"/>
        </w:r>
        <w:r w:rsidR="00536AE2" w:rsidRPr="007D360E">
          <w:rPr>
            <w:rFonts w:ascii="Arial Narrow" w:hAnsi="Arial Narrow"/>
            <w:webHidden/>
            <w:color w:val="auto"/>
          </w:rPr>
          <w:instrText xml:space="preserve"> PAGEREF _Toc524084550 \h </w:instrText>
        </w:r>
        <w:r w:rsidR="00536AE2" w:rsidRPr="007D360E">
          <w:rPr>
            <w:rFonts w:ascii="Arial Narrow" w:hAnsi="Arial Narrow"/>
            <w:webHidden/>
            <w:color w:val="auto"/>
          </w:rPr>
        </w:r>
        <w:r w:rsidR="00536AE2" w:rsidRPr="007D360E">
          <w:rPr>
            <w:rFonts w:ascii="Arial Narrow" w:hAnsi="Arial Narrow"/>
            <w:webHidden/>
            <w:color w:val="auto"/>
          </w:rPr>
          <w:fldChar w:fldCharType="separate"/>
        </w:r>
        <w:r w:rsidR="007D360E" w:rsidRPr="007D360E">
          <w:rPr>
            <w:rFonts w:ascii="Arial Narrow" w:hAnsi="Arial Narrow"/>
            <w:webHidden/>
            <w:color w:val="auto"/>
          </w:rPr>
          <w:t>16</w:t>
        </w:r>
        <w:r w:rsidR="00536AE2" w:rsidRPr="007D360E">
          <w:rPr>
            <w:rFonts w:ascii="Arial Narrow" w:hAnsi="Arial Narrow"/>
            <w:webHidden/>
            <w:color w:val="auto"/>
          </w:rPr>
          <w:fldChar w:fldCharType="end"/>
        </w:r>
      </w:hyperlink>
    </w:p>
    <w:p w:rsidR="00536AE2" w:rsidRPr="007D360E" w:rsidRDefault="004369D6" w:rsidP="00536AE2">
      <w:pPr>
        <w:pStyle w:val="TOC2"/>
        <w:ind w:left="0"/>
        <w:rPr>
          <w:rFonts w:ascii="Arial Narrow" w:eastAsia="Times New Roman" w:hAnsi="Arial Narrow"/>
          <w:color w:val="auto"/>
          <w:lang w:val="sr-Latn-ME" w:eastAsia="sr-Latn-ME"/>
        </w:rPr>
      </w:pPr>
      <w:hyperlink w:anchor="_Toc524084551" w:history="1">
        <w:r w:rsidR="00536AE2" w:rsidRPr="007D360E">
          <w:rPr>
            <w:rStyle w:val="Hyperlink"/>
            <w:rFonts w:ascii="Arial Narrow" w:hAnsi="Arial Narrow"/>
            <w:bCs/>
            <w:color w:val="auto"/>
          </w:rPr>
          <w:t>NASLOVNA STRANA PONUDE</w:t>
        </w:r>
        <w:r w:rsidR="00536AE2" w:rsidRPr="007D360E">
          <w:rPr>
            <w:rFonts w:ascii="Arial Narrow" w:hAnsi="Arial Narrow"/>
            <w:webHidden/>
            <w:color w:val="auto"/>
          </w:rPr>
          <w:tab/>
        </w:r>
        <w:r w:rsidR="00536AE2" w:rsidRPr="007D360E">
          <w:rPr>
            <w:rFonts w:ascii="Arial Narrow" w:hAnsi="Arial Narrow"/>
            <w:webHidden/>
            <w:color w:val="auto"/>
          </w:rPr>
          <w:fldChar w:fldCharType="begin"/>
        </w:r>
        <w:r w:rsidR="00536AE2" w:rsidRPr="007D360E">
          <w:rPr>
            <w:rFonts w:ascii="Arial Narrow" w:hAnsi="Arial Narrow"/>
            <w:webHidden/>
            <w:color w:val="auto"/>
          </w:rPr>
          <w:instrText xml:space="preserve"> PAGEREF _Toc524084551 \h </w:instrText>
        </w:r>
        <w:r w:rsidR="00536AE2" w:rsidRPr="007D360E">
          <w:rPr>
            <w:rFonts w:ascii="Arial Narrow" w:hAnsi="Arial Narrow"/>
            <w:webHidden/>
            <w:color w:val="auto"/>
          </w:rPr>
        </w:r>
        <w:r w:rsidR="00536AE2" w:rsidRPr="007D360E">
          <w:rPr>
            <w:rFonts w:ascii="Arial Narrow" w:hAnsi="Arial Narrow"/>
            <w:webHidden/>
            <w:color w:val="auto"/>
          </w:rPr>
          <w:fldChar w:fldCharType="separate"/>
        </w:r>
        <w:r w:rsidR="007D360E" w:rsidRPr="007D360E">
          <w:rPr>
            <w:rFonts w:ascii="Arial Narrow" w:hAnsi="Arial Narrow"/>
            <w:webHidden/>
            <w:color w:val="auto"/>
          </w:rPr>
          <w:t>17</w:t>
        </w:r>
        <w:r w:rsidR="00536AE2" w:rsidRPr="007D360E">
          <w:rPr>
            <w:rFonts w:ascii="Arial Narrow" w:hAnsi="Arial Narrow"/>
            <w:webHidden/>
            <w:color w:val="auto"/>
          </w:rPr>
          <w:fldChar w:fldCharType="end"/>
        </w:r>
      </w:hyperlink>
    </w:p>
    <w:p w:rsidR="00536AE2" w:rsidRPr="007D360E" w:rsidRDefault="004369D6" w:rsidP="00536AE2">
      <w:pPr>
        <w:pStyle w:val="TOC2"/>
        <w:ind w:left="0"/>
        <w:rPr>
          <w:rFonts w:ascii="Arial Narrow" w:eastAsia="Times New Roman" w:hAnsi="Arial Narrow"/>
          <w:color w:val="auto"/>
          <w:lang w:val="sr-Latn-ME" w:eastAsia="sr-Latn-ME"/>
        </w:rPr>
      </w:pPr>
      <w:hyperlink w:anchor="_Toc524084552" w:history="1">
        <w:r w:rsidR="00536AE2" w:rsidRPr="007D360E">
          <w:rPr>
            <w:rStyle w:val="Hyperlink"/>
            <w:rFonts w:ascii="Arial Narrow" w:hAnsi="Arial Narrow"/>
            <w:color w:val="auto"/>
          </w:rPr>
          <w:t>PODACI O PONUDI I PONUĐAČU</w:t>
        </w:r>
        <w:r w:rsidR="00536AE2" w:rsidRPr="007D360E">
          <w:rPr>
            <w:rFonts w:ascii="Arial Narrow" w:hAnsi="Arial Narrow"/>
            <w:webHidden/>
            <w:color w:val="auto"/>
          </w:rPr>
          <w:tab/>
        </w:r>
        <w:r w:rsidR="00536AE2" w:rsidRPr="007D360E">
          <w:rPr>
            <w:rFonts w:ascii="Arial Narrow" w:hAnsi="Arial Narrow"/>
            <w:webHidden/>
            <w:color w:val="auto"/>
          </w:rPr>
          <w:fldChar w:fldCharType="begin"/>
        </w:r>
        <w:r w:rsidR="00536AE2" w:rsidRPr="007D360E">
          <w:rPr>
            <w:rFonts w:ascii="Arial Narrow" w:hAnsi="Arial Narrow"/>
            <w:webHidden/>
            <w:color w:val="auto"/>
          </w:rPr>
          <w:instrText xml:space="preserve"> PAGEREF _Toc524084552 \h </w:instrText>
        </w:r>
        <w:r w:rsidR="00536AE2" w:rsidRPr="007D360E">
          <w:rPr>
            <w:rFonts w:ascii="Arial Narrow" w:hAnsi="Arial Narrow"/>
            <w:webHidden/>
            <w:color w:val="auto"/>
          </w:rPr>
        </w:r>
        <w:r w:rsidR="00536AE2" w:rsidRPr="007D360E">
          <w:rPr>
            <w:rFonts w:ascii="Arial Narrow" w:hAnsi="Arial Narrow"/>
            <w:webHidden/>
            <w:color w:val="auto"/>
          </w:rPr>
          <w:fldChar w:fldCharType="separate"/>
        </w:r>
        <w:r w:rsidR="007D360E" w:rsidRPr="007D360E">
          <w:rPr>
            <w:rFonts w:ascii="Arial Narrow" w:hAnsi="Arial Narrow"/>
            <w:webHidden/>
            <w:color w:val="auto"/>
          </w:rPr>
          <w:t>18</w:t>
        </w:r>
        <w:r w:rsidR="00536AE2" w:rsidRPr="007D360E">
          <w:rPr>
            <w:rFonts w:ascii="Arial Narrow" w:hAnsi="Arial Narrow"/>
            <w:webHidden/>
            <w:color w:val="auto"/>
          </w:rPr>
          <w:fldChar w:fldCharType="end"/>
        </w:r>
      </w:hyperlink>
    </w:p>
    <w:p w:rsidR="00536AE2" w:rsidRPr="007D360E" w:rsidRDefault="004369D6" w:rsidP="00536AE2">
      <w:pPr>
        <w:pStyle w:val="TOC2"/>
        <w:ind w:left="0"/>
        <w:rPr>
          <w:rFonts w:ascii="Arial Narrow" w:eastAsia="Times New Roman" w:hAnsi="Arial Narrow"/>
          <w:color w:val="auto"/>
          <w:lang w:val="sr-Latn-ME" w:eastAsia="sr-Latn-ME"/>
        </w:rPr>
      </w:pPr>
      <w:hyperlink w:anchor="_Toc524084553" w:history="1">
        <w:r w:rsidR="00536AE2" w:rsidRPr="007D360E">
          <w:rPr>
            <w:rStyle w:val="Hyperlink"/>
            <w:rFonts w:ascii="Arial Narrow" w:eastAsia="Times New Roman" w:hAnsi="Arial Narrow"/>
            <w:bCs/>
            <w:color w:val="auto"/>
            <w:lang w:eastAsia="ar-SA"/>
          </w:rPr>
          <w:t>IZJAVA O NEPOSTOJANJU SUKOBA INTERESA NA STRANI PONUĐAČA,PODNOSIOCA ZAJEDNIČKE PONUDE, PODIZVOĐAČA /PODUGOVARAČA</w:t>
        </w:r>
        <w:r w:rsidR="00536AE2" w:rsidRPr="007D360E">
          <w:rPr>
            <w:rFonts w:ascii="Arial Narrow" w:hAnsi="Arial Narrow"/>
            <w:webHidden/>
            <w:color w:val="auto"/>
          </w:rPr>
          <w:tab/>
        </w:r>
        <w:r w:rsidR="00536AE2" w:rsidRPr="007D360E">
          <w:rPr>
            <w:rFonts w:ascii="Arial Narrow" w:hAnsi="Arial Narrow"/>
            <w:webHidden/>
            <w:color w:val="auto"/>
          </w:rPr>
          <w:fldChar w:fldCharType="begin"/>
        </w:r>
        <w:r w:rsidR="00536AE2" w:rsidRPr="007D360E">
          <w:rPr>
            <w:rFonts w:ascii="Arial Narrow" w:hAnsi="Arial Narrow"/>
            <w:webHidden/>
            <w:color w:val="auto"/>
          </w:rPr>
          <w:instrText xml:space="preserve"> PAGEREF _Toc524084553 \h </w:instrText>
        </w:r>
        <w:r w:rsidR="00536AE2" w:rsidRPr="007D360E">
          <w:rPr>
            <w:rFonts w:ascii="Arial Narrow" w:hAnsi="Arial Narrow"/>
            <w:webHidden/>
            <w:color w:val="auto"/>
          </w:rPr>
        </w:r>
        <w:r w:rsidR="00536AE2" w:rsidRPr="007D360E">
          <w:rPr>
            <w:rFonts w:ascii="Arial Narrow" w:hAnsi="Arial Narrow"/>
            <w:webHidden/>
            <w:color w:val="auto"/>
          </w:rPr>
          <w:fldChar w:fldCharType="separate"/>
        </w:r>
        <w:r w:rsidR="007D360E" w:rsidRPr="007D360E">
          <w:rPr>
            <w:rFonts w:ascii="Arial Narrow" w:hAnsi="Arial Narrow"/>
            <w:webHidden/>
            <w:color w:val="auto"/>
          </w:rPr>
          <w:t>25</w:t>
        </w:r>
        <w:r w:rsidR="00536AE2" w:rsidRPr="007D360E">
          <w:rPr>
            <w:rFonts w:ascii="Arial Narrow" w:hAnsi="Arial Narrow"/>
            <w:webHidden/>
            <w:color w:val="auto"/>
          </w:rPr>
          <w:fldChar w:fldCharType="end"/>
        </w:r>
      </w:hyperlink>
    </w:p>
    <w:p w:rsidR="00536AE2" w:rsidRPr="007D360E" w:rsidRDefault="004369D6" w:rsidP="00536AE2">
      <w:pPr>
        <w:pStyle w:val="TOC2"/>
        <w:ind w:left="0"/>
        <w:rPr>
          <w:rFonts w:ascii="Arial Narrow" w:eastAsia="Times New Roman" w:hAnsi="Arial Narrow"/>
          <w:color w:val="auto"/>
          <w:lang w:val="sr-Latn-ME" w:eastAsia="sr-Latn-ME"/>
        </w:rPr>
      </w:pPr>
      <w:hyperlink w:anchor="_Toc524084554" w:history="1">
        <w:r w:rsidR="00536AE2" w:rsidRPr="007D360E">
          <w:rPr>
            <w:rStyle w:val="Hyperlink"/>
            <w:rFonts w:ascii="Arial Narrow" w:hAnsi="Arial Narrow"/>
            <w:color w:val="auto"/>
          </w:rPr>
          <w:t>DOKAZI O ISPUNJENOSTI OBAVEZNIH USLOVA ZA UČEŠĆE U POSTUPKU JAVNOG NADMETANJA</w:t>
        </w:r>
        <w:r w:rsidR="00536AE2" w:rsidRPr="007D360E">
          <w:rPr>
            <w:rFonts w:ascii="Arial Narrow" w:hAnsi="Arial Narrow"/>
            <w:webHidden/>
            <w:color w:val="auto"/>
          </w:rPr>
          <w:tab/>
        </w:r>
        <w:r w:rsidR="00536AE2" w:rsidRPr="007D360E">
          <w:rPr>
            <w:rFonts w:ascii="Arial Narrow" w:hAnsi="Arial Narrow"/>
            <w:webHidden/>
            <w:color w:val="auto"/>
          </w:rPr>
          <w:fldChar w:fldCharType="begin"/>
        </w:r>
        <w:r w:rsidR="00536AE2" w:rsidRPr="007D360E">
          <w:rPr>
            <w:rFonts w:ascii="Arial Narrow" w:hAnsi="Arial Narrow"/>
            <w:webHidden/>
            <w:color w:val="auto"/>
          </w:rPr>
          <w:instrText xml:space="preserve"> PAGEREF _Toc524084554 \h </w:instrText>
        </w:r>
        <w:r w:rsidR="00536AE2" w:rsidRPr="007D360E">
          <w:rPr>
            <w:rFonts w:ascii="Arial Narrow" w:hAnsi="Arial Narrow"/>
            <w:webHidden/>
            <w:color w:val="auto"/>
          </w:rPr>
        </w:r>
        <w:r w:rsidR="00536AE2" w:rsidRPr="007D360E">
          <w:rPr>
            <w:rFonts w:ascii="Arial Narrow" w:hAnsi="Arial Narrow"/>
            <w:webHidden/>
            <w:color w:val="auto"/>
          </w:rPr>
          <w:fldChar w:fldCharType="separate"/>
        </w:r>
        <w:r w:rsidR="007D360E" w:rsidRPr="007D360E">
          <w:rPr>
            <w:rFonts w:ascii="Arial Narrow" w:hAnsi="Arial Narrow"/>
            <w:webHidden/>
            <w:color w:val="auto"/>
          </w:rPr>
          <w:t>26</w:t>
        </w:r>
        <w:r w:rsidR="00536AE2" w:rsidRPr="007D360E">
          <w:rPr>
            <w:rFonts w:ascii="Arial Narrow" w:hAnsi="Arial Narrow"/>
            <w:webHidden/>
            <w:color w:val="auto"/>
          </w:rPr>
          <w:fldChar w:fldCharType="end"/>
        </w:r>
      </w:hyperlink>
    </w:p>
    <w:p w:rsidR="00536AE2" w:rsidRPr="007D360E" w:rsidRDefault="004369D6" w:rsidP="00536AE2">
      <w:pPr>
        <w:pStyle w:val="TOC2"/>
        <w:ind w:left="0"/>
        <w:rPr>
          <w:rFonts w:ascii="Arial Narrow" w:eastAsia="Times New Roman" w:hAnsi="Arial Narrow"/>
          <w:color w:val="auto"/>
          <w:lang w:val="sr-Latn-ME" w:eastAsia="sr-Latn-ME"/>
        </w:rPr>
      </w:pPr>
      <w:hyperlink w:anchor="_Toc524084555" w:history="1">
        <w:r w:rsidR="00536AE2" w:rsidRPr="007D360E">
          <w:rPr>
            <w:rStyle w:val="Hyperlink"/>
            <w:rFonts w:ascii="Arial Narrow" w:eastAsia="Times New Roman" w:hAnsi="Arial Narrow"/>
            <w:bCs/>
            <w:color w:val="auto"/>
            <w:lang w:eastAsia="ar-SA"/>
          </w:rPr>
          <w:t>DOKAZI O ISPUNJAVANJU USLOVA STRUČNO-TEHNIČKE I KADROVSKE OSPOSOBLJENOSTI</w:t>
        </w:r>
        <w:r w:rsidR="00536AE2" w:rsidRPr="007D360E">
          <w:rPr>
            <w:rFonts w:ascii="Arial Narrow" w:hAnsi="Arial Narrow"/>
            <w:webHidden/>
            <w:color w:val="auto"/>
          </w:rPr>
          <w:tab/>
        </w:r>
        <w:r w:rsidR="00536AE2" w:rsidRPr="007D360E">
          <w:rPr>
            <w:rFonts w:ascii="Arial Narrow" w:hAnsi="Arial Narrow"/>
            <w:webHidden/>
            <w:color w:val="auto"/>
          </w:rPr>
          <w:fldChar w:fldCharType="begin"/>
        </w:r>
        <w:r w:rsidR="00536AE2" w:rsidRPr="007D360E">
          <w:rPr>
            <w:rFonts w:ascii="Arial Narrow" w:hAnsi="Arial Narrow"/>
            <w:webHidden/>
            <w:color w:val="auto"/>
          </w:rPr>
          <w:instrText xml:space="preserve"> PAGEREF _Toc524084555 \h </w:instrText>
        </w:r>
        <w:r w:rsidR="00536AE2" w:rsidRPr="007D360E">
          <w:rPr>
            <w:rFonts w:ascii="Arial Narrow" w:hAnsi="Arial Narrow"/>
            <w:webHidden/>
            <w:color w:val="auto"/>
          </w:rPr>
        </w:r>
        <w:r w:rsidR="00536AE2" w:rsidRPr="007D360E">
          <w:rPr>
            <w:rFonts w:ascii="Arial Narrow" w:hAnsi="Arial Narrow"/>
            <w:webHidden/>
            <w:color w:val="auto"/>
          </w:rPr>
          <w:fldChar w:fldCharType="separate"/>
        </w:r>
        <w:r w:rsidR="007D360E" w:rsidRPr="007D360E">
          <w:rPr>
            <w:rFonts w:ascii="Arial Narrow" w:hAnsi="Arial Narrow"/>
            <w:webHidden/>
            <w:color w:val="auto"/>
          </w:rPr>
          <w:t>27</w:t>
        </w:r>
        <w:r w:rsidR="00536AE2" w:rsidRPr="007D360E">
          <w:rPr>
            <w:rFonts w:ascii="Arial Narrow" w:hAnsi="Arial Narrow"/>
            <w:webHidden/>
            <w:color w:val="auto"/>
          </w:rPr>
          <w:fldChar w:fldCharType="end"/>
        </w:r>
      </w:hyperlink>
    </w:p>
    <w:p w:rsidR="00536AE2" w:rsidRPr="007D360E" w:rsidRDefault="004369D6">
      <w:pPr>
        <w:pStyle w:val="TOC1"/>
        <w:rPr>
          <w:rFonts w:ascii="Arial Narrow" w:eastAsia="Times New Roman" w:hAnsi="Arial Narrow"/>
          <w:color w:val="auto"/>
          <w:lang w:val="sr-Latn-ME" w:eastAsia="sr-Latn-ME"/>
        </w:rPr>
      </w:pPr>
      <w:hyperlink w:anchor="_Toc524084556" w:history="1">
        <w:r w:rsidR="00536AE2" w:rsidRPr="007D360E">
          <w:rPr>
            <w:rStyle w:val="Hyperlink"/>
            <w:rFonts w:ascii="Arial Narrow" w:hAnsi="Arial Narrow" w:cs="Arial Narrow"/>
            <w:bCs/>
            <w:color w:val="auto"/>
            <w:kern w:val="1"/>
            <w:lang w:eastAsia="ar-SA"/>
          </w:rPr>
          <w:t>UPUTSTVO PONUĐAČIMA ZA SAČINJAVANJE I PODNOŠENJE PONUDE</w:t>
        </w:r>
        <w:r w:rsidR="00536AE2" w:rsidRPr="007D360E">
          <w:rPr>
            <w:rFonts w:ascii="Arial Narrow" w:hAnsi="Arial Narrow"/>
            <w:webHidden/>
            <w:color w:val="auto"/>
          </w:rPr>
          <w:tab/>
        </w:r>
        <w:r w:rsidR="00536AE2" w:rsidRPr="007D360E">
          <w:rPr>
            <w:rFonts w:ascii="Arial Narrow" w:hAnsi="Arial Narrow"/>
            <w:webHidden/>
            <w:color w:val="auto"/>
          </w:rPr>
          <w:fldChar w:fldCharType="begin"/>
        </w:r>
        <w:r w:rsidR="00536AE2" w:rsidRPr="007D360E">
          <w:rPr>
            <w:rFonts w:ascii="Arial Narrow" w:hAnsi="Arial Narrow"/>
            <w:webHidden/>
            <w:color w:val="auto"/>
          </w:rPr>
          <w:instrText xml:space="preserve"> PAGEREF _Toc524084556 \h </w:instrText>
        </w:r>
        <w:r w:rsidR="00536AE2" w:rsidRPr="007D360E">
          <w:rPr>
            <w:rFonts w:ascii="Arial Narrow" w:hAnsi="Arial Narrow"/>
            <w:webHidden/>
            <w:color w:val="auto"/>
          </w:rPr>
        </w:r>
        <w:r w:rsidR="00536AE2" w:rsidRPr="007D360E">
          <w:rPr>
            <w:rFonts w:ascii="Arial Narrow" w:hAnsi="Arial Narrow"/>
            <w:webHidden/>
            <w:color w:val="auto"/>
          </w:rPr>
          <w:fldChar w:fldCharType="separate"/>
        </w:r>
        <w:r w:rsidR="007D360E" w:rsidRPr="007D360E">
          <w:rPr>
            <w:rFonts w:ascii="Arial Narrow" w:hAnsi="Arial Narrow"/>
            <w:webHidden/>
            <w:color w:val="auto"/>
          </w:rPr>
          <w:t>28</w:t>
        </w:r>
        <w:r w:rsidR="00536AE2" w:rsidRPr="007D360E">
          <w:rPr>
            <w:rFonts w:ascii="Arial Narrow" w:hAnsi="Arial Narrow"/>
            <w:webHidden/>
            <w:color w:val="auto"/>
          </w:rPr>
          <w:fldChar w:fldCharType="end"/>
        </w:r>
      </w:hyperlink>
    </w:p>
    <w:p w:rsidR="00536AE2" w:rsidRPr="007D360E" w:rsidRDefault="004369D6">
      <w:pPr>
        <w:pStyle w:val="TOC1"/>
        <w:rPr>
          <w:rFonts w:ascii="Arial Narrow" w:eastAsia="Times New Roman" w:hAnsi="Arial Narrow"/>
          <w:color w:val="auto"/>
          <w:lang w:val="sr-Latn-ME" w:eastAsia="sr-Latn-ME"/>
        </w:rPr>
      </w:pPr>
      <w:hyperlink w:anchor="_Toc524084557" w:history="1">
        <w:r w:rsidR="00536AE2" w:rsidRPr="007D360E">
          <w:rPr>
            <w:rStyle w:val="Hyperlink"/>
            <w:rFonts w:ascii="Arial Narrow" w:hAnsi="Arial Narrow"/>
            <w:color w:val="auto"/>
          </w:rPr>
          <w:t>SADRŽAJ PONUDE</w:t>
        </w:r>
        <w:r w:rsidR="00536AE2" w:rsidRPr="007D360E">
          <w:rPr>
            <w:rFonts w:ascii="Arial Narrow" w:hAnsi="Arial Narrow"/>
            <w:webHidden/>
            <w:color w:val="auto"/>
          </w:rPr>
          <w:tab/>
        </w:r>
        <w:r w:rsidR="00536AE2" w:rsidRPr="007D360E">
          <w:rPr>
            <w:rFonts w:ascii="Arial Narrow" w:hAnsi="Arial Narrow"/>
            <w:webHidden/>
            <w:color w:val="auto"/>
          </w:rPr>
          <w:fldChar w:fldCharType="begin"/>
        </w:r>
        <w:r w:rsidR="00536AE2" w:rsidRPr="007D360E">
          <w:rPr>
            <w:rFonts w:ascii="Arial Narrow" w:hAnsi="Arial Narrow"/>
            <w:webHidden/>
            <w:color w:val="auto"/>
          </w:rPr>
          <w:instrText xml:space="preserve"> PAGEREF _Toc524084557 \h </w:instrText>
        </w:r>
        <w:r w:rsidR="00536AE2" w:rsidRPr="007D360E">
          <w:rPr>
            <w:rFonts w:ascii="Arial Narrow" w:hAnsi="Arial Narrow"/>
            <w:webHidden/>
            <w:color w:val="auto"/>
          </w:rPr>
        </w:r>
        <w:r w:rsidR="00536AE2" w:rsidRPr="007D360E">
          <w:rPr>
            <w:rFonts w:ascii="Arial Narrow" w:hAnsi="Arial Narrow"/>
            <w:webHidden/>
            <w:color w:val="auto"/>
          </w:rPr>
          <w:fldChar w:fldCharType="separate"/>
        </w:r>
        <w:r w:rsidR="007D360E" w:rsidRPr="007D360E">
          <w:rPr>
            <w:rFonts w:ascii="Arial Narrow" w:hAnsi="Arial Narrow"/>
            <w:webHidden/>
            <w:color w:val="auto"/>
          </w:rPr>
          <w:t>35</w:t>
        </w:r>
        <w:r w:rsidR="00536AE2" w:rsidRPr="007D360E">
          <w:rPr>
            <w:rFonts w:ascii="Arial Narrow" w:hAnsi="Arial Narrow"/>
            <w:webHidden/>
            <w:color w:val="auto"/>
          </w:rPr>
          <w:fldChar w:fldCharType="end"/>
        </w:r>
      </w:hyperlink>
    </w:p>
    <w:p w:rsidR="00536AE2" w:rsidRPr="007D360E" w:rsidRDefault="004369D6">
      <w:pPr>
        <w:pStyle w:val="TOC1"/>
        <w:rPr>
          <w:rFonts w:ascii="Arial Narrow" w:eastAsia="Times New Roman" w:hAnsi="Arial Narrow"/>
          <w:color w:val="auto"/>
          <w:lang w:val="sr-Latn-ME" w:eastAsia="sr-Latn-ME"/>
        </w:rPr>
      </w:pPr>
      <w:hyperlink w:anchor="_Toc524084558" w:history="1">
        <w:r w:rsidR="00536AE2" w:rsidRPr="007D360E">
          <w:rPr>
            <w:rStyle w:val="Hyperlink"/>
            <w:rFonts w:ascii="Arial Narrow" w:hAnsi="Arial Narrow"/>
            <w:color w:val="auto"/>
          </w:rPr>
          <w:t>OVLAŠĆENJE ZA ZASTUPANJE I UČESTVOVANJE U POSTUPKU JAVNOG OTVARANJA PONUDA</w:t>
        </w:r>
        <w:r w:rsidR="00536AE2" w:rsidRPr="007D360E">
          <w:rPr>
            <w:rFonts w:ascii="Arial Narrow" w:hAnsi="Arial Narrow"/>
            <w:webHidden/>
            <w:color w:val="auto"/>
          </w:rPr>
          <w:tab/>
        </w:r>
        <w:r w:rsidR="00536AE2" w:rsidRPr="007D360E">
          <w:rPr>
            <w:rFonts w:ascii="Arial Narrow" w:hAnsi="Arial Narrow"/>
            <w:webHidden/>
            <w:color w:val="auto"/>
          </w:rPr>
          <w:fldChar w:fldCharType="begin"/>
        </w:r>
        <w:r w:rsidR="00536AE2" w:rsidRPr="007D360E">
          <w:rPr>
            <w:rFonts w:ascii="Arial Narrow" w:hAnsi="Arial Narrow"/>
            <w:webHidden/>
            <w:color w:val="auto"/>
          </w:rPr>
          <w:instrText xml:space="preserve"> PAGEREF _Toc524084558 \h </w:instrText>
        </w:r>
        <w:r w:rsidR="00536AE2" w:rsidRPr="007D360E">
          <w:rPr>
            <w:rFonts w:ascii="Arial Narrow" w:hAnsi="Arial Narrow"/>
            <w:webHidden/>
            <w:color w:val="auto"/>
          </w:rPr>
        </w:r>
        <w:r w:rsidR="00536AE2" w:rsidRPr="007D360E">
          <w:rPr>
            <w:rFonts w:ascii="Arial Narrow" w:hAnsi="Arial Narrow"/>
            <w:webHidden/>
            <w:color w:val="auto"/>
          </w:rPr>
          <w:fldChar w:fldCharType="separate"/>
        </w:r>
        <w:r w:rsidR="007D360E" w:rsidRPr="007D360E">
          <w:rPr>
            <w:rFonts w:ascii="Arial Narrow" w:hAnsi="Arial Narrow"/>
            <w:webHidden/>
            <w:color w:val="auto"/>
          </w:rPr>
          <w:t>36</w:t>
        </w:r>
        <w:r w:rsidR="00536AE2" w:rsidRPr="007D360E">
          <w:rPr>
            <w:rFonts w:ascii="Arial Narrow" w:hAnsi="Arial Narrow"/>
            <w:webHidden/>
            <w:color w:val="auto"/>
          </w:rPr>
          <w:fldChar w:fldCharType="end"/>
        </w:r>
      </w:hyperlink>
    </w:p>
    <w:p w:rsidR="00536AE2" w:rsidRPr="007D360E" w:rsidRDefault="004369D6">
      <w:pPr>
        <w:pStyle w:val="TOC1"/>
        <w:rPr>
          <w:rFonts w:ascii="Arial Narrow" w:eastAsia="Times New Roman" w:hAnsi="Arial Narrow"/>
          <w:color w:val="auto"/>
          <w:lang w:val="sr-Latn-ME" w:eastAsia="sr-Latn-ME"/>
        </w:rPr>
      </w:pPr>
      <w:hyperlink w:anchor="_Toc524084559" w:history="1">
        <w:r w:rsidR="00536AE2" w:rsidRPr="007D360E">
          <w:rPr>
            <w:rStyle w:val="Hyperlink"/>
            <w:rFonts w:ascii="Arial Narrow" w:hAnsi="Arial Narrow"/>
            <w:bCs/>
            <w:color w:val="auto"/>
          </w:rPr>
          <w:t>UPUTSTVO O PRAVNOM SREDSTVU</w:t>
        </w:r>
        <w:r w:rsidR="00536AE2" w:rsidRPr="007D360E">
          <w:rPr>
            <w:rFonts w:ascii="Arial Narrow" w:hAnsi="Arial Narrow"/>
            <w:webHidden/>
            <w:color w:val="auto"/>
          </w:rPr>
          <w:tab/>
        </w:r>
        <w:r w:rsidR="00536AE2" w:rsidRPr="007D360E">
          <w:rPr>
            <w:rFonts w:ascii="Arial Narrow" w:hAnsi="Arial Narrow"/>
            <w:webHidden/>
            <w:color w:val="auto"/>
          </w:rPr>
          <w:fldChar w:fldCharType="begin"/>
        </w:r>
        <w:r w:rsidR="00536AE2" w:rsidRPr="007D360E">
          <w:rPr>
            <w:rFonts w:ascii="Arial Narrow" w:hAnsi="Arial Narrow"/>
            <w:webHidden/>
            <w:color w:val="auto"/>
          </w:rPr>
          <w:instrText xml:space="preserve"> PAGEREF _Toc524084559 \h </w:instrText>
        </w:r>
        <w:r w:rsidR="00536AE2" w:rsidRPr="007D360E">
          <w:rPr>
            <w:rFonts w:ascii="Arial Narrow" w:hAnsi="Arial Narrow"/>
            <w:webHidden/>
            <w:color w:val="auto"/>
          </w:rPr>
        </w:r>
        <w:r w:rsidR="00536AE2" w:rsidRPr="007D360E">
          <w:rPr>
            <w:rFonts w:ascii="Arial Narrow" w:hAnsi="Arial Narrow"/>
            <w:webHidden/>
            <w:color w:val="auto"/>
          </w:rPr>
          <w:fldChar w:fldCharType="separate"/>
        </w:r>
        <w:r w:rsidR="007D360E" w:rsidRPr="007D360E">
          <w:rPr>
            <w:rFonts w:ascii="Arial Narrow" w:hAnsi="Arial Narrow"/>
            <w:webHidden/>
            <w:color w:val="auto"/>
          </w:rPr>
          <w:t>37</w:t>
        </w:r>
        <w:r w:rsidR="00536AE2" w:rsidRPr="007D360E">
          <w:rPr>
            <w:rFonts w:ascii="Arial Narrow" w:hAnsi="Arial Narrow"/>
            <w:webHidden/>
            <w:color w:val="auto"/>
          </w:rPr>
          <w:fldChar w:fldCharType="end"/>
        </w:r>
      </w:hyperlink>
    </w:p>
    <w:p w:rsidR="00B460F9" w:rsidRPr="00D93B82" w:rsidRDefault="009907FE" w:rsidP="00B460F9">
      <w:pPr>
        <w:rPr>
          <w:rFonts w:ascii="Arial Narrow" w:hAnsi="Arial Narrow"/>
          <w:color w:val="FF0000"/>
          <w:sz w:val="24"/>
          <w:szCs w:val="24"/>
        </w:rPr>
      </w:pPr>
      <w:r w:rsidRPr="007D360E">
        <w:rPr>
          <w:rFonts w:ascii="Arial Narrow" w:hAnsi="Arial Narrow"/>
          <w:sz w:val="24"/>
          <w:szCs w:val="24"/>
        </w:rPr>
        <w:fldChar w:fldCharType="end"/>
      </w:r>
    </w:p>
    <w:p w:rsidR="00CA0904" w:rsidRPr="00D93B82" w:rsidRDefault="00CA0904" w:rsidP="00B460F9">
      <w:pPr>
        <w:rPr>
          <w:rFonts w:ascii="Arial Narrow" w:hAnsi="Arial Narrow"/>
          <w:color w:val="FF0000"/>
        </w:rPr>
      </w:pPr>
    </w:p>
    <w:p w:rsidR="00CA0904" w:rsidRPr="00D93B82" w:rsidRDefault="00CA0904" w:rsidP="00B460F9">
      <w:pPr>
        <w:rPr>
          <w:rFonts w:ascii="Arial Narrow" w:hAnsi="Arial Narrow"/>
          <w:color w:val="FF0000"/>
        </w:rPr>
      </w:pPr>
    </w:p>
    <w:p w:rsidR="00CA0904" w:rsidRPr="00D93B82" w:rsidRDefault="00CA0904" w:rsidP="00B460F9">
      <w:pPr>
        <w:rPr>
          <w:rFonts w:ascii="Arial Narrow" w:hAnsi="Arial Narrow"/>
          <w:color w:val="FF0000"/>
        </w:rPr>
      </w:pPr>
    </w:p>
    <w:p w:rsidR="00F97E35" w:rsidRPr="00D93B82" w:rsidRDefault="00F97E35" w:rsidP="00B460F9">
      <w:pPr>
        <w:rPr>
          <w:rFonts w:ascii="Arial Narrow" w:hAnsi="Arial Narrow"/>
          <w:color w:val="FF0000"/>
        </w:rPr>
      </w:pPr>
    </w:p>
    <w:p w:rsidR="0066443D" w:rsidRPr="00D93B82" w:rsidRDefault="0066443D" w:rsidP="00B460F9">
      <w:pPr>
        <w:rPr>
          <w:rFonts w:ascii="Arial Narrow" w:hAnsi="Arial Narrow"/>
          <w:color w:val="FF0000"/>
        </w:rPr>
      </w:pPr>
    </w:p>
    <w:p w:rsidR="006C24C7" w:rsidRPr="00D93B82" w:rsidRDefault="006C24C7" w:rsidP="00B460F9">
      <w:pPr>
        <w:rPr>
          <w:rFonts w:ascii="Arial Narrow" w:hAnsi="Arial Narrow"/>
          <w:color w:val="FF0000"/>
        </w:rPr>
      </w:pPr>
    </w:p>
    <w:p w:rsidR="006C24C7" w:rsidRPr="00D93B82" w:rsidRDefault="006C24C7" w:rsidP="00B460F9">
      <w:pPr>
        <w:rPr>
          <w:rFonts w:ascii="Arial Narrow" w:hAnsi="Arial Narrow"/>
          <w:color w:val="FF0000"/>
        </w:rPr>
      </w:pPr>
    </w:p>
    <w:p w:rsidR="00536AE2" w:rsidRPr="00D93B82" w:rsidRDefault="00536AE2" w:rsidP="00B460F9">
      <w:pPr>
        <w:rPr>
          <w:rFonts w:ascii="Arial Narrow" w:hAnsi="Arial Narrow"/>
          <w:color w:val="FF0000"/>
        </w:rPr>
      </w:pPr>
    </w:p>
    <w:p w:rsidR="00B460F9" w:rsidRPr="00D806F8" w:rsidRDefault="00B460F9" w:rsidP="00B460F9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tabs>
          <w:tab w:val="left" w:pos="284"/>
        </w:tabs>
        <w:rPr>
          <w:rFonts w:ascii="Arial Narrow" w:hAnsi="Arial Narrow"/>
          <w:i w:val="0"/>
          <w:iCs w:val="0"/>
          <w:sz w:val="24"/>
          <w:szCs w:val="24"/>
          <w:lang w:val="pl-PL"/>
        </w:rPr>
      </w:pPr>
      <w:bookmarkStart w:id="0" w:name="_Toc413332214"/>
      <w:bookmarkStart w:id="1" w:name="_Toc524084543"/>
      <w:bookmarkStart w:id="2" w:name="_Toc416180133"/>
      <w:r w:rsidRPr="00D806F8">
        <w:rPr>
          <w:rFonts w:ascii="Arial Narrow" w:hAnsi="Arial Narrow"/>
          <w:i w:val="0"/>
          <w:iCs w:val="0"/>
          <w:u w:val="none"/>
        </w:rPr>
        <w:lastRenderedPageBreak/>
        <w:t>POZIV</w:t>
      </w:r>
      <w:bookmarkEnd w:id="0"/>
      <w:r w:rsidR="004F240F" w:rsidRPr="00D806F8">
        <w:rPr>
          <w:rFonts w:ascii="Arial Narrow" w:hAnsi="Arial Narrow"/>
          <w:i w:val="0"/>
          <w:iCs w:val="0"/>
          <w:u w:val="none"/>
        </w:rPr>
        <w:t xml:space="preserve"> ZA </w:t>
      </w:r>
      <w:r w:rsidRPr="00D806F8">
        <w:rPr>
          <w:rFonts w:ascii="Arial Narrow" w:hAnsi="Arial Narrow"/>
          <w:i w:val="0"/>
          <w:iCs w:val="0"/>
          <w:u w:val="none"/>
        </w:rPr>
        <w:t xml:space="preserve"> NADMETANJE</w:t>
      </w:r>
      <w:bookmarkEnd w:id="1"/>
      <w:r w:rsidRPr="00D806F8">
        <w:rPr>
          <w:rFonts w:ascii="Arial Narrow" w:hAnsi="Arial Narrow"/>
          <w:i w:val="0"/>
          <w:iCs w:val="0"/>
          <w:u w:val="none"/>
        </w:rPr>
        <w:t xml:space="preserve"> </w:t>
      </w:r>
      <w:bookmarkEnd w:id="2"/>
    </w:p>
    <w:p w:rsidR="00B460F9" w:rsidRPr="00D806F8" w:rsidRDefault="00B460F9" w:rsidP="00B460F9">
      <w:pPr>
        <w:spacing w:after="0" w:line="240" w:lineRule="auto"/>
        <w:ind w:left="360"/>
        <w:jc w:val="center"/>
        <w:rPr>
          <w:rFonts w:ascii="Arial Narrow" w:hAnsi="Arial Narrow" w:cs="Times New Roman"/>
          <w:b/>
          <w:bCs/>
          <w:sz w:val="24"/>
          <w:szCs w:val="24"/>
          <w:lang w:val="pl-PL"/>
        </w:rPr>
      </w:pPr>
      <w:r w:rsidRPr="00D806F8">
        <w:rPr>
          <w:rFonts w:ascii="Arial Narrow" w:hAnsi="Arial Narrow" w:cs="Times New Roman"/>
          <w:b/>
          <w:bCs/>
          <w:sz w:val="24"/>
          <w:szCs w:val="24"/>
          <w:lang w:val="pl-PL"/>
        </w:rPr>
        <w:tab/>
      </w:r>
    </w:p>
    <w:p w:rsidR="00B460F9" w:rsidRPr="00D806F8" w:rsidRDefault="00B460F9" w:rsidP="00B460F9">
      <w:pPr>
        <w:spacing w:after="0" w:line="240" w:lineRule="auto"/>
        <w:ind w:left="360"/>
        <w:jc w:val="center"/>
        <w:rPr>
          <w:rFonts w:ascii="Arial Narrow" w:hAnsi="Arial Narrow" w:cs="Times New Roman"/>
          <w:b/>
          <w:bCs/>
          <w:sz w:val="24"/>
          <w:szCs w:val="24"/>
          <w:lang w:val="pl-PL"/>
        </w:rPr>
      </w:pPr>
    </w:p>
    <w:p w:rsidR="00B460F9" w:rsidRPr="00D806F8" w:rsidRDefault="00B460F9" w:rsidP="00B46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both"/>
        <w:rPr>
          <w:rFonts w:ascii="Arial Narrow" w:hAnsi="Arial Narrow" w:cs="Times New Roman"/>
          <w:b/>
          <w:bCs/>
          <w:sz w:val="24"/>
          <w:szCs w:val="24"/>
        </w:rPr>
      </w:pPr>
      <w:r w:rsidRPr="00D806F8">
        <w:rPr>
          <w:rFonts w:ascii="Arial Narrow" w:hAnsi="Arial Narrow" w:cs="Times New Roman"/>
          <w:b/>
          <w:bCs/>
          <w:sz w:val="24"/>
          <w:szCs w:val="24"/>
        </w:rPr>
        <w:t xml:space="preserve">I   </w:t>
      </w:r>
      <w:proofErr w:type="spellStart"/>
      <w:r w:rsidRPr="00D806F8">
        <w:rPr>
          <w:rFonts w:ascii="Arial Narrow" w:hAnsi="Arial Narrow" w:cs="Times New Roman"/>
          <w:b/>
          <w:bCs/>
          <w:sz w:val="24"/>
          <w:szCs w:val="24"/>
        </w:rPr>
        <w:t>Podaci</w:t>
      </w:r>
      <w:proofErr w:type="spellEnd"/>
      <w:r w:rsidRPr="00D806F8">
        <w:rPr>
          <w:rFonts w:ascii="Arial Narrow" w:hAnsi="Arial Narrow" w:cs="Times New Roman"/>
          <w:b/>
          <w:bCs/>
          <w:sz w:val="24"/>
          <w:szCs w:val="24"/>
        </w:rPr>
        <w:t xml:space="preserve"> o </w:t>
      </w:r>
      <w:proofErr w:type="spellStart"/>
      <w:r w:rsidRPr="00D806F8">
        <w:rPr>
          <w:rFonts w:ascii="Arial Narrow" w:hAnsi="Arial Narrow" w:cs="Times New Roman"/>
          <w:b/>
          <w:bCs/>
          <w:sz w:val="24"/>
          <w:szCs w:val="24"/>
        </w:rPr>
        <w:t>naručiocu</w:t>
      </w:r>
      <w:proofErr w:type="spellEnd"/>
    </w:p>
    <w:p w:rsidR="00B460F9" w:rsidRPr="00D806F8" w:rsidRDefault="00B460F9" w:rsidP="00B460F9">
      <w:pPr>
        <w:spacing w:after="0" w:line="240" w:lineRule="auto"/>
        <w:jc w:val="both"/>
        <w:rPr>
          <w:rFonts w:ascii="Arial Narrow" w:hAnsi="Arial Narrow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4"/>
        <w:gridCol w:w="5004"/>
      </w:tblGrid>
      <w:tr w:rsidR="002C4124" w:rsidRPr="00D806F8" w:rsidTr="00C0566E">
        <w:trPr>
          <w:trHeight w:val="612"/>
        </w:trPr>
        <w:tc>
          <w:tcPr>
            <w:tcW w:w="4162" w:type="dxa"/>
            <w:tcBorders>
              <w:top w:val="double" w:sz="4" w:space="0" w:color="auto"/>
            </w:tcBorders>
          </w:tcPr>
          <w:p w:rsidR="005653C7" w:rsidRPr="00D806F8" w:rsidRDefault="005653C7" w:rsidP="001010DC">
            <w:pPr>
              <w:spacing w:after="0" w:line="240" w:lineRule="auto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D806F8">
              <w:rPr>
                <w:rFonts w:ascii="Arial Narrow" w:hAnsi="Arial Narrow" w:cs="Times New Roman"/>
                <w:sz w:val="24"/>
                <w:szCs w:val="24"/>
              </w:rPr>
              <w:t>Naručilac</w:t>
            </w:r>
            <w:proofErr w:type="spellEnd"/>
            <w:r w:rsidRPr="00D806F8">
              <w:rPr>
                <w:rFonts w:ascii="Arial Narrow" w:hAnsi="Arial Narrow" w:cs="Times New Roman"/>
                <w:sz w:val="24"/>
                <w:szCs w:val="24"/>
              </w:rPr>
              <w:t>:</w:t>
            </w:r>
            <w:r w:rsidR="007544C4" w:rsidRPr="00D806F8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Hotelska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grupa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“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Budvanska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rivijera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” AD 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Budva</w:t>
            </w:r>
            <w:proofErr w:type="spellEnd"/>
          </w:p>
        </w:tc>
        <w:tc>
          <w:tcPr>
            <w:tcW w:w="5125" w:type="dxa"/>
            <w:tcBorders>
              <w:top w:val="double" w:sz="4" w:space="0" w:color="auto"/>
            </w:tcBorders>
          </w:tcPr>
          <w:p w:rsidR="005653C7" w:rsidRPr="00D806F8" w:rsidRDefault="005653C7" w:rsidP="001010DC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D806F8">
              <w:rPr>
                <w:rFonts w:ascii="Arial Narrow" w:hAnsi="Arial Narrow" w:cs="Times New Roman"/>
                <w:sz w:val="24"/>
                <w:szCs w:val="24"/>
              </w:rPr>
              <w:t xml:space="preserve">Lice/a za </w:t>
            </w:r>
            <w:proofErr w:type="spellStart"/>
            <w:r w:rsidRPr="00D806F8">
              <w:rPr>
                <w:rFonts w:ascii="Arial Narrow" w:hAnsi="Arial Narrow" w:cs="Times New Roman"/>
                <w:sz w:val="24"/>
                <w:szCs w:val="24"/>
              </w:rPr>
              <w:t>davanje</w:t>
            </w:r>
            <w:proofErr w:type="spellEnd"/>
            <w:r w:rsidRPr="00D806F8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proofErr w:type="spellStart"/>
            <w:r w:rsidRPr="00D806F8">
              <w:rPr>
                <w:rFonts w:ascii="Arial Narrow" w:hAnsi="Arial Narrow" w:cs="Times New Roman"/>
                <w:sz w:val="24"/>
                <w:szCs w:val="24"/>
              </w:rPr>
              <w:t>informacija</w:t>
            </w:r>
            <w:proofErr w:type="spellEnd"/>
            <w:r w:rsidRPr="00D806F8">
              <w:rPr>
                <w:rFonts w:ascii="Arial Narrow" w:hAnsi="Arial Narrow" w:cs="Times New Roman"/>
                <w:sz w:val="24"/>
                <w:szCs w:val="24"/>
              </w:rPr>
              <w:t xml:space="preserve">: </w:t>
            </w:r>
          </w:p>
          <w:p w:rsidR="005653C7" w:rsidRPr="00D806F8" w:rsidRDefault="00B93127" w:rsidP="001010D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D806F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Vladimir Janjušević</w:t>
            </w:r>
          </w:p>
        </w:tc>
      </w:tr>
      <w:tr w:rsidR="002C4124" w:rsidRPr="00D806F8" w:rsidTr="00C0566E">
        <w:trPr>
          <w:trHeight w:val="612"/>
        </w:trPr>
        <w:tc>
          <w:tcPr>
            <w:tcW w:w="4162" w:type="dxa"/>
          </w:tcPr>
          <w:p w:rsidR="005653C7" w:rsidRPr="00D806F8" w:rsidRDefault="005653C7" w:rsidP="001010DC">
            <w:pPr>
              <w:spacing w:after="0" w:line="240" w:lineRule="auto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D806F8">
              <w:rPr>
                <w:rFonts w:ascii="Arial Narrow" w:hAnsi="Arial Narrow" w:cs="Times New Roman"/>
                <w:sz w:val="24"/>
                <w:szCs w:val="24"/>
              </w:rPr>
              <w:t>Adresa</w:t>
            </w:r>
            <w:proofErr w:type="spellEnd"/>
            <w:r w:rsidRPr="00D806F8">
              <w:rPr>
                <w:rFonts w:ascii="Arial Narrow" w:hAnsi="Arial Narrow" w:cs="Times New Roman"/>
                <w:sz w:val="24"/>
                <w:szCs w:val="24"/>
              </w:rPr>
              <w:t xml:space="preserve">: 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Trg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slobode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1, 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Budva</w:t>
            </w:r>
            <w:proofErr w:type="spellEnd"/>
          </w:p>
        </w:tc>
        <w:tc>
          <w:tcPr>
            <w:tcW w:w="5125" w:type="dxa"/>
          </w:tcPr>
          <w:p w:rsidR="005653C7" w:rsidRPr="00D806F8" w:rsidRDefault="005653C7" w:rsidP="001010D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proofErr w:type="spellStart"/>
            <w:r w:rsidRPr="00D806F8">
              <w:rPr>
                <w:rFonts w:ascii="Arial Narrow" w:hAnsi="Arial Narrow" w:cs="Times New Roman"/>
                <w:sz w:val="24"/>
                <w:szCs w:val="24"/>
              </w:rPr>
              <w:t>Poštanski</w:t>
            </w:r>
            <w:proofErr w:type="spellEnd"/>
            <w:r w:rsidRPr="00D806F8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proofErr w:type="spellStart"/>
            <w:r w:rsidRPr="00D806F8">
              <w:rPr>
                <w:rFonts w:ascii="Arial Narrow" w:hAnsi="Arial Narrow" w:cs="Times New Roman"/>
                <w:sz w:val="24"/>
                <w:szCs w:val="24"/>
              </w:rPr>
              <w:t>broj</w:t>
            </w:r>
            <w:proofErr w:type="spellEnd"/>
            <w:r w:rsidRPr="00D806F8">
              <w:rPr>
                <w:rFonts w:ascii="Arial Narrow" w:hAnsi="Arial Narrow" w:cs="Times New Roman"/>
                <w:sz w:val="24"/>
                <w:szCs w:val="24"/>
              </w:rPr>
              <w:t xml:space="preserve">: </w:t>
            </w:r>
            <w:r w:rsidRPr="00D806F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85310</w:t>
            </w:r>
          </w:p>
        </w:tc>
      </w:tr>
      <w:tr w:rsidR="002C4124" w:rsidRPr="00D806F8" w:rsidTr="00C0566E">
        <w:trPr>
          <w:trHeight w:val="612"/>
        </w:trPr>
        <w:tc>
          <w:tcPr>
            <w:tcW w:w="4162" w:type="dxa"/>
          </w:tcPr>
          <w:p w:rsidR="005653C7" w:rsidRPr="00D806F8" w:rsidRDefault="005653C7" w:rsidP="001010DC">
            <w:pPr>
              <w:spacing w:after="0" w:line="240" w:lineRule="auto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D806F8">
              <w:rPr>
                <w:rFonts w:ascii="Arial Narrow" w:hAnsi="Arial Narrow" w:cs="Times New Roman"/>
                <w:sz w:val="24"/>
                <w:szCs w:val="24"/>
              </w:rPr>
              <w:t>Sjedište</w:t>
            </w:r>
            <w:proofErr w:type="spellEnd"/>
            <w:r w:rsidRPr="00D806F8">
              <w:rPr>
                <w:rFonts w:ascii="Arial Narrow" w:hAnsi="Arial Narrow" w:cs="Times New Roman"/>
                <w:sz w:val="24"/>
                <w:szCs w:val="24"/>
              </w:rPr>
              <w:t xml:space="preserve">: 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Trg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slobode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1, 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Budva</w:t>
            </w:r>
            <w:proofErr w:type="spellEnd"/>
            <w:r w:rsidRPr="00D806F8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25" w:type="dxa"/>
          </w:tcPr>
          <w:p w:rsidR="005653C7" w:rsidRPr="00D806F8" w:rsidRDefault="005653C7" w:rsidP="001010D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D806F8">
              <w:rPr>
                <w:rFonts w:ascii="Arial Narrow" w:hAnsi="Arial Narrow" w:cs="Times New Roman"/>
                <w:sz w:val="24"/>
                <w:szCs w:val="24"/>
              </w:rPr>
              <w:t>PIB (</w:t>
            </w:r>
            <w:proofErr w:type="spellStart"/>
            <w:r w:rsidRPr="00D806F8">
              <w:rPr>
                <w:rFonts w:ascii="Arial Narrow" w:hAnsi="Arial Narrow" w:cs="Times New Roman"/>
                <w:sz w:val="24"/>
                <w:szCs w:val="24"/>
              </w:rPr>
              <w:t>Matični</w:t>
            </w:r>
            <w:proofErr w:type="spellEnd"/>
            <w:r w:rsidRPr="00D806F8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proofErr w:type="spellStart"/>
            <w:r w:rsidRPr="00D806F8">
              <w:rPr>
                <w:rFonts w:ascii="Arial Narrow" w:hAnsi="Arial Narrow" w:cs="Times New Roman"/>
                <w:sz w:val="24"/>
                <w:szCs w:val="24"/>
              </w:rPr>
              <w:t>broj</w:t>
            </w:r>
            <w:proofErr w:type="spellEnd"/>
            <w:r w:rsidRPr="00D806F8">
              <w:rPr>
                <w:rFonts w:ascii="Arial Narrow" w:hAnsi="Arial Narrow" w:cs="Times New Roman"/>
                <w:sz w:val="24"/>
                <w:szCs w:val="24"/>
              </w:rPr>
              <w:t xml:space="preserve">):  </w:t>
            </w:r>
            <w:r w:rsidRPr="00D806F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02005328</w:t>
            </w:r>
          </w:p>
        </w:tc>
      </w:tr>
      <w:tr w:rsidR="002C4124" w:rsidRPr="00D806F8" w:rsidTr="00C0566E">
        <w:trPr>
          <w:trHeight w:val="612"/>
        </w:trPr>
        <w:tc>
          <w:tcPr>
            <w:tcW w:w="4162" w:type="dxa"/>
          </w:tcPr>
          <w:p w:rsidR="005653C7" w:rsidRPr="00D806F8" w:rsidRDefault="005653C7" w:rsidP="001010DC">
            <w:pPr>
              <w:spacing w:after="0" w:line="240" w:lineRule="auto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D806F8">
              <w:rPr>
                <w:rFonts w:ascii="Arial Narrow" w:hAnsi="Arial Narrow" w:cs="Times New Roman"/>
                <w:sz w:val="24"/>
                <w:szCs w:val="24"/>
              </w:rPr>
              <w:t>Telefon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: 033/452-831</w:t>
            </w:r>
          </w:p>
        </w:tc>
        <w:tc>
          <w:tcPr>
            <w:tcW w:w="5125" w:type="dxa"/>
          </w:tcPr>
          <w:p w:rsidR="005653C7" w:rsidRPr="00D806F8" w:rsidRDefault="005653C7" w:rsidP="001010DC">
            <w:pPr>
              <w:shd w:val="clear" w:color="auto" w:fill="FFFFFF"/>
              <w:spacing w:after="0" w:line="240" w:lineRule="auto"/>
              <w:jc w:val="both"/>
              <w:rPr>
                <w:rFonts w:ascii="Arial Narrow" w:hAnsi="Arial Narrow"/>
              </w:rPr>
            </w:pPr>
            <w:proofErr w:type="spellStart"/>
            <w:r w:rsidRPr="00D806F8">
              <w:rPr>
                <w:rFonts w:ascii="Arial Narrow" w:hAnsi="Arial Narrow" w:cs="Times New Roman"/>
                <w:sz w:val="24"/>
                <w:szCs w:val="24"/>
              </w:rPr>
              <w:t>Faks</w:t>
            </w:r>
            <w:proofErr w:type="spellEnd"/>
            <w:r w:rsidRPr="00D806F8">
              <w:rPr>
                <w:rFonts w:ascii="Arial Narrow" w:hAnsi="Arial Narrow" w:cs="Times New Roman"/>
                <w:sz w:val="24"/>
                <w:szCs w:val="24"/>
              </w:rPr>
              <w:t>:</w:t>
            </w:r>
            <w:r w:rsidRPr="00D806F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+382/33-452-593</w:t>
            </w:r>
          </w:p>
        </w:tc>
      </w:tr>
      <w:tr w:rsidR="002C4124" w:rsidRPr="00D806F8" w:rsidTr="002C4124">
        <w:trPr>
          <w:trHeight w:val="869"/>
        </w:trPr>
        <w:tc>
          <w:tcPr>
            <w:tcW w:w="4162" w:type="dxa"/>
            <w:tcBorders>
              <w:bottom w:val="double" w:sz="4" w:space="0" w:color="auto"/>
            </w:tcBorders>
          </w:tcPr>
          <w:p w:rsidR="005653C7" w:rsidRPr="00D806F8" w:rsidRDefault="005653C7" w:rsidP="001010DC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D806F8">
              <w:rPr>
                <w:rFonts w:ascii="Arial Narrow" w:hAnsi="Arial Narrow" w:cs="Times New Roman"/>
                <w:sz w:val="24"/>
                <w:szCs w:val="24"/>
              </w:rPr>
              <w:t xml:space="preserve">E-mail </w:t>
            </w:r>
            <w:proofErr w:type="spellStart"/>
            <w:r w:rsidRPr="00D806F8">
              <w:rPr>
                <w:rFonts w:ascii="Arial Narrow" w:hAnsi="Arial Narrow" w:cs="Times New Roman"/>
                <w:sz w:val="24"/>
                <w:szCs w:val="24"/>
              </w:rPr>
              <w:t>adresa</w:t>
            </w:r>
            <w:proofErr w:type="spellEnd"/>
            <w:r w:rsidRPr="00D806F8">
              <w:rPr>
                <w:rFonts w:ascii="Arial Narrow" w:hAnsi="Arial Narrow" w:cs="Times New Roman"/>
                <w:sz w:val="24"/>
                <w:szCs w:val="24"/>
              </w:rPr>
              <w:t>:</w:t>
            </w:r>
          </w:p>
          <w:p w:rsidR="004F240F" w:rsidRPr="00D806F8" w:rsidRDefault="00FF0446" w:rsidP="001010DC">
            <w:pPr>
              <w:spacing w:after="0" w:line="240" w:lineRule="auto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D806F8">
              <w:rPr>
                <w:rFonts w:ascii="Arial Narrow" w:hAnsi="Arial Narrow" w:cs="Times New Roman"/>
                <w:sz w:val="24"/>
                <w:szCs w:val="24"/>
              </w:rPr>
              <w:t>sektornabavke@budvanskarivijera.co.me</w:t>
            </w:r>
          </w:p>
        </w:tc>
        <w:tc>
          <w:tcPr>
            <w:tcW w:w="5125" w:type="dxa"/>
            <w:tcBorders>
              <w:bottom w:val="double" w:sz="4" w:space="0" w:color="auto"/>
            </w:tcBorders>
          </w:tcPr>
          <w:p w:rsidR="004F240F" w:rsidRPr="00D806F8" w:rsidRDefault="005653C7" w:rsidP="001010DC">
            <w:pPr>
              <w:spacing w:after="0" w:line="240" w:lineRule="auto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D806F8">
              <w:rPr>
                <w:rFonts w:ascii="Arial Narrow" w:hAnsi="Arial Narrow" w:cs="Times New Roman"/>
                <w:sz w:val="24"/>
                <w:szCs w:val="24"/>
              </w:rPr>
              <w:t xml:space="preserve">Internet </w:t>
            </w:r>
            <w:proofErr w:type="spellStart"/>
            <w:r w:rsidRPr="00D806F8">
              <w:rPr>
                <w:rFonts w:ascii="Arial Narrow" w:hAnsi="Arial Narrow" w:cs="Times New Roman"/>
                <w:sz w:val="24"/>
                <w:szCs w:val="24"/>
              </w:rPr>
              <w:t>stranica</w:t>
            </w:r>
            <w:proofErr w:type="spellEnd"/>
            <w:r w:rsidRPr="00D806F8">
              <w:rPr>
                <w:rFonts w:ascii="Arial Narrow" w:hAnsi="Arial Narrow" w:cs="Times New Roman"/>
                <w:sz w:val="24"/>
                <w:szCs w:val="24"/>
              </w:rPr>
              <w:t xml:space="preserve"> (web): </w:t>
            </w:r>
            <w:hyperlink r:id="rId9" w:history="1">
              <w:r w:rsidR="004F240F" w:rsidRPr="00D806F8">
                <w:rPr>
                  <w:rStyle w:val="Hyperlink"/>
                  <w:rFonts w:ascii="Arial Narrow" w:hAnsi="Arial Narrow" w:cs="Times New Roman"/>
                  <w:color w:val="auto"/>
                  <w:sz w:val="24"/>
                  <w:szCs w:val="24"/>
                </w:rPr>
                <w:t>www.hgbudvanskarivijera.com</w:t>
              </w:r>
            </w:hyperlink>
          </w:p>
          <w:p w:rsidR="004F240F" w:rsidRPr="00D806F8" w:rsidRDefault="004F240F" w:rsidP="001010DC">
            <w:pPr>
              <w:spacing w:after="0" w:line="240" w:lineRule="auto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  <w:p w:rsidR="005653C7" w:rsidRPr="00D806F8" w:rsidRDefault="005653C7" w:rsidP="00874545">
            <w:pPr>
              <w:tabs>
                <w:tab w:val="left" w:pos="927"/>
              </w:tabs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:rsidR="00B460F9" w:rsidRPr="00D93B82" w:rsidRDefault="00B460F9" w:rsidP="00B460F9">
      <w:pPr>
        <w:spacing w:after="0" w:line="240" w:lineRule="auto"/>
        <w:jc w:val="both"/>
        <w:rPr>
          <w:rFonts w:ascii="Arial Narrow" w:hAnsi="Arial Narrow" w:cs="Times New Roman"/>
          <w:color w:val="FF0000"/>
          <w:sz w:val="24"/>
          <w:szCs w:val="24"/>
        </w:rPr>
      </w:pPr>
    </w:p>
    <w:p w:rsidR="00B460F9" w:rsidRPr="00D806F8" w:rsidRDefault="00F97E35" w:rsidP="00B46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both"/>
        <w:rPr>
          <w:rFonts w:ascii="Arial Narrow" w:hAnsi="Arial Narrow" w:cs="Times New Roman"/>
          <w:b/>
          <w:bCs/>
          <w:sz w:val="24"/>
          <w:szCs w:val="24"/>
        </w:rPr>
      </w:pPr>
      <w:r w:rsidRPr="00D806F8">
        <w:rPr>
          <w:rFonts w:ascii="Arial Narrow" w:hAnsi="Arial Narrow" w:cs="Times New Roman"/>
          <w:b/>
          <w:bCs/>
          <w:sz w:val="24"/>
          <w:szCs w:val="24"/>
        </w:rPr>
        <w:t>II</w:t>
      </w:r>
      <w:r w:rsidR="007544C4" w:rsidRPr="00D806F8">
        <w:rPr>
          <w:rFonts w:ascii="Arial Narrow" w:hAnsi="Arial Narrow" w:cs="Times New Roman"/>
          <w:b/>
          <w:bCs/>
          <w:sz w:val="24"/>
          <w:szCs w:val="24"/>
        </w:rPr>
        <w:t xml:space="preserve">  </w:t>
      </w:r>
      <w:proofErr w:type="spellStart"/>
      <w:r w:rsidR="007544C4" w:rsidRPr="00D806F8">
        <w:rPr>
          <w:rFonts w:ascii="Arial Narrow" w:hAnsi="Arial Narrow" w:cs="Times New Roman"/>
          <w:b/>
          <w:bCs/>
          <w:sz w:val="24"/>
          <w:szCs w:val="24"/>
        </w:rPr>
        <w:t>Predmet</w:t>
      </w:r>
      <w:proofErr w:type="spellEnd"/>
      <w:r w:rsidR="007544C4" w:rsidRPr="00D806F8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r w:rsidR="00B460F9" w:rsidRPr="00D806F8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="00B460F9" w:rsidRPr="00D806F8">
        <w:rPr>
          <w:rFonts w:ascii="Arial Narrow" w:hAnsi="Arial Narrow" w:cs="Times New Roman"/>
          <w:b/>
          <w:bCs/>
          <w:sz w:val="24"/>
          <w:szCs w:val="24"/>
        </w:rPr>
        <w:t>nabavke</w:t>
      </w:r>
      <w:proofErr w:type="spellEnd"/>
    </w:p>
    <w:p w:rsidR="00B460F9" w:rsidRPr="00D806F8" w:rsidRDefault="00B460F9" w:rsidP="00B460F9">
      <w:pPr>
        <w:spacing w:after="0" w:line="240" w:lineRule="auto"/>
        <w:jc w:val="both"/>
        <w:rPr>
          <w:rFonts w:ascii="Arial Narrow" w:hAnsi="Arial Narrow" w:cs="Times New Roman"/>
          <w:b/>
          <w:bCs/>
          <w:sz w:val="24"/>
          <w:szCs w:val="24"/>
        </w:rPr>
      </w:pPr>
    </w:p>
    <w:p w:rsidR="00B460F9" w:rsidRPr="00D806F8" w:rsidRDefault="007544C4" w:rsidP="00CB1DB9">
      <w:pPr>
        <w:pStyle w:val="ListParagraph"/>
        <w:numPr>
          <w:ilvl w:val="0"/>
          <w:numId w:val="2"/>
        </w:numPr>
        <w:spacing w:before="0" w:after="0" w:line="240" w:lineRule="auto"/>
        <w:jc w:val="both"/>
        <w:rPr>
          <w:rFonts w:ascii="Arial Narrow" w:hAnsi="Arial Narrow" w:cs="Times New Roman"/>
          <w:b/>
          <w:bCs/>
          <w:sz w:val="24"/>
          <w:szCs w:val="24"/>
        </w:rPr>
      </w:pPr>
      <w:r w:rsidRPr="00D806F8">
        <w:rPr>
          <w:rFonts w:ascii="Arial Narrow" w:hAnsi="Arial Narrow" w:cs="Times New Roman"/>
          <w:b/>
          <w:bCs/>
          <w:sz w:val="24"/>
          <w:szCs w:val="24"/>
        </w:rPr>
        <w:t>Vrsta predmeta</w:t>
      </w:r>
      <w:r w:rsidR="00B460F9" w:rsidRPr="00D806F8">
        <w:rPr>
          <w:rFonts w:ascii="Arial Narrow" w:hAnsi="Arial Narrow" w:cs="Times New Roman"/>
          <w:b/>
          <w:bCs/>
          <w:sz w:val="24"/>
          <w:szCs w:val="24"/>
        </w:rPr>
        <w:t xml:space="preserve"> nabavke</w:t>
      </w:r>
    </w:p>
    <w:p w:rsidR="00B460F9" w:rsidRPr="00D806F8" w:rsidRDefault="00B460F9" w:rsidP="00B460F9">
      <w:pPr>
        <w:spacing w:after="0" w:line="240" w:lineRule="auto"/>
        <w:jc w:val="both"/>
        <w:rPr>
          <w:rFonts w:ascii="Arial Narrow" w:hAnsi="Arial Narrow" w:cs="Times New Roman"/>
          <w:b/>
          <w:bCs/>
          <w:sz w:val="24"/>
          <w:szCs w:val="24"/>
        </w:rPr>
      </w:pPr>
    </w:p>
    <w:p w:rsidR="00B460F9" w:rsidRPr="00D806F8" w:rsidRDefault="00B460F9" w:rsidP="00B460F9">
      <w:pPr>
        <w:spacing w:after="0" w:line="240" w:lineRule="auto"/>
        <w:ind w:left="709"/>
        <w:jc w:val="both"/>
        <w:rPr>
          <w:rFonts w:ascii="Arial Narrow" w:hAnsi="Arial Narrow" w:cs="Times New Roman"/>
          <w:sz w:val="24"/>
          <w:szCs w:val="24"/>
          <w:lang w:val="da-DK"/>
        </w:rPr>
      </w:pPr>
      <w:r w:rsidRPr="00D806F8">
        <w:rPr>
          <w:rFonts w:ascii="Arial Narrow" w:hAnsi="Arial Narrow" w:cs="Times New Roman"/>
          <w:sz w:val="24"/>
          <w:szCs w:val="24"/>
        </w:rPr>
        <w:sym w:font="Wingdings" w:char="F0A8"/>
      </w:r>
      <w:r w:rsidR="007544C4" w:rsidRPr="00D806F8">
        <w:rPr>
          <w:rFonts w:ascii="Arial Narrow" w:hAnsi="Arial Narrow" w:cs="Times New Roman"/>
          <w:sz w:val="24"/>
          <w:szCs w:val="24"/>
          <w:lang w:val="da-DK"/>
        </w:rPr>
        <w:t xml:space="preserve"> </w:t>
      </w:r>
      <w:r w:rsidR="007E6639" w:rsidRPr="00D806F8">
        <w:rPr>
          <w:rFonts w:ascii="Arial Narrow" w:hAnsi="Arial Narrow" w:cs="Times New Roman"/>
          <w:sz w:val="24"/>
          <w:szCs w:val="24"/>
          <w:lang w:val="da-DK"/>
        </w:rPr>
        <w:t>Robe</w:t>
      </w:r>
      <w:r w:rsidRPr="00D806F8">
        <w:rPr>
          <w:rFonts w:ascii="Arial Narrow" w:hAnsi="Arial Narrow" w:cs="Times New Roman"/>
          <w:sz w:val="24"/>
          <w:szCs w:val="24"/>
          <w:lang w:val="da-DK"/>
        </w:rPr>
        <w:t xml:space="preserve"> </w:t>
      </w:r>
    </w:p>
    <w:p w:rsidR="00B460F9" w:rsidRPr="00D93B82" w:rsidRDefault="00B460F9" w:rsidP="00B460F9">
      <w:pPr>
        <w:spacing w:after="0" w:line="240" w:lineRule="auto"/>
        <w:jc w:val="both"/>
        <w:rPr>
          <w:rFonts w:ascii="Arial Narrow" w:hAnsi="Arial Narrow" w:cs="Times New Roman"/>
          <w:color w:val="FF0000"/>
          <w:sz w:val="24"/>
          <w:szCs w:val="24"/>
        </w:rPr>
      </w:pPr>
    </w:p>
    <w:p w:rsidR="00B460F9" w:rsidRPr="00D806F8" w:rsidRDefault="007544C4" w:rsidP="00CB1DB9">
      <w:pPr>
        <w:pStyle w:val="ListParagraph"/>
        <w:numPr>
          <w:ilvl w:val="0"/>
          <w:numId w:val="2"/>
        </w:numPr>
        <w:spacing w:before="0" w:after="0" w:line="240" w:lineRule="auto"/>
        <w:jc w:val="both"/>
        <w:rPr>
          <w:rFonts w:ascii="Arial Narrow" w:hAnsi="Arial Narrow" w:cs="Times New Roman"/>
          <w:b/>
          <w:bCs/>
          <w:sz w:val="24"/>
          <w:szCs w:val="24"/>
        </w:rPr>
      </w:pPr>
      <w:r w:rsidRPr="00D806F8">
        <w:rPr>
          <w:rFonts w:ascii="Arial Narrow" w:hAnsi="Arial Narrow" w:cs="Times New Roman"/>
          <w:b/>
          <w:bCs/>
          <w:sz w:val="24"/>
          <w:szCs w:val="24"/>
        </w:rPr>
        <w:t xml:space="preserve">Opis predmeta </w:t>
      </w:r>
      <w:r w:rsidR="00B460F9" w:rsidRPr="00D806F8">
        <w:rPr>
          <w:rFonts w:ascii="Arial Narrow" w:hAnsi="Arial Narrow" w:cs="Times New Roman"/>
          <w:b/>
          <w:bCs/>
          <w:sz w:val="24"/>
          <w:szCs w:val="24"/>
        </w:rPr>
        <w:t xml:space="preserve"> nabavke</w:t>
      </w:r>
    </w:p>
    <w:p w:rsidR="007544C4" w:rsidRPr="00D93B82" w:rsidRDefault="007544C4" w:rsidP="00044946">
      <w:pPr>
        <w:pStyle w:val="ListParagraph"/>
        <w:pBdr>
          <w:bottom w:val="single" w:sz="4" w:space="1" w:color="auto"/>
        </w:pBdr>
        <w:spacing w:before="0" w:after="0" w:line="240" w:lineRule="auto"/>
        <w:jc w:val="both"/>
        <w:rPr>
          <w:rFonts w:ascii="Arial Narrow" w:hAnsi="Arial Narrow" w:cs="Times New Roman"/>
          <w:b/>
          <w:bCs/>
          <w:color w:val="FF0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168"/>
      </w:tblGrid>
      <w:tr w:rsidR="00F83561" w:rsidRPr="00D93B82" w:rsidTr="008642C8">
        <w:trPr>
          <w:trHeight w:val="60"/>
        </w:trPr>
        <w:tc>
          <w:tcPr>
            <w:tcW w:w="9179" w:type="dxa"/>
          </w:tcPr>
          <w:p w:rsidR="00B460F9" w:rsidRPr="00D806F8" w:rsidRDefault="00D806F8" w:rsidP="00F83561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Arial Narrow" w:hAnsi="Arial Narrow" w:cs="Times New Roman"/>
                <w:color w:val="FF0000"/>
                <w:sz w:val="24"/>
                <w:szCs w:val="24"/>
              </w:rPr>
            </w:pPr>
            <w:proofErr w:type="spellStart"/>
            <w:r w:rsidRPr="00D806F8">
              <w:rPr>
                <w:rFonts w:ascii="Arial Narrow" w:hAnsi="Arial Narrow" w:cs="Arial Narrow"/>
                <w:color w:val="000000"/>
                <w:sz w:val="24"/>
                <w:szCs w:val="24"/>
              </w:rPr>
              <w:t>Predmet</w:t>
            </w:r>
            <w:proofErr w:type="spellEnd"/>
            <w:r w:rsidRPr="00D806F8">
              <w:rPr>
                <w:rFonts w:ascii="Arial Narrow" w:hAnsi="Arial Narrow" w:cs="Arial Narrow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06F8">
              <w:rPr>
                <w:rFonts w:ascii="Arial Narrow" w:hAnsi="Arial Narrow" w:cs="Arial Narrow"/>
                <w:color w:val="000000"/>
                <w:sz w:val="24"/>
                <w:szCs w:val="24"/>
              </w:rPr>
              <w:t>nabavke</w:t>
            </w:r>
            <w:proofErr w:type="spellEnd"/>
            <w:r w:rsidRPr="00D806F8">
              <w:rPr>
                <w:rFonts w:ascii="Arial Narrow" w:hAnsi="Arial Narrow" w:cs="Arial Narrow"/>
                <w:color w:val="000000"/>
                <w:sz w:val="24"/>
                <w:szCs w:val="24"/>
              </w:rPr>
              <w:t xml:space="preserve"> je </w:t>
            </w:r>
            <w:proofErr w:type="spellStart"/>
            <w:r w:rsidRPr="00D806F8">
              <w:rPr>
                <w:rFonts w:ascii="Arial Narrow" w:hAnsi="Arial Narrow" w:cs="Arial Narrow"/>
                <w:color w:val="000000"/>
                <w:sz w:val="24"/>
                <w:szCs w:val="24"/>
              </w:rPr>
              <w:t>izbor</w:t>
            </w:r>
            <w:proofErr w:type="spellEnd"/>
            <w:r w:rsidRPr="00D806F8">
              <w:rPr>
                <w:rFonts w:ascii="Arial Narrow" w:hAnsi="Arial Narrow" w:cs="Arial Narrow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06F8">
              <w:rPr>
                <w:rFonts w:ascii="Arial Narrow" w:hAnsi="Arial Narrow" w:cs="Arial Narrow"/>
                <w:color w:val="000000"/>
                <w:sz w:val="24"/>
                <w:szCs w:val="24"/>
              </w:rPr>
              <w:t>najpovoljnijeg</w:t>
            </w:r>
            <w:proofErr w:type="spellEnd"/>
            <w:r w:rsidRPr="00D806F8">
              <w:rPr>
                <w:rFonts w:ascii="Arial Narrow" w:hAnsi="Arial Narrow" w:cs="Arial Narrow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06F8">
              <w:rPr>
                <w:rFonts w:ascii="Arial Narrow" w:hAnsi="Arial Narrow" w:cs="Arial Narrow"/>
                <w:color w:val="000000"/>
                <w:sz w:val="24"/>
                <w:szCs w:val="24"/>
              </w:rPr>
              <w:t>ponuđača</w:t>
            </w:r>
            <w:proofErr w:type="spellEnd"/>
            <w:r w:rsidRPr="00D806F8">
              <w:rPr>
                <w:rFonts w:ascii="Arial Narrow" w:hAnsi="Arial Narrow" w:cs="Arial Narrow"/>
                <w:color w:val="000000"/>
                <w:sz w:val="24"/>
                <w:szCs w:val="24"/>
              </w:rPr>
              <w:t xml:space="preserve"> za </w:t>
            </w:r>
            <w:proofErr w:type="spellStart"/>
            <w:r w:rsidRPr="00D806F8">
              <w:rPr>
                <w:rFonts w:ascii="Arial Narrow" w:hAnsi="Arial Narrow" w:cs="Arial Narrow"/>
                <w:color w:val="000000"/>
                <w:sz w:val="24"/>
                <w:szCs w:val="24"/>
              </w:rPr>
              <w:t>nabavku</w:t>
            </w:r>
            <w:proofErr w:type="spellEnd"/>
            <w:r w:rsidRPr="00D806F8">
              <w:rPr>
                <w:rFonts w:ascii="Arial Narrow" w:hAnsi="Arial Narrow" w:cs="Arial Narrow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06F8">
              <w:rPr>
                <w:rFonts w:ascii="Arial Narrow" w:hAnsi="Arial Narrow" w:cs="Arial Narrow"/>
                <w:color w:val="000000"/>
                <w:sz w:val="24"/>
                <w:szCs w:val="24"/>
              </w:rPr>
              <w:t>roba</w:t>
            </w:r>
            <w:proofErr w:type="spellEnd"/>
            <w:r w:rsidRPr="00D806F8">
              <w:rPr>
                <w:rFonts w:ascii="Arial Narrow" w:hAnsi="Arial Narrow" w:cs="Arial Narrow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D806F8">
              <w:rPr>
                <w:rFonts w:ascii="Arial Narrow" w:hAnsi="Arial Narrow" w:cs="Arial Narrow"/>
                <w:color w:val="000000"/>
                <w:sz w:val="24"/>
                <w:szCs w:val="24"/>
              </w:rPr>
              <w:t>Hortikulture</w:t>
            </w:r>
            <w:proofErr w:type="spellEnd"/>
            <w:r w:rsidRPr="00D806F8">
              <w:rPr>
                <w:rFonts w:ascii="Arial Narrow" w:hAnsi="Arial Narrow" w:cs="Arial Narrow"/>
                <w:color w:val="000000"/>
                <w:sz w:val="24"/>
                <w:szCs w:val="24"/>
              </w:rPr>
              <w:t xml:space="preserve">, za </w:t>
            </w:r>
            <w:proofErr w:type="spellStart"/>
            <w:r w:rsidRPr="00D806F8">
              <w:rPr>
                <w:rFonts w:ascii="Arial Narrow" w:hAnsi="Arial Narrow" w:cs="Arial Narrow"/>
                <w:color w:val="000000"/>
                <w:sz w:val="24"/>
                <w:szCs w:val="24"/>
              </w:rPr>
              <w:t>potrebe</w:t>
            </w:r>
            <w:proofErr w:type="spellEnd"/>
            <w:r w:rsidRPr="00D806F8">
              <w:rPr>
                <w:rFonts w:ascii="Arial Narrow" w:hAnsi="Arial Narrow" w:cs="Arial Narrow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06F8">
              <w:rPr>
                <w:rFonts w:ascii="Arial Narrow" w:hAnsi="Arial Narrow" w:cs="Arial Narrow"/>
                <w:color w:val="000000"/>
                <w:sz w:val="24"/>
                <w:szCs w:val="24"/>
              </w:rPr>
              <w:t>Hotelske</w:t>
            </w:r>
            <w:proofErr w:type="spellEnd"/>
            <w:r w:rsidRPr="00D806F8">
              <w:rPr>
                <w:rFonts w:ascii="Arial Narrow" w:hAnsi="Arial Narrow" w:cs="Arial Narrow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06F8">
              <w:rPr>
                <w:rFonts w:ascii="Arial Narrow" w:hAnsi="Arial Narrow" w:cs="Arial Narrow"/>
                <w:color w:val="000000"/>
                <w:sz w:val="24"/>
                <w:szCs w:val="24"/>
              </w:rPr>
              <w:t>grupe</w:t>
            </w:r>
            <w:proofErr w:type="spellEnd"/>
            <w:r w:rsidRPr="00D806F8">
              <w:rPr>
                <w:rFonts w:ascii="Arial Narrow" w:hAnsi="Arial Narrow" w:cs="Arial Narrow"/>
                <w:color w:val="000000"/>
                <w:sz w:val="24"/>
                <w:szCs w:val="24"/>
              </w:rPr>
              <w:t xml:space="preserve"> “</w:t>
            </w:r>
            <w:proofErr w:type="spellStart"/>
            <w:r w:rsidRPr="00D806F8">
              <w:rPr>
                <w:rFonts w:ascii="Arial Narrow" w:hAnsi="Arial Narrow" w:cs="Arial Narrow"/>
                <w:color w:val="000000"/>
                <w:sz w:val="24"/>
                <w:szCs w:val="24"/>
              </w:rPr>
              <w:t>Budvanska</w:t>
            </w:r>
            <w:proofErr w:type="spellEnd"/>
            <w:r w:rsidRPr="00D806F8">
              <w:rPr>
                <w:rFonts w:ascii="Arial Narrow" w:hAnsi="Arial Narrow" w:cs="Arial Narrow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06F8">
              <w:rPr>
                <w:rFonts w:ascii="Arial Narrow" w:hAnsi="Arial Narrow" w:cs="Arial Narrow"/>
                <w:color w:val="000000"/>
                <w:sz w:val="24"/>
                <w:szCs w:val="24"/>
              </w:rPr>
              <w:t>rivijera</w:t>
            </w:r>
            <w:proofErr w:type="spellEnd"/>
            <w:r w:rsidRPr="00D806F8">
              <w:rPr>
                <w:rFonts w:ascii="Arial Narrow" w:hAnsi="Arial Narrow" w:cs="Arial Narrow"/>
                <w:color w:val="000000"/>
                <w:sz w:val="24"/>
                <w:szCs w:val="24"/>
              </w:rPr>
              <w:t xml:space="preserve">” AD </w:t>
            </w:r>
            <w:proofErr w:type="spellStart"/>
            <w:r w:rsidRPr="00D806F8">
              <w:rPr>
                <w:rFonts w:ascii="Arial Narrow" w:hAnsi="Arial Narrow" w:cs="Arial Narrow"/>
                <w:color w:val="000000"/>
                <w:sz w:val="24"/>
                <w:szCs w:val="24"/>
              </w:rPr>
              <w:t>Budva</w:t>
            </w:r>
            <w:proofErr w:type="spellEnd"/>
            <w:r w:rsidRPr="00D806F8">
              <w:rPr>
                <w:rFonts w:ascii="Arial Narrow" w:hAnsi="Arial Narrow" w:cs="Arial Narrow"/>
                <w:color w:val="000000"/>
                <w:sz w:val="24"/>
                <w:szCs w:val="24"/>
              </w:rPr>
              <w:t xml:space="preserve">, </w:t>
            </w:r>
            <w:r w:rsidRPr="00D806F8">
              <w:rPr>
                <w:rFonts w:ascii="Arial Narrow" w:eastAsia="Times New Roman" w:hAnsi="Arial Narrow" w:cs="Arial Narrow"/>
                <w:color w:val="000000"/>
                <w:sz w:val="24"/>
                <w:szCs w:val="24"/>
                <w:lang w:val="it-IT"/>
              </w:rPr>
              <w:t>na godi</w:t>
            </w:r>
            <w:r w:rsidRPr="00D806F8">
              <w:rPr>
                <w:rFonts w:ascii="Arial Narrow" w:eastAsia="Times New Roman" w:hAnsi="Arial Narrow" w:cs="Arial Narrow"/>
                <w:color w:val="000000"/>
                <w:sz w:val="24"/>
                <w:szCs w:val="24"/>
              </w:rPr>
              <w:t>š</w:t>
            </w:r>
            <w:r w:rsidRPr="00D806F8">
              <w:rPr>
                <w:rFonts w:ascii="Arial Narrow" w:eastAsia="Times New Roman" w:hAnsi="Arial Narrow" w:cs="Arial Narrow"/>
                <w:color w:val="000000"/>
                <w:sz w:val="24"/>
                <w:szCs w:val="24"/>
                <w:lang w:val="it-IT"/>
              </w:rPr>
              <w:t>njem nivou</w:t>
            </w:r>
            <w:r w:rsidRPr="00D806F8">
              <w:rPr>
                <w:rFonts w:ascii="Arial Narrow" w:eastAsia="PMingLiU, 新細明體" w:hAnsi="Arial Narrow" w:cs="Arial Narrow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06F8">
              <w:rPr>
                <w:rFonts w:ascii="Arial Narrow" w:eastAsia="PMingLiU, 新細明體" w:hAnsi="Arial Narrow" w:cs="Arial Narrow"/>
                <w:color w:val="000000"/>
                <w:sz w:val="24"/>
                <w:szCs w:val="24"/>
              </w:rPr>
              <w:t>koje</w:t>
            </w:r>
            <w:proofErr w:type="spellEnd"/>
            <w:r w:rsidRPr="00D806F8">
              <w:rPr>
                <w:rFonts w:ascii="Arial Narrow" w:eastAsia="PMingLiU, 新細明體" w:hAnsi="Arial Narrow" w:cs="Arial Narrow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06F8">
              <w:rPr>
                <w:rFonts w:ascii="Arial Narrow" w:eastAsia="PMingLiU, 新細明體" w:hAnsi="Arial Narrow" w:cs="Arial Narrow"/>
                <w:color w:val="000000"/>
                <w:sz w:val="24"/>
                <w:szCs w:val="24"/>
              </w:rPr>
              <w:t>će</w:t>
            </w:r>
            <w:proofErr w:type="spellEnd"/>
            <w:r w:rsidRPr="00D806F8">
              <w:rPr>
                <w:rFonts w:ascii="Arial Narrow" w:eastAsia="PMingLiU, 新細明體" w:hAnsi="Arial Narrow" w:cs="Arial Narrow"/>
                <w:color w:val="000000"/>
                <w:sz w:val="24"/>
                <w:szCs w:val="24"/>
              </w:rPr>
              <w:t xml:space="preserve"> se </w:t>
            </w:r>
            <w:proofErr w:type="spellStart"/>
            <w:r w:rsidRPr="00D806F8">
              <w:rPr>
                <w:rFonts w:ascii="Arial Narrow" w:eastAsia="PMingLiU, 新細明體" w:hAnsi="Arial Narrow" w:cs="Arial Narrow"/>
                <w:color w:val="000000"/>
                <w:sz w:val="24"/>
                <w:szCs w:val="24"/>
              </w:rPr>
              <w:t>nabavljati</w:t>
            </w:r>
            <w:proofErr w:type="spellEnd"/>
            <w:r w:rsidRPr="00D806F8">
              <w:rPr>
                <w:rFonts w:ascii="Arial Narrow" w:eastAsia="PMingLiU, 新細明體" w:hAnsi="Arial Narrow" w:cs="Arial Narrow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06F8">
              <w:rPr>
                <w:rFonts w:ascii="Arial Narrow" w:eastAsia="PMingLiU, 新細明體" w:hAnsi="Arial Narrow" w:cs="Arial Narrow"/>
                <w:color w:val="000000"/>
                <w:sz w:val="24"/>
                <w:szCs w:val="24"/>
              </w:rPr>
              <w:t>periodično</w:t>
            </w:r>
            <w:proofErr w:type="spellEnd"/>
            <w:r w:rsidRPr="00D806F8">
              <w:rPr>
                <w:rFonts w:ascii="Arial Narrow" w:eastAsia="PMingLiU, 新細明體" w:hAnsi="Arial Narrow" w:cs="Arial Narrow"/>
                <w:color w:val="000000"/>
                <w:sz w:val="24"/>
                <w:szCs w:val="24"/>
              </w:rPr>
              <w:t xml:space="preserve"> u </w:t>
            </w:r>
            <w:proofErr w:type="spellStart"/>
            <w:r w:rsidRPr="00D806F8">
              <w:rPr>
                <w:rFonts w:ascii="Arial Narrow" w:eastAsia="PMingLiU, 新細明體" w:hAnsi="Arial Narrow" w:cs="Arial Narrow"/>
                <w:color w:val="000000"/>
                <w:sz w:val="24"/>
                <w:szCs w:val="24"/>
              </w:rPr>
              <w:t>količinama</w:t>
            </w:r>
            <w:proofErr w:type="spellEnd"/>
            <w:r w:rsidRPr="00D806F8">
              <w:rPr>
                <w:rFonts w:ascii="Arial Narrow" w:eastAsia="PMingLiU, 新細明體" w:hAnsi="Arial Narrow" w:cs="Arial Narrow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06F8">
              <w:rPr>
                <w:rFonts w:ascii="Arial Narrow" w:eastAsia="PMingLiU, 新細明體" w:hAnsi="Arial Narrow" w:cs="Arial Narrow"/>
                <w:color w:val="000000"/>
                <w:sz w:val="24"/>
                <w:szCs w:val="24"/>
              </w:rPr>
              <w:t>koje</w:t>
            </w:r>
            <w:proofErr w:type="spellEnd"/>
            <w:r w:rsidRPr="00D806F8">
              <w:rPr>
                <w:rFonts w:ascii="Arial Narrow" w:eastAsia="PMingLiU, 新細明體" w:hAnsi="Arial Narrow" w:cs="Arial Narrow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06F8">
              <w:rPr>
                <w:rFonts w:ascii="Arial Narrow" w:eastAsia="PMingLiU, 新細明體" w:hAnsi="Arial Narrow" w:cs="Arial Narrow"/>
                <w:color w:val="000000"/>
                <w:sz w:val="24"/>
                <w:szCs w:val="24"/>
              </w:rPr>
              <w:t>će</w:t>
            </w:r>
            <w:proofErr w:type="spellEnd"/>
            <w:r w:rsidRPr="00D806F8">
              <w:rPr>
                <w:rFonts w:ascii="Arial Narrow" w:eastAsia="PMingLiU, 新細明體" w:hAnsi="Arial Narrow" w:cs="Arial Narrow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06F8">
              <w:rPr>
                <w:rFonts w:ascii="Arial Narrow" w:eastAsia="PMingLiU, 新細明體" w:hAnsi="Arial Narrow" w:cs="Arial Narrow"/>
                <w:color w:val="000000"/>
                <w:sz w:val="24"/>
                <w:szCs w:val="24"/>
              </w:rPr>
              <w:t>zavisno</w:t>
            </w:r>
            <w:proofErr w:type="spellEnd"/>
            <w:r w:rsidRPr="00D806F8">
              <w:rPr>
                <w:rFonts w:ascii="Arial Narrow" w:eastAsia="PMingLiU, 新細明體" w:hAnsi="Arial Narrow" w:cs="Arial Narrow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06F8">
              <w:rPr>
                <w:rFonts w:ascii="Arial Narrow" w:eastAsia="PMingLiU, 新細明體" w:hAnsi="Arial Narrow" w:cs="Arial Narrow"/>
                <w:color w:val="000000"/>
                <w:sz w:val="24"/>
                <w:szCs w:val="24"/>
              </w:rPr>
              <w:t>od</w:t>
            </w:r>
            <w:proofErr w:type="spellEnd"/>
            <w:r w:rsidRPr="00D806F8">
              <w:rPr>
                <w:rFonts w:ascii="Arial Narrow" w:eastAsia="PMingLiU, 新細明體" w:hAnsi="Arial Narrow" w:cs="Arial Narrow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06F8">
              <w:rPr>
                <w:rFonts w:ascii="Arial Narrow" w:eastAsia="PMingLiU, 新細明體" w:hAnsi="Arial Narrow" w:cs="Arial Narrow"/>
                <w:color w:val="000000"/>
                <w:sz w:val="24"/>
                <w:szCs w:val="24"/>
              </w:rPr>
              <w:t>svojih</w:t>
            </w:r>
            <w:proofErr w:type="spellEnd"/>
            <w:r w:rsidRPr="00D806F8">
              <w:rPr>
                <w:rFonts w:ascii="Arial Narrow" w:eastAsia="PMingLiU, 新細明體" w:hAnsi="Arial Narrow" w:cs="Arial Narrow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06F8">
              <w:rPr>
                <w:rFonts w:ascii="Arial Narrow" w:eastAsia="PMingLiU, 新細明體" w:hAnsi="Arial Narrow" w:cs="Arial Narrow"/>
                <w:color w:val="000000"/>
                <w:sz w:val="24"/>
                <w:szCs w:val="24"/>
              </w:rPr>
              <w:t>potreba</w:t>
            </w:r>
            <w:proofErr w:type="spellEnd"/>
            <w:r w:rsidRPr="00D806F8">
              <w:rPr>
                <w:rFonts w:ascii="Arial Narrow" w:eastAsia="PMingLiU, 新細明體" w:hAnsi="Arial Narrow" w:cs="Arial Narrow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06F8">
              <w:rPr>
                <w:rFonts w:ascii="Arial Narrow" w:eastAsia="PMingLiU, 新細明體" w:hAnsi="Arial Narrow" w:cs="Arial Narrow"/>
                <w:color w:val="000000"/>
                <w:sz w:val="24"/>
                <w:szCs w:val="24"/>
              </w:rPr>
              <w:t>definisati</w:t>
            </w:r>
            <w:proofErr w:type="spellEnd"/>
            <w:r w:rsidRPr="00D806F8">
              <w:rPr>
                <w:rFonts w:ascii="Arial Narrow" w:eastAsia="PMingLiU, 新細明體" w:hAnsi="Arial Narrow" w:cs="Arial Narrow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06F8">
              <w:rPr>
                <w:rFonts w:ascii="Arial Narrow" w:eastAsia="PMingLiU, 新細明體" w:hAnsi="Arial Narrow" w:cs="Arial Narrow"/>
                <w:color w:val="000000"/>
                <w:sz w:val="24"/>
                <w:szCs w:val="24"/>
              </w:rPr>
              <w:t>naručilac</w:t>
            </w:r>
            <w:proofErr w:type="spellEnd"/>
            <w:r w:rsidRPr="00D806F8">
              <w:rPr>
                <w:rFonts w:ascii="Arial Narrow" w:eastAsia="PMingLiU, 新細明體" w:hAnsi="Arial Narrow" w:cs="Arial Narrow"/>
                <w:color w:val="000000"/>
                <w:sz w:val="24"/>
                <w:szCs w:val="24"/>
              </w:rPr>
              <w:t xml:space="preserve"> –  </w:t>
            </w:r>
            <w:proofErr w:type="spellStart"/>
            <w:r w:rsidRPr="00D806F8">
              <w:rPr>
                <w:rFonts w:ascii="Arial Narrow" w:eastAsia="PMingLiU, 新細明體" w:hAnsi="Arial Narrow" w:cs="Arial Narrow"/>
                <w:color w:val="000000"/>
                <w:sz w:val="24"/>
                <w:szCs w:val="24"/>
              </w:rPr>
              <w:t>prema</w:t>
            </w:r>
            <w:proofErr w:type="spellEnd"/>
            <w:r w:rsidRPr="00D806F8">
              <w:rPr>
                <w:rFonts w:ascii="Arial Narrow" w:eastAsia="PMingLiU, 新細明體" w:hAnsi="Arial Narrow" w:cs="Arial Narrow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06F8">
              <w:rPr>
                <w:rFonts w:ascii="Arial Narrow" w:eastAsia="PMingLiU, 新細明體" w:hAnsi="Arial Narrow" w:cs="Arial Narrow"/>
                <w:color w:val="000000"/>
                <w:sz w:val="24"/>
                <w:szCs w:val="24"/>
              </w:rPr>
              <w:t>specifikaciji</w:t>
            </w:r>
            <w:proofErr w:type="spellEnd"/>
            <w:r w:rsidRPr="00D806F8">
              <w:rPr>
                <w:rFonts w:ascii="Arial Narrow" w:eastAsia="PMingLiU, 新細明體" w:hAnsi="Arial Narrow" w:cs="Arial Narrow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06F8">
              <w:rPr>
                <w:rFonts w:ascii="Arial Narrow" w:eastAsia="PMingLiU, 新細明體" w:hAnsi="Arial Narrow" w:cs="Arial Narrow"/>
                <w:color w:val="000000"/>
                <w:sz w:val="24"/>
                <w:szCs w:val="24"/>
              </w:rPr>
              <w:t>koja</w:t>
            </w:r>
            <w:proofErr w:type="spellEnd"/>
            <w:r w:rsidRPr="00D806F8">
              <w:rPr>
                <w:rFonts w:ascii="Arial Narrow" w:eastAsia="PMingLiU, 新細明體" w:hAnsi="Arial Narrow" w:cs="Arial Narrow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06F8">
              <w:rPr>
                <w:rFonts w:ascii="Arial Narrow" w:eastAsia="PMingLiU, 新細明體" w:hAnsi="Arial Narrow" w:cs="Arial Narrow"/>
                <w:color w:val="000000"/>
                <w:sz w:val="24"/>
                <w:szCs w:val="24"/>
              </w:rPr>
              <w:t>čini</w:t>
            </w:r>
            <w:proofErr w:type="spellEnd"/>
            <w:r w:rsidRPr="00D806F8">
              <w:rPr>
                <w:rFonts w:ascii="Arial Narrow" w:eastAsia="PMingLiU, 新細明體" w:hAnsi="Arial Narrow" w:cs="Arial Narrow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06F8">
              <w:rPr>
                <w:rFonts w:ascii="Arial Narrow" w:eastAsia="PMingLiU, 新細明體" w:hAnsi="Arial Narrow" w:cs="Arial Narrow"/>
                <w:color w:val="000000"/>
                <w:sz w:val="24"/>
                <w:szCs w:val="24"/>
              </w:rPr>
              <w:t>sastavni</w:t>
            </w:r>
            <w:proofErr w:type="spellEnd"/>
            <w:r w:rsidRPr="00D806F8">
              <w:rPr>
                <w:rFonts w:ascii="Arial Narrow" w:eastAsia="PMingLiU, 新細明體" w:hAnsi="Arial Narrow" w:cs="Arial Narrow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06F8">
              <w:rPr>
                <w:rFonts w:ascii="Arial Narrow" w:eastAsia="PMingLiU, 新細明體" w:hAnsi="Arial Narrow" w:cs="Arial Narrow"/>
                <w:color w:val="000000"/>
                <w:sz w:val="24"/>
                <w:szCs w:val="24"/>
              </w:rPr>
              <w:t>dio</w:t>
            </w:r>
            <w:proofErr w:type="spellEnd"/>
            <w:r w:rsidRPr="00D806F8">
              <w:rPr>
                <w:rFonts w:ascii="Arial Narrow" w:eastAsia="PMingLiU, 新細明體" w:hAnsi="Arial Narrow" w:cs="Arial Narrow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06F8">
              <w:rPr>
                <w:rFonts w:ascii="Arial Narrow" w:eastAsia="PMingLiU, 新細明體" w:hAnsi="Arial Narrow" w:cs="Arial Narrow"/>
                <w:color w:val="000000"/>
                <w:sz w:val="24"/>
                <w:szCs w:val="24"/>
              </w:rPr>
              <w:t>tenderske</w:t>
            </w:r>
            <w:proofErr w:type="spellEnd"/>
            <w:r w:rsidRPr="00D806F8">
              <w:rPr>
                <w:rFonts w:ascii="Arial Narrow" w:eastAsia="PMingLiU, 新細明體" w:hAnsi="Arial Narrow" w:cs="Arial Narrow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06F8">
              <w:rPr>
                <w:rFonts w:ascii="Arial Narrow" w:eastAsia="PMingLiU, 新細明體" w:hAnsi="Arial Narrow" w:cs="Arial Narrow"/>
                <w:color w:val="000000"/>
                <w:sz w:val="24"/>
                <w:szCs w:val="24"/>
              </w:rPr>
              <w:t>dokumentacije</w:t>
            </w:r>
            <w:proofErr w:type="spellEnd"/>
            <w:r w:rsidRPr="00D806F8">
              <w:rPr>
                <w:rFonts w:ascii="Arial Narrow" w:eastAsia="PMingLiU, 新細明體" w:hAnsi="Arial Narrow" w:cs="Arial Narrow"/>
                <w:color w:val="000000"/>
                <w:sz w:val="24"/>
                <w:szCs w:val="24"/>
              </w:rPr>
              <w:t>.</w:t>
            </w:r>
          </w:p>
        </w:tc>
      </w:tr>
    </w:tbl>
    <w:p w:rsidR="00B460F9" w:rsidRPr="00D806F8" w:rsidRDefault="00B460F9" w:rsidP="00B460F9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pl-PL"/>
        </w:rPr>
      </w:pPr>
    </w:p>
    <w:p w:rsidR="00B460F9" w:rsidRPr="00D806F8" w:rsidRDefault="00F97E35" w:rsidP="00B46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both"/>
        <w:rPr>
          <w:rFonts w:ascii="Arial Narrow" w:hAnsi="Arial Narrow" w:cs="Times New Roman"/>
          <w:b/>
          <w:bCs/>
          <w:sz w:val="24"/>
          <w:szCs w:val="24"/>
          <w:lang w:val="pl-PL"/>
        </w:rPr>
      </w:pPr>
      <w:r w:rsidRPr="00D806F8">
        <w:rPr>
          <w:rFonts w:ascii="Arial Narrow" w:hAnsi="Arial Narrow" w:cs="Times New Roman"/>
          <w:b/>
          <w:bCs/>
          <w:sz w:val="24"/>
          <w:szCs w:val="24"/>
        </w:rPr>
        <w:t>III</w:t>
      </w:r>
      <w:r w:rsidR="00B460F9" w:rsidRPr="00D806F8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="00B460F9" w:rsidRPr="00D806F8">
        <w:rPr>
          <w:rFonts w:ascii="Arial Narrow" w:hAnsi="Arial Narrow" w:cs="Times New Roman"/>
          <w:b/>
          <w:bCs/>
          <w:sz w:val="24"/>
          <w:szCs w:val="24"/>
        </w:rPr>
        <w:t>Način</w:t>
      </w:r>
      <w:proofErr w:type="spellEnd"/>
      <w:r w:rsidR="00B460F9" w:rsidRPr="00D806F8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="00B460F9" w:rsidRPr="00D806F8">
        <w:rPr>
          <w:rFonts w:ascii="Arial Narrow" w:hAnsi="Arial Narrow" w:cs="Times New Roman"/>
          <w:b/>
          <w:bCs/>
          <w:sz w:val="24"/>
          <w:szCs w:val="24"/>
        </w:rPr>
        <w:t>određivanja</w:t>
      </w:r>
      <w:proofErr w:type="spellEnd"/>
      <w:r w:rsidR="00B460F9" w:rsidRPr="00D806F8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="00B460F9" w:rsidRPr="00D806F8">
        <w:rPr>
          <w:rFonts w:ascii="Arial Narrow" w:hAnsi="Arial Narrow" w:cs="Times New Roman"/>
          <w:b/>
          <w:bCs/>
          <w:sz w:val="24"/>
          <w:szCs w:val="24"/>
        </w:rPr>
        <w:t>predmeta</w:t>
      </w:r>
      <w:proofErr w:type="spellEnd"/>
      <w:r w:rsidR="00B460F9" w:rsidRPr="00D806F8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="00B460F9" w:rsidRPr="00D806F8">
        <w:rPr>
          <w:rFonts w:ascii="Arial Narrow" w:hAnsi="Arial Narrow" w:cs="Times New Roman"/>
          <w:b/>
          <w:bCs/>
          <w:sz w:val="24"/>
          <w:szCs w:val="24"/>
        </w:rPr>
        <w:t>i</w:t>
      </w:r>
      <w:proofErr w:type="spellEnd"/>
      <w:r w:rsidR="00B460F9" w:rsidRPr="00D806F8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r w:rsidRPr="00D806F8">
        <w:rPr>
          <w:rFonts w:ascii="Arial Narrow" w:hAnsi="Arial Narrow" w:cs="Times New Roman"/>
          <w:b/>
          <w:bCs/>
          <w:sz w:val="24"/>
          <w:szCs w:val="24"/>
          <w:lang w:val="pl-PL"/>
        </w:rPr>
        <w:t xml:space="preserve">procijenjena vrijednost </w:t>
      </w:r>
      <w:r w:rsidR="00B460F9" w:rsidRPr="00D806F8">
        <w:rPr>
          <w:rFonts w:ascii="Arial Narrow" w:hAnsi="Arial Narrow" w:cs="Times New Roman"/>
          <w:b/>
          <w:bCs/>
          <w:sz w:val="24"/>
          <w:szCs w:val="24"/>
          <w:lang w:val="pl-PL"/>
        </w:rPr>
        <w:t>nabavke</w:t>
      </w:r>
      <w:r w:rsidR="00B460F9" w:rsidRPr="00D806F8">
        <w:rPr>
          <w:rFonts w:ascii="Arial Narrow" w:hAnsi="Arial Narrow" w:cs="Times New Roman"/>
          <w:b/>
          <w:bCs/>
          <w:sz w:val="24"/>
          <w:szCs w:val="24"/>
        </w:rPr>
        <w:t>:</w:t>
      </w:r>
    </w:p>
    <w:p w:rsidR="00B460F9" w:rsidRPr="00D806F8" w:rsidRDefault="00B460F9" w:rsidP="00B460F9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B82E97" w:rsidRPr="00D806F8" w:rsidRDefault="00C74087" w:rsidP="00B82E97">
      <w:pPr>
        <w:suppressAutoHyphens/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ar-SA"/>
        </w:rPr>
      </w:pPr>
      <w:r w:rsidRPr="00D806F8">
        <w:rPr>
          <w:rFonts w:ascii="Wingdings" w:hAnsi="Wingdings" w:cs="Wingdings"/>
          <w:sz w:val="24"/>
          <w:szCs w:val="24"/>
          <w:lang w:eastAsia="ar-SA"/>
        </w:rPr>
        <w:t></w:t>
      </w:r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r w:rsidRPr="00D806F8">
        <w:rPr>
          <w:rFonts w:ascii="Arial Narrow" w:hAnsi="Arial Narrow" w:cs="Arial Narrow"/>
          <w:b/>
          <w:bCs/>
          <w:sz w:val="24"/>
          <w:szCs w:val="24"/>
          <w:lang w:val="pl-PL" w:eastAsia="ar-SA"/>
        </w:rPr>
        <w:t>Procijenjena vrijednost predmeta nabavke</w:t>
      </w:r>
    </w:p>
    <w:p w:rsidR="00F76296" w:rsidRPr="00D806F8" w:rsidRDefault="00F76296" w:rsidP="00F76296">
      <w:pPr>
        <w:suppressAutoHyphens/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ar-SA"/>
        </w:rPr>
      </w:pP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Predmet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nabavke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se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nabavlja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>:</w:t>
      </w:r>
    </w:p>
    <w:p w:rsidR="00F76296" w:rsidRPr="00D806F8" w:rsidRDefault="00F76296" w:rsidP="00F76296">
      <w:pPr>
        <w:suppressAutoHyphens/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ar-SA"/>
        </w:rPr>
      </w:pPr>
    </w:p>
    <w:p w:rsidR="00B82E97" w:rsidRPr="00D806F8" w:rsidRDefault="00F76296" w:rsidP="00F76296">
      <w:pPr>
        <w:suppressAutoHyphens/>
        <w:spacing w:after="0" w:line="240" w:lineRule="auto"/>
        <w:rPr>
          <w:rFonts w:ascii="Arial Narrow" w:hAnsi="Arial Narrow" w:cs="Arial Narrow"/>
          <w:b/>
          <w:sz w:val="24"/>
          <w:szCs w:val="24"/>
          <w:lang w:val="pl-PL" w:eastAsia="ar-SA"/>
        </w:rPr>
      </w:pPr>
      <w:r w:rsidRPr="00D806F8">
        <w:rPr>
          <w:rFonts w:ascii="Wingdings" w:hAnsi="Wingdings" w:cs="Wingdings"/>
          <w:sz w:val="24"/>
          <w:szCs w:val="24"/>
          <w:lang w:eastAsia="ar-SA"/>
        </w:rPr>
        <w:t></w:t>
      </w:r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kao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cjelina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>,</w:t>
      </w:r>
      <w:r w:rsidRPr="00D806F8">
        <w:rPr>
          <w:rFonts w:ascii="Arial Narrow" w:hAnsi="Arial Narrow" w:cs="Arial Narrow"/>
          <w:sz w:val="24"/>
          <w:szCs w:val="24"/>
          <w:lang w:val="pl-PL" w:eastAsia="ar-SA"/>
        </w:rPr>
        <w:t xml:space="preserve"> procijenjene vrijednosti sa uračunatim PDV-om </w:t>
      </w:r>
      <w:r w:rsidR="00D806F8" w:rsidRPr="00D806F8">
        <w:rPr>
          <w:rFonts w:ascii="Arial Narrow" w:hAnsi="Arial Narrow" w:cs="Arial Narrow"/>
          <w:b/>
          <w:sz w:val="24"/>
          <w:szCs w:val="24"/>
          <w:lang w:val="pl-PL" w:eastAsia="ar-SA"/>
        </w:rPr>
        <w:t>40</w:t>
      </w:r>
      <w:r w:rsidRPr="00D806F8">
        <w:rPr>
          <w:rFonts w:ascii="Arial Narrow" w:hAnsi="Arial Narrow" w:cs="Arial Narrow"/>
          <w:b/>
          <w:sz w:val="24"/>
          <w:szCs w:val="24"/>
          <w:lang w:val="pl-PL" w:eastAsia="ar-SA"/>
        </w:rPr>
        <w:t>.000,00 €;</w:t>
      </w:r>
    </w:p>
    <w:p w:rsidR="00F76296" w:rsidRPr="00D93B82" w:rsidRDefault="00F76296" w:rsidP="00F76296">
      <w:pPr>
        <w:suppressAutoHyphens/>
        <w:spacing w:after="0" w:line="240" w:lineRule="auto"/>
        <w:jc w:val="right"/>
        <w:rPr>
          <w:rFonts w:ascii="Arial Narrow" w:hAnsi="Arial Narrow" w:cs="Arial Narrow"/>
          <w:i/>
          <w:iCs/>
          <w:color w:val="FF0000"/>
          <w:sz w:val="24"/>
          <w:szCs w:val="24"/>
          <w:lang w:val="pl-PL" w:eastAsia="ar-SA"/>
        </w:rPr>
      </w:pPr>
    </w:p>
    <w:p w:rsidR="00B460F9" w:rsidRPr="00D806F8" w:rsidRDefault="00F97E35" w:rsidP="007A5F3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/>
        <w:spacing w:after="0" w:line="240" w:lineRule="auto"/>
        <w:jc w:val="both"/>
        <w:rPr>
          <w:rFonts w:ascii="Arial Narrow" w:hAnsi="Arial Narrow" w:cs="Times New Roman"/>
          <w:b/>
          <w:bCs/>
          <w:sz w:val="24"/>
          <w:szCs w:val="24"/>
          <w:lang w:val="sr-Latn-CS"/>
        </w:rPr>
      </w:pPr>
      <w:r w:rsidRPr="00D806F8">
        <w:rPr>
          <w:rFonts w:ascii="Arial Narrow" w:hAnsi="Arial Narrow" w:cs="Times New Roman"/>
          <w:b/>
          <w:bCs/>
          <w:sz w:val="24"/>
          <w:szCs w:val="24"/>
          <w:lang w:val="sr-Latn-CS"/>
        </w:rPr>
        <w:t>IV</w:t>
      </w:r>
      <w:r w:rsidR="00B460F9" w:rsidRPr="00D806F8">
        <w:rPr>
          <w:rFonts w:ascii="Arial Narrow" w:hAnsi="Arial Narrow" w:cs="Times New Roman"/>
          <w:b/>
          <w:bCs/>
          <w:sz w:val="24"/>
          <w:szCs w:val="24"/>
          <w:lang w:val="sr-Latn-CS"/>
        </w:rPr>
        <w:t xml:space="preserve"> Us</w:t>
      </w:r>
      <w:r w:rsidRPr="00D806F8">
        <w:rPr>
          <w:rFonts w:ascii="Arial Narrow" w:hAnsi="Arial Narrow" w:cs="Times New Roman"/>
          <w:b/>
          <w:bCs/>
          <w:sz w:val="24"/>
          <w:szCs w:val="24"/>
          <w:lang w:val="sr-Latn-CS"/>
        </w:rPr>
        <w:t xml:space="preserve">lovi za učešće u postupku </w:t>
      </w:r>
      <w:r w:rsidR="00B460F9" w:rsidRPr="00D806F8">
        <w:rPr>
          <w:rFonts w:ascii="Arial Narrow" w:hAnsi="Arial Narrow" w:cs="Times New Roman"/>
          <w:b/>
          <w:bCs/>
          <w:sz w:val="24"/>
          <w:szCs w:val="24"/>
          <w:lang w:val="sr-Latn-CS"/>
        </w:rPr>
        <w:t>nabavke</w:t>
      </w:r>
    </w:p>
    <w:p w:rsidR="00B460F9" w:rsidRPr="00D806F8" w:rsidRDefault="00B460F9" w:rsidP="00B460F9">
      <w:pPr>
        <w:spacing w:after="0" w:line="240" w:lineRule="auto"/>
        <w:jc w:val="both"/>
        <w:rPr>
          <w:rFonts w:ascii="Arial Narrow" w:hAnsi="Arial Narrow" w:cs="Times New Roman"/>
          <w:b/>
          <w:bCs/>
          <w:sz w:val="24"/>
          <w:szCs w:val="24"/>
          <w:lang w:val="sr-Latn-CS"/>
        </w:rPr>
      </w:pPr>
    </w:p>
    <w:p w:rsidR="007E6639" w:rsidRPr="00D806F8" w:rsidRDefault="007E6639" w:rsidP="007E663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uppressAutoHyphens/>
        <w:spacing w:after="0" w:line="240" w:lineRule="auto"/>
        <w:jc w:val="both"/>
        <w:rPr>
          <w:rFonts w:ascii="Arial Narrow" w:hAnsi="Arial Narrow" w:cs="Arial Narrow"/>
          <w:b/>
          <w:bCs/>
          <w:i/>
          <w:iCs/>
          <w:sz w:val="24"/>
          <w:szCs w:val="24"/>
          <w:u w:val="single"/>
          <w:lang w:val="sl-SI" w:eastAsia="ar-SA"/>
        </w:rPr>
      </w:pPr>
      <w:r w:rsidRPr="00D806F8">
        <w:rPr>
          <w:rFonts w:ascii="Arial Narrow" w:hAnsi="Arial Narrow" w:cs="Arial Narrow"/>
          <w:b/>
          <w:bCs/>
          <w:sz w:val="24"/>
          <w:szCs w:val="24"/>
          <w:lang w:val="sl-SI" w:eastAsia="ar-SA"/>
        </w:rPr>
        <w:t>a) Obavezni uslovi</w:t>
      </w:r>
      <w:r w:rsidRPr="00D806F8">
        <w:rPr>
          <w:rFonts w:ascii="Arial Narrow" w:hAnsi="Arial Narrow" w:cs="Arial Narrow"/>
          <w:b/>
          <w:bCs/>
          <w:sz w:val="24"/>
          <w:szCs w:val="24"/>
          <w:u w:val="single"/>
          <w:lang w:val="sl-SI" w:eastAsia="ar-SA"/>
        </w:rPr>
        <w:t xml:space="preserve"> </w:t>
      </w:r>
    </w:p>
    <w:p w:rsidR="007E6639" w:rsidRPr="00D806F8" w:rsidRDefault="007E6639" w:rsidP="007E6639">
      <w:pPr>
        <w:suppressAutoHyphens/>
        <w:spacing w:after="0" w:line="240" w:lineRule="auto"/>
        <w:jc w:val="both"/>
        <w:rPr>
          <w:rFonts w:ascii="Arial Narrow" w:hAnsi="Arial Narrow" w:cs="Arial Narrow"/>
          <w:b/>
          <w:bCs/>
          <w:i/>
          <w:iCs/>
          <w:sz w:val="24"/>
          <w:szCs w:val="24"/>
          <w:u w:val="single"/>
          <w:lang w:val="sl-SI" w:eastAsia="ar-SA"/>
        </w:rPr>
      </w:pPr>
    </w:p>
    <w:p w:rsidR="007E6639" w:rsidRPr="00D806F8" w:rsidRDefault="007E6639" w:rsidP="007E6639">
      <w:pPr>
        <w:suppressAutoHyphens/>
        <w:autoSpaceDE w:val="0"/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ar-SA"/>
        </w:rPr>
      </w:pPr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U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postupku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j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nabavke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može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da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učestvuje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samo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ponuđač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koji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>:</w:t>
      </w:r>
    </w:p>
    <w:p w:rsidR="007E6639" w:rsidRPr="00D806F8" w:rsidRDefault="007E6639" w:rsidP="007E6639">
      <w:pPr>
        <w:suppressAutoHyphens/>
        <w:autoSpaceDE w:val="0"/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ar-SA"/>
        </w:rPr>
      </w:pPr>
    </w:p>
    <w:p w:rsidR="007E6639" w:rsidRPr="00D806F8" w:rsidRDefault="007E6639" w:rsidP="007E6639">
      <w:pPr>
        <w:suppressAutoHyphens/>
        <w:autoSpaceDE w:val="0"/>
        <w:spacing w:after="0" w:line="240" w:lineRule="auto"/>
        <w:ind w:left="690" w:hanging="240"/>
        <w:jc w:val="both"/>
        <w:rPr>
          <w:rFonts w:ascii="Arial Narrow" w:hAnsi="Arial Narrow" w:cs="Arial Narrow"/>
          <w:sz w:val="24"/>
          <w:szCs w:val="24"/>
          <w:lang w:eastAsia="ar-SA"/>
        </w:rPr>
      </w:pPr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1) je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upisan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u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registar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kod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organa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nadležnog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za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registraciju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privrednih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subjekata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>;</w:t>
      </w:r>
    </w:p>
    <w:p w:rsidR="007E6639" w:rsidRPr="00D806F8" w:rsidRDefault="007E6639" w:rsidP="007E6639">
      <w:pPr>
        <w:suppressAutoHyphens/>
        <w:autoSpaceDE w:val="0"/>
        <w:spacing w:after="0" w:line="240" w:lineRule="auto"/>
        <w:ind w:left="690" w:hanging="240"/>
        <w:jc w:val="both"/>
        <w:rPr>
          <w:rFonts w:ascii="Arial Narrow" w:hAnsi="Arial Narrow" w:cs="Arial Narrow"/>
          <w:sz w:val="24"/>
          <w:szCs w:val="24"/>
          <w:lang w:eastAsia="ar-SA"/>
        </w:rPr>
      </w:pPr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2)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dokaže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da on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odnosno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njegov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zakonski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zastupnik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nije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pravosnažno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osuđivan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za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neko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od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krivičnih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djela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iz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oblasti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privrednog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kriminala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I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korupcije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>,</w:t>
      </w:r>
    </w:p>
    <w:p w:rsidR="007E6639" w:rsidRPr="00D806F8" w:rsidRDefault="007E6639" w:rsidP="007E6639">
      <w:pPr>
        <w:suppressAutoHyphens/>
        <w:autoSpaceDE w:val="0"/>
        <w:spacing w:after="0" w:line="240" w:lineRule="auto"/>
        <w:ind w:left="690" w:hanging="240"/>
        <w:jc w:val="both"/>
        <w:rPr>
          <w:rFonts w:ascii="Arial Narrow" w:hAnsi="Arial Narrow" w:cs="Arial Narrow"/>
          <w:sz w:val="24"/>
          <w:szCs w:val="24"/>
          <w:lang w:eastAsia="ar-SA"/>
        </w:rPr>
      </w:pPr>
      <w:r w:rsidRPr="00D806F8">
        <w:rPr>
          <w:rFonts w:ascii="Arial Narrow" w:hAnsi="Arial Narrow" w:cs="Arial Narrow"/>
          <w:sz w:val="24"/>
          <w:szCs w:val="24"/>
          <w:lang w:eastAsia="ar-SA"/>
        </w:rPr>
        <w:lastRenderedPageBreak/>
        <w:t xml:space="preserve">3)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ima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dozvolu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,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licencu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,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odobrenje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ili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drugi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akt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za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obavljanje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djelatnosti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koja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je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predmet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nabavke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,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ukoliko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je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propisan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posebnim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zakonom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>.</w:t>
      </w:r>
    </w:p>
    <w:p w:rsidR="007E6639" w:rsidRPr="00D806F8" w:rsidRDefault="007E6639" w:rsidP="007E6639">
      <w:pPr>
        <w:suppressAutoHyphens/>
        <w:autoSpaceDE w:val="0"/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ar-SA"/>
        </w:rPr>
      </w:pPr>
    </w:p>
    <w:p w:rsidR="007E6639" w:rsidRPr="00D93B82" w:rsidRDefault="007E6639" w:rsidP="007E6639">
      <w:pPr>
        <w:suppressAutoHyphens/>
        <w:autoSpaceDE w:val="0"/>
        <w:spacing w:after="0" w:line="240" w:lineRule="auto"/>
        <w:jc w:val="both"/>
        <w:rPr>
          <w:rFonts w:ascii="Arial Narrow" w:hAnsi="Arial Narrow" w:cs="Arial Narrow"/>
          <w:color w:val="FF0000"/>
          <w:sz w:val="24"/>
          <w:szCs w:val="24"/>
          <w:lang w:eastAsia="ar-SA"/>
        </w:rPr>
      </w:pP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Uslovi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iz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stava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1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ove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tačke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ne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odnose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se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na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fizička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lica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: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umjetnike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,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naučnike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i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kulturne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Arial Narrow"/>
          <w:sz w:val="24"/>
          <w:szCs w:val="24"/>
          <w:lang w:eastAsia="ar-SA"/>
        </w:rPr>
        <w:t>stvaraoce</w:t>
      </w:r>
      <w:proofErr w:type="spellEnd"/>
      <w:r w:rsidRPr="00D806F8">
        <w:rPr>
          <w:rFonts w:ascii="Arial Narrow" w:hAnsi="Arial Narrow" w:cs="Arial Narrow"/>
          <w:sz w:val="24"/>
          <w:szCs w:val="24"/>
          <w:lang w:eastAsia="ar-SA"/>
        </w:rPr>
        <w:t>.</w:t>
      </w:r>
    </w:p>
    <w:p w:rsidR="007E6639" w:rsidRPr="00A5738B" w:rsidRDefault="007E6639" w:rsidP="007E6639">
      <w:pPr>
        <w:suppressAutoHyphens/>
        <w:autoSpaceDE w:val="0"/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ar-SA"/>
        </w:rPr>
      </w:pPr>
    </w:p>
    <w:p w:rsidR="007E6639" w:rsidRPr="00A5738B" w:rsidRDefault="007E6639" w:rsidP="007E6639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suppressAutoHyphens/>
        <w:spacing w:after="0" w:line="240" w:lineRule="auto"/>
        <w:jc w:val="both"/>
        <w:rPr>
          <w:rFonts w:ascii="Arial Narrow" w:hAnsi="Arial Narrow" w:cs="Arial Narrow"/>
          <w:sz w:val="24"/>
          <w:szCs w:val="24"/>
          <w:lang w:val="sl-SI" w:eastAsia="ar-SA"/>
        </w:rPr>
      </w:pPr>
      <w:r w:rsidRPr="00A5738B">
        <w:rPr>
          <w:rFonts w:ascii="Arial Narrow" w:hAnsi="Arial Narrow" w:cs="Arial Narrow"/>
          <w:b/>
          <w:bCs/>
          <w:sz w:val="24"/>
          <w:szCs w:val="24"/>
          <w:lang w:val="sl-SI" w:eastAsia="ar-SA"/>
        </w:rPr>
        <w:t>Dokazivanje ispunjenosti obaveznih uslova</w:t>
      </w:r>
    </w:p>
    <w:p w:rsidR="007E6639" w:rsidRPr="00A5738B" w:rsidRDefault="007E6639" w:rsidP="007E6639">
      <w:pPr>
        <w:suppressAutoHyphens/>
        <w:spacing w:after="0" w:line="240" w:lineRule="auto"/>
        <w:jc w:val="both"/>
        <w:rPr>
          <w:rFonts w:ascii="Arial Narrow" w:hAnsi="Arial Narrow" w:cs="Arial Narrow"/>
          <w:sz w:val="24"/>
          <w:szCs w:val="24"/>
          <w:lang w:val="sl-SI" w:eastAsia="ar-SA"/>
        </w:rPr>
      </w:pPr>
    </w:p>
    <w:p w:rsidR="007E6639" w:rsidRPr="00A5738B" w:rsidRDefault="007E6639" w:rsidP="007E6639">
      <w:pPr>
        <w:suppressAutoHyphens/>
        <w:spacing w:after="0" w:line="240" w:lineRule="auto"/>
        <w:jc w:val="both"/>
        <w:rPr>
          <w:rFonts w:ascii="Arial Narrow" w:hAnsi="Arial Narrow" w:cs="Arial Narrow"/>
          <w:sz w:val="24"/>
          <w:szCs w:val="24"/>
          <w:lang w:val="sl-SI" w:eastAsia="ar-SA"/>
        </w:rPr>
      </w:pPr>
      <w:r w:rsidRPr="00A5738B">
        <w:rPr>
          <w:rFonts w:ascii="Arial Narrow" w:hAnsi="Arial Narrow" w:cs="Arial Narrow"/>
          <w:sz w:val="24"/>
          <w:szCs w:val="24"/>
          <w:lang w:val="sl-SI" w:eastAsia="ar-SA"/>
        </w:rPr>
        <w:t>Ispunjenost obaveznih uslova dokazuje se dostavljanjem:</w:t>
      </w:r>
    </w:p>
    <w:p w:rsidR="007E6639" w:rsidRPr="00A5738B" w:rsidRDefault="007E6639" w:rsidP="007E6639">
      <w:pPr>
        <w:suppressAutoHyphens/>
        <w:spacing w:after="0" w:line="240" w:lineRule="auto"/>
        <w:jc w:val="both"/>
        <w:rPr>
          <w:rFonts w:ascii="Arial Narrow" w:hAnsi="Arial Narrow" w:cs="Arial Narrow"/>
          <w:sz w:val="24"/>
          <w:szCs w:val="24"/>
          <w:lang w:val="sl-SI" w:eastAsia="ar-SA"/>
        </w:rPr>
      </w:pPr>
    </w:p>
    <w:p w:rsidR="007E6639" w:rsidRPr="00A5738B" w:rsidRDefault="007E6639" w:rsidP="007E6639">
      <w:pPr>
        <w:suppressAutoHyphens/>
        <w:autoSpaceDE w:val="0"/>
        <w:spacing w:after="0" w:line="240" w:lineRule="auto"/>
        <w:ind w:left="756" w:hanging="306"/>
        <w:jc w:val="both"/>
        <w:rPr>
          <w:rFonts w:ascii="Arial Narrow" w:hAnsi="Arial Narrow" w:cs="Arial Narrow"/>
          <w:sz w:val="24"/>
          <w:szCs w:val="24"/>
          <w:lang w:eastAsia="ar-SA"/>
        </w:rPr>
      </w:pPr>
      <w:r w:rsidRPr="00A5738B">
        <w:rPr>
          <w:rFonts w:ascii="Arial Narrow" w:hAnsi="Arial Narrow" w:cs="Arial Narrow"/>
          <w:sz w:val="24"/>
          <w:szCs w:val="24"/>
          <w:lang w:eastAsia="ar-SA"/>
        </w:rPr>
        <w:t xml:space="preserve">1) </w:t>
      </w:r>
      <w:proofErr w:type="spellStart"/>
      <w:r w:rsidRPr="00A5738B">
        <w:rPr>
          <w:rFonts w:ascii="Arial Narrow" w:hAnsi="Arial Narrow" w:cs="Arial Narrow"/>
          <w:sz w:val="24"/>
          <w:szCs w:val="24"/>
          <w:lang w:eastAsia="ar-SA"/>
        </w:rPr>
        <w:t>dokaza</w:t>
      </w:r>
      <w:proofErr w:type="spellEnd"/>
      <w:r w:rsidRPr="00A5738B">
        <w:rPr>
          <w:rFonts w:ascii="Arial Narrow" w:hAnsi="Arial Narrow" w:cs="Arial Narrow"/>
          <w:sz w:val="24"/>
          <w:szCs w:val="24"/>
          <w:lang w:eastAsia="ar-SA"/>
        </w:rPr>
        <w:t xml:space="preserve"> o </w:t>
      </w:r>
      <w:proofErr w:type="spellStart"/>
      <w:r w:rsidRPr="00A5738B">
        <w:rPr>
          <w:rFonts w:ascii="Arial Narrow" w:hAnsi="Arial Narrow" w:cs="Arial Narrow"/>
          <w:sz w:val="24"/>
          <w:szCs w:val="24"/>
          <w:lang w:eastAsia="ar-SA"/>
        </w:rPr>
        <w:t>registraciji</w:t>
      </w:r>
      <w:proofErr w:type="spellEnd"/>
      <w:r w:rsidRPr="00A5738B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A5738B">
        <w:rPr>
          <w:rFonts w:ascii="Arial Narrow" w:hAnsi="Arial Narrow" w:cs="Arial Narrow"/>
          <w:sz w:val="24"/>
          <w:szCs w:val="24"/>
          <w:lang w:eastAsia="ar-SA"/>
        </w:rPr>
        <w:t>kod</w:t>
      </w:r>
      <w:proofErr w:type="spellEnd"/>
      <w:r w:rsidRPr="00A5738B">
        <w:rPr>
          <w:rFonts w:ascii="Arial Narrow" w:hAnsi="Arial Narrow" w:cs="Arial Narrow"/>
          <w:sz w:val="24"/>
          <w:szCs w:val="24"/>
          <w:lang w:eastAsia="ar-SA"/>
        </w:rPr>
        <w:t xml:space="preserve"> organa </w:t>
      </w:r>
      <w:proofErr w:type="spellStart"/>
      <w:r w:rsidRPr="00A5738B">
        <w:rPr>
          <w:rFonts w:ascii="Arial Narrow" w:hAnsi="Arial Narrow" w:cs="Arial Narrow"/>
          <w:sz w:val="24"/>
          <w:szCs w:val="24"/>
          <w:lang w:eastAsia="ar-SA"/>
        </w:rPr>
        <w:t>nadležnog</w:t>
      </w:r>
      <w:proofErr w:type="spellEnd"/>
      <w:r w:rsidRPr="00A5738B">
        <w:rPr>
          <w:rFonts w:ascii="Arial Narrow" w:hAnsi="Arial Narrow" w:cs="Arial Narrow"/>
          <w:sz w:val="24"/>
          <w:szCs w:val="24"/>
          <w:lang w:eastAsia="ar-SA"/>
        </w:rPr>
        <w:t xml:space="preserve"> za </w:t>
      </w:r>
      <w:proofErr w:type="spellStart"/>
      <w:r w:rsidRPr="00A5738B">
        <w:rPr>
          <w:rFonts w:ascii="Arial Narrow" w:hAnsi="Arial Narrow" w:cs="Arial Narrow"/>
          <w:sz w:val="24"/>
          <w:szCs w:val="24"/>
          <w:lang w:eastAsia="ar-SA"/>
        </w:rPr>
        <w:t>registraciju</w:t>
      </w:r>
      <w:proofErr w:type="spellEnd"/>
      <w:r w:rsidRPr="00A5738B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A5738B">
        <w:rPr>
          <w:rFonts w:ascii="Arial Narrow" w:hAnsi="Arial Narrow" w:cs="Arial Narrow"/>
          <w:sz w:val="24"/>
          <w:szCs w:val="24"/>
          <w:lang w:eastAsia="ar-SA"/>
        </w:rPr>
        <w:t>privrednih</w:t>
      </w:r>
      <w:proofErr w:type="spellEnd"/>
      <w:r w:rsidRPr="00A5738B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A5738B">
        <w:rPr>
          <w:rFonts w:ascii="Arial Narrow" w:hAnsi="Arial Narrow" w:cs="Arial Narrow"/>
          <w:sz w:val="24"/>
          <w:szCs w:val="24"/>
          <w:lang w:eastAsia="ar-SA"/>
        </w:rPr>
        <w:t>subjekata</w:t>
      </w:r>
      <w:proofErr w:type="spellEnd"/>
      <w:r w:rsidRPr="00A5738B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A5738B">
        <w:rPr>
          <w:rFonts w:ascii="Arial Narrow" w:hAnsi="Arial Narrow" w:cs="Arial Narrow"/>
          <w:sz w:val="24"/>
          <w:szCs w:val="24"/>
          <w:lang w:eastAsia="ar-SA"/>
        </w:rPr>
        <w:t>sa</w:t>
      </w:r>
      <w:proofErr w:type="spellEnd"/>
      <w:r w:rsidRPr="00A5738B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A5738B">
        <w:rPr>
          <w:rFonts w:ascii="Arial Narrow" w:hAnsi="Arial Narrow" w:cs="Arial Narrow"/>
          <w:sz w:val="24"/>
          <w:szCs w:val="24"/>
          <w:lang w:eastAsia="ar-SA"/>
        </w:rPr>
        <w:t>podacima</w:t>
      </w:r>
      <w:proofErr w:type="spellEnd"/>
      <w:r w:rsidRPr="00A5738B">
        <w:rPr>
          <w:rFonts w:ascii="Arial Narrow" w:hAnsi="Arial Narrow" w:cs="Arial Narrow"/>
          <w:sz w:val="24"/>
          <w:szCs w:val="24"/>
          <w:lang w:eastAsia="ar-SA"/>
        </w:rPr>
        <w:t xml:space="preserve"> o </w:t>
      </w:r>
      <w:proofErr w:type="spellStart"/>
      <w:r w:rsidRPr="00A5738B">
        <w:rPr>
          <w:rFonts w:ascii="Arial Narrow" w:hAnsi="Arial Narrow" w:cs="Arial Narrow"/>
          <w:sz w:val="24"/>
          <w:szCs w:val="24"/>
          <w:lang w:eastAsia="ar-SA"/>
        </w:rPr>
        <w:t>ovlašćenim</w:t>
      </w:r>
      <w:proofErr w:type="spellEnd"/>
      <w:r w:rsidRPr="00A5738B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A5738B">
        <w:rPr>
          <w:rFonts w:ascii="Arial Narrow" w:hAnsi="Arial Narrow" w:cs="Arial Narrow"/>
          <w:sz w:val="24"/>
          <w:szCs w:val="24"/>
          <w:lang w:eastAsia="ar-SA"/>
        </w:rPr>
        <w:t>licima</w:t>
      </w:r>
      <w:proofErr w:type="spellEnd"/>
      <w:r w:rsidRPr="00A5738B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A5738B">
        <w:rPr>
          <w:rFonts w:ascii="Arial Narrow" w:hAnsi="Arial Narrow" w:cs="Arial Narrow"/>
          <w:sz w:val="24"/>
          <w:szCs w:val="24"/>
          <w:lang w:eastAsia="ar-SA"/>
        </w:rPr>
        <w:t>ponuđača</w:t>
      </w:r>
      <w:proofErr w:type="spellEnd"/>
      <w:r w:rsidRPr="00A5738B">
        <w:rPr>
          <w:rFonts w:ascii="Arial Narrow" w:hAnsi="Arial Narrow" w:cs="Arial Narrow"/>
          <w:sz w:val="24"/>
          <w:szCs w:val="24"/>
          <w:lang w:eastAsia="ar-SA"/>
        </w:rPr>
        <w:t>;</w:t>
      </w:r>
    </w:p>
    <w:p w:rsidR="007E6639" w:rsidRPr="00A5738B" w:rsidRDefault="007E6639" w:rsidP="007E6639">
      <w:pPr>
        <w:suppressAutoHyphens/>
        <w:autoSpaceDE w:val="0"/>
        <w:spacing w:after="0" w:line="240" w:lineRule="auto"/>
        <w:ind w:left="756" w:hanging="306"/>
        <w:jc w:val="both"/>
        <w:rPr>
          <w:rFonts w:ascii="Arial Narrow" w:hAnsi="Arial Narrow" w:cs="Arial Narrow"/>
          <w:sz w:val="24"/>
          <w:szCs w:val="24"/>
          <w:lang w:eastAsia="ar-SA"/>
        </w:rPr>
      </w:pPr>
      <w:r w:rsidRPr="00A5738B">
        <w:rPr>
          <w:rFonts w:ascii="Arial Narrow" w:hAnsi="Arial Narrow" w:cs="Arial Narrow"/>
          <w:sz w:val="24"/>
          <w:szCs w:val="24"/>
          <w:lang w:eastAsia="ar-SA"/>
        </w:rPr>
        <w:t xml:space="preserve">2) </w:t>
      </w:r>
      <w:proofErr w:type="spellStart"/>
      <w:r w:rsidRPr="00A5738B">
        <w:rPr>
          <w:rFonts w:ascii="Arial Narrow" w:hAnsi="Arial Narrow" w:cs="Arial Narrow"/>
          <w:sz w:val="24"/>
          <w:szCs w:val="24"/>
          <w:lang w:eastAsia="ar-SA"/>
        </w:rPr>
        <w:t>dokaza</w:t>
      </w:r>
      <w:proofErr w:type="spellEnd"/>
      <w:r w:rsidRPr="00A5738B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A5738B">
        <w:rPr>
          <w:rFonts w:ascii="Arial Narrow" w:hAnsi="Arial Narrow" w:cs="Arial Narrow"/>
          <w:sz w:val="24"/>
          <w:szCs w:val="24"/>
          <w:lang w:eastAsia="ar-SA"/>
        </w:rPr>
        <w:t>nadležnog</w:t>
      </w:r>
      <w:proofErr w:type="spellEnd"/>
      <w:r w:rsidRPr="00A5738B">
        <w:rPr>
          <w:rFonts w:ascii="Arial Narrow" w:hAnsi="Arial Narrow" w:cs="Arial Narrow"/>
          <w:sz w:val="24"/>
          <w:szCs w:val="24"/>
          <w:lang w:eastAsia="ar-SA"/>
        </w:rPr>
        <w:t xml:space="preserve"> organa </w:t>
      </w:r>
      <w:proofErr w:type="spellStart"/>
      <w:r w:rsidRPr="00A5738B">
        <w:rPr>
          <w:rFonts w:ascii="Arial Narrow" w:hAnsi="Arial Narrow" w:cs="Arial Narrow"/>
          <w:sz w:val="24"/>
          <w:szCs w:val="24"/>
          <w:lang w:eastAsia="ar-SA"/>
        </w:rPr>
        <w:t>izdatog</w:t>
      </w:r>
      <w:proofErr w:type="spellEnd"/>
      <w:r w:rsidRPr="00A5738B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A5738B">
        <w:rPr>
          <w:rFonts w:ascii="Arial Narrow" w:hAnsi="Arial Narrow" w:cs="Arial Narrow"/>
          <w:sz w:val="24"/>
          <w:szCs w:val="24"/>
          <w:lang w:eastAsia="ar-SA"/>
        </w:rPr>
        <w:t>na</w:t>
      </w:r>
      <w:proofErr w:type="spellEnd"/>
      <w:r w:rsidRPr="00A5738B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A5738B">
        <w:rPr>
          <w:rFonts w:ascii="Arial Narrow" w:hAnsi="Arial Narrow" w:cs="Arial Narrow"/>
          <w:sz w:val="24"/>
          <w:szCs w:val="24"/>
          <w:lang w:eastAsia="ar-SA"/>
        </w:rPr>
        <w:t>osnovu</w:t>
      </w:r>
      <w:proofErr w:type="spellEnd"/>
      <w:r w:rsidRPr="00A5738B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A5738B">
        <w:rPr>
          <w:rFonts w:ascii="Arial Narrow" w:hAnsi="Arial Narrow" w:cs="Arial Narrow"/>
          <w:sz w:val="24"/>
          <w:szCs w:val="24"/>
          <w:lang w:eastAsia="ar-SA"/>
        </w:rPr>
        <w:t>kaznene</w:t>
      </w:r>
      <w:proofErr w:type="spellEnd"/>
      <w:r w:rsidRPr="00A5738B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A5738B">
        <w:rPr>
          <w:rFonts w:ascii="Arial Narrow" w:hAnsi="Arial Narrow" w:cs="Arial Narrow"/>
          <w:sz w:val="24"/>
          <w:szCs w:val="24"/>
          <w:lang w:eastAsia="ar-SA"/>
        </w:rPr>
        <w:t>evidencije</w:t>
      </w:r>
      <w:proofErr w:type="spellEnd"/>
      <w:r w:rsidRPr="00A5738B">
        <w:rPr>
          <w:rFonts w:ascii="Arial Narrow" w:hAnsi="Arial Narrow" w:cs="Arial Narrow"/>
          <w:sz w:val="24"/>
          <w:szCs w:val="24"/>
          <w:lang w:eastAsia="ar-SA"/>
        </w:rPr>
        <w:t xml:space="preserve">, </w:t>
      </w:r>
      <w:proofErr w:type="spellStart"/>
      <w:r w:rsidRPr="00A5738B">
        <w:rPr>
          <w:rFonts w:ascii="Arial Narrow" w:hAnsi="Arial Narrow" w:cs="Arial Narrow"/>
          <w:sz w:val="24"/>
          <w:szCs w:val="24"/>
          <w:lang w:eastAsia="ar-SA"/>
        </w:rPr>
        <w:t>koji</w:t>
      </w:r>
      <w:proofErr w:type="spellEnd"/>
      <w:r w:rsidRPr="00A5738B">
        <w:rPr>
          <w:rFonts w:ascii="Arial Narrow" w:hAnsi="Arial Narrow" w:cs="Arial Narrow"/>
          <w:sz w:val="24"/>
          <w:szCs w:val="24"/>
          <w:lang w:eastAsia="ar-SA"/>
        </w:rPr>
        <w:t xml:space="preserve"> ne </w:t>
      </w:r>
      <w:proofErr w:type="spellStart"/>
      <w:r w:rsidRPr="00A5738B">
        <w:rPr>
          <w:rFonts w:ascii="Arial Narrow" w:hAnsi="Arial Narrow" w:cs="Arial Narrow"/>
          <w:sz w:val="24"/>
          <w:szCs w:val="24"/>
          <w:lang w:eastAsia="ar-SA"/>
        </w:rPr>
        <w:t>smije</w:t>
      </w:r>
      <w:proofErr w:type="spellEnd"/>
      <w:r w:rsidRPr="00A5738B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A5738B">
        <w:rPr>
          <w:rFonts w:ascii="Arial Narrow" w:hAnsi="Arial Narrow" w:cs="Arial Narrow"/>
          <w:sz w:val="24"/>
          <w:szCs w:val="24"/>
          <w:lang w:eastAsia="ar-SA"/>
        </w:rPr>
        <w:t>biti</w:t>
      </w:r>
      <w:proofErr w:type="spellEnd"/>
      <w:r w:rsidRPr="00A5738B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A5738B">
        <w:rPr>
          <w:rFonts w:ascii="Arial Narrow" w:hAnsi="Arial Narrow" w:cs="Arial Narrow"/>
          <w:sz w:val="24"/>
          <w:szCs w:val="24"/>
          <w:lang w:eastAsia="ar-SA"/>
        </w:rPr>
        <w:t>stariji</w:t>
      </w:r>
      <w:proofErr w:type="spellEnd"/>
      <w:r w:rsidRPr="00A5738B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A5738B">
        <w:rPr>
          <w:rFonts w:ascii="Arial Narrow" w:hAnsi="Arial Narrow" w:cs="Arial Narrow"/>
          <w:sz w:val="24"/>
          <w:szCs w:val="24"/>
          <w:lang w:eastAsia="ar-SA"/>
        </w:rPr>
        <w:t>od</w:t>
      </w:r>
      <w:proofErr w:type="spellEnd"/>
      <w:r w:rsidRPr="00A5738B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A5738B">
        <w:rPr>
          <w:rFonts w:ascii="Arial Narrow" w:hAnsi="Arial Narrow" w:cs="Arial Narrow"/>
          <w:sz w:val="24"/>
          <w:szCs w:val="24"/>
          <w:lang w:eastAsia="ar-SA"/>
        </w:rPr>
        <w:t>šest</w:t>
      </w:r>
      <w:proofErr w:type="spellEnd"/>
      <w:r w:rsidRPr="00A5738B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A5738B">
        <w:rPr>
          <w:rFonts w:ascii="Arial Narrow" w:hAnsi="Arial Narrow" w:cs="Arial Narrow"/>
          <w:sz w:val="24"/>
          <w:szCs w:val="24"/>
          <w:lang w:eastAsia="ar-SA"/>
        </w:rPr>
        <w:t>mjeseci</w:t>
      </w:r>
      <w:proofErr w:type="spellEnd"/>
      <w:r w:rsidRPr="00A5738B">
        <w:rPr>
          <w:rFonts w:ascii="Arial Narrow" w:hAnsi="Arial Narrow" w:cs="Arial Narrow"/>
          <w:sz w:val="24"/>
          <w:szCs w:val="24"/>
          <w:lang w:eastAsia="ar-SA"/>
        </w:rPr>
        <w:t xml:space="preserve"> do dana </w:t>
      </w:r>
      <w:proofErr w:type="spellStart"/>
      <w:r w:rsidRPr="00A5738B">
        <w:rPr>
          <w:rFonts w:ascii="Arial Narrow" w:hAnsi="Arial Narrow" w:cs="Arial Narrow"/>
          <w:sz w:val="24"/>
          <w:szCs w:val="24"/>
          <w:lang w:eastAsia="ar-SA"/>
        </w:rPr>
        <w:t>javnog</w:t>
      </w:r>
      <w:proofErr w:type="spellEnd"/>
      <w:r w:rsidRPr="00A5738B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A5738B">
        <w:rPr>
          <w:rFonts w:ascii="Arial Narrow" w:hAnsi="Arial Narrow" w:cs="Arial Narrow"/>
          <w:sz w:val="24"/>
          <w:szCs w:val="24"/>
          <w:lang w:eastAsia="ar-SA"/>
        </w:rPr>
        <w:t>otvaranja</w:t>
      </w:r>
      <w:proofErr w:type="spellEnd"/>
      <w:r w:rsidRPr="00A5738B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A5738B">
        <w:rPr>
          <w:rFonts w:ascii="Arial Narrow" w:hAnsi="Arial Narrow" w:cs="Arial Narrow"/>
          <w:sz w:val="24"/>
          <w:szCs w:val="24"/>
          <w:lang w:eastAsia="ar-SA"/>
        </w:rPr>
        <w:t>ponuda</w:t>
      </w:r>
      <w:proofErr w:type="spellEnd"/>
      <w:r w:rsidRPr="00A5738B">
        <w:rPr>
          <w:rFonts w:ascii="Arial Narrow" w:hAnsi="Arial Narrow" w:cs="Arial Narrow"/>
          <w:sz w:val="24"/>
          <w:szCs w:val="24"/>
          <w:lang w:eastAsia="ar-SA"/>
        </w:rPr>
        <w:t>;</w:t>
      </w:r>
    </w:p>
    <w:p w:rsidR="007E6639" w:rsidRPr="00A5738B" w:rsidRDefault="007E6639" w:rsidP="007E6639">
      <w:pPr>
        <w:suppressAutoHyphens/>
        <w:autoSpaceDE w:val="0"/>
        <w:spacing w:after="0" w:line="240" w:lineRule="auto"/>
        <w:ind w:left="756" w:hanging="306"/>
        <w:jc w:val="both"/>
        <w:rPr>
          <w:rFonts w:ascii="Arial Narrow" w:hAnsi="Arial Narrow" w:cs="Arial Narrow"/>
          <w:sz w:val="24"/>
          <w:szCs w:val="24"/>
          <w:lang w:eastAsia="ar-SA"/>
        </w:rPr>
      </w:pPr>
      <w:r w:rsidRPr="00A5738B">
        <w:rPr>
          <w:rFonts w:ascii="Arial Narrow" w:hAnsi="Arial Narrow" w:cs="Arial Narrow"/>
          <w:sz w:val="24"/>
          <w:szCs w:val="24"/>
          <w:lang w:eastAsia="ar-SA"/>
        </w:rPr>
        <w:t xml:space="preserve">3) </w:t>
      </w:r>
      <w:proofErr w:type="spellStart"/>
      <w:r w:rsidRPr="00A5738B">
        <w:rPr>
          <w:rFonts w:ascii="Arial Narrow" w:hAnsi="Arial Narrow" w:cs="Arial Narrow"/>
          <w:sz w:val="24"/>
          <w:szCs w:val="24"/>
          <w:lang w:eastAsia="ar-SA"/>
        </w:rPr>
        <w:t>dokaza</w:t>
      </w:r>
      <w:proofErr w:type="spellEnd"/>
      <w:r w:rsidRPr="00A5738B">
        <w:rPr>
          <w:rFonts w:ascii="Arial Narrow" w:hAnsi="Arial Narrow" w:cs="Arial Narrow"/>
          <w:sz w:val="24"/>
          <w:szCs w:val="24"/>
          <w:lang w:eastAsia="ar-SA"/>
        </w:rPr>
        <w:t xml:space="preserve"> o </w:t>
      </w:r>
      <w:proofErr w:type="spellStart"/>
      <w:r w:rsidRPr="00A5738B">
        <w:rPr>
          <w:rFonts w:ascii="Arial Narrow" w:hAnsi="Arial Narrow" w:cs="Arial Narrow"/>
          <w:sz w:val="24"/>
          <w:szCs w:val="24"/>
          <w:lang w:eastAsia="ar-SA"/>
        </w:rPr>
        <w:t>posjedovanju</w:t>
      </w:r>
      <w:proofErr w:type="spellEnd"/>
      <w:r w:rsidRPr="00A5738B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A5738B">
        <w:rPr>
          <w:rFonts w:ascii="Arial Narrow" w:hAnsi="Arial Narrow" w:cs="Arial Narrow"/>
          <w:sz w:val="24"/>
          <w:szCs w:val="24"/>
          <w:lang w:eastAsia="ar-SA"/>
        </w:rPr>
        <w:t>važeće</w:t>
      </w:r>
      <w:proofErr w:type="spellEnd"/>
      <w:r w:rsidRPr="00A5738B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A5738B">
        <w:rPr>
          <w:rFonts w:ascii="Arial Narrow" w:hAnsi="Arial Narrow" w:cs="Arial Narrow"/>
          <w:sz w:val="24"/>
          <w:szCs w:val="24"/>
          <w:lang w:eastAsia="ar-SA"/>
        </w:rPr>
        <w:t>dozvole</w:t>
      </w:r>
      <w:proofErr w:type="spellEnd"/>
      <w:r w:rsidRPr="00A5738B">
        <w:rPr>
          <w:rFonts w:ascii="Arial Narrow" w:hAnsi="Arial Narrow" w:cs="Arial Narrow"/>
          <w:sz w:val="24"/>
          <w:szCs w:val="24"/>
          <w:lang w:eastAsia="ar-SA"/>
        </w:rPr>
        <w:t xml:space="preserve">, </w:t>
      </w:r>
      <w:proofErr w:type="spellStart"/>
      <w:r w:rsidRPr="00A5738B">
        <w:rPr>
          <w:rFonts w:ascii="Arial Narrow" w:hAnsi="Arial Narrow" w:cs="Arial Narrow"/>
          <w:sz w:val="24"/>
          <w:szCs w:val="24"/>
          <w:lang w:eastAsia="ar-SA"/>
        </w:rPr>
        <w:t>licence</w:t>
      </w:r>
      <w:proofErr w:type="spellEnd"/>
      <w:r w:rsidRPr="00A5738B">
        <w:rPr>
          <w:rFonts w:ascii="Arial Narrow" w:hAnsi="Arial Narrow" w:cs="Arial Narrow"/>
          <w:sz w:val="24"/>
          <w:szCs w:val="24"/>
          <w:lang w:eastAsia="ar-SA"/>
        </w:rPr>
        <w:t xml:space="preserve">, </w:t>
      </w:r>
      <w:proofErr w:type="spellStart"/>
      <w:r w:rsidRPr="00A5738B">
        <w:rPr>
          <w:rFonts w:ascii="Arial Narrow" w:hAnsi="Arial Narrow" w:cs="Arial Narrow"/>
          <w:sz w:val="24"/>
          <w:szCs w:val="24"/>
          <w:lang w:eastAsia="ar-SA"/>
        </w:rPr>
        <w:t>odobrenja</w:t>
      </w:r>
      <w:proofErr w:type="spellEnd"/>
      <w:r w:rsidRPr="00A5738B">
        <w:rPr>
          <w:rFonts w:ascii="Arial Narrow" w:hAnsi="Arial Narrow" w:cs="Arial Narrow"/>
          <w:sz w:val="24"/>
          <w:szCs w:val="24"/>
          <w:lang w:eastAsia="ar-SA"/>
        </w:rPr>
        <w:t xml:space="preserve">, </w:t>
      </w:r>
      <w:proofErr w:type="spellStart"/>
      <w:r w:rsidRPr="00A5738B">
        <w:rPr>
          <w:rFonts w:ascii="Arial Narrow" w:hAnsi="Arial Narrow" w:cs="Arial Narrow"/>
          <w:sz w:val="24"/>
          <w:szCs w:val="24"/>
          <w:lang w:eastAsia="ar-SA"/>
        </w:rPr>
        <w:t>odnosno</w:t>
      </w:r>
      <w:proofErr w:type="spellEnd"/>
      <w:r w:rsidRPr="00A5738B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A5738B">
        <w:rPr>
          <w:rFonts w:ascii="Arial Narrow" w:hAnsi="Arial Narrow" w:cs="Arial Narrow"/>
          <w:sz w:val="24"/>
          <w:szCs w:val="24"/>
          <w:lang w:eastAsia="ar-SA"/>
        </w:rPr>
        <w:t>drugog</w:t>
      </w:r>
      <w:proofErr w:type="spellEnd"/>
      <w:r w:rsidRPr="00A5738B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A5738B">
        <w:rPr>
          <w:rFonts w:ascii="Arial Narrow" w:hAnsi="Arial Narrow" w:cs="Arial Narrow"/>
          <w:sz w:val="24"/>
          <w:szCs w:val="24"/>
          <w:lang w:eastAsia="ar-SA"/>
        </w:rPr>
        <w:t>akta</w:t>
      </w:r>
      <w:proofErr w:type="spellEnd"/>
      <w:r w:rsidRPr="00A5738B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A5738B">
        <w:rPr>
          <w:rFonts w:ascii="Arial Narrow" w:hAnsi="Arial Narrow" w:cs="Arial Narrow"/>
          <w:sz w:val="24"/>
          <w:szCs w:val="24"/>
          <w:lang w:eastAsia="ar-SA"/>
        </w:rPr>
        <w:t>izdatog</w:t>
      </w:r>
      <w:proofErr w:type="spellEnd"/>
      <w:r w:rsidRPr="00A5738B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A5738B">
        <w:rPr>
          <w:rFonts w:ascii="Arial Narrow" w:hAnsi="Arial Narrow" w:cs="Arial Narrow"/>
          <w:sz w:val="24"/>
          <w:szCs w:val="24"/>
          <w:lang w:eastAsia="ar-SA"/>
        </w:rPr>
        <w:t>od</w:t>
      </w:r>
      <w:proofErr w:type="spellEnd"/>
      <w:r w:rsidRPr="00A5738B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A5738B">
        <w:rPr>
          <w:rFonts w:ascii="Arial Narrow" w:hAnsi="Arial Narrow" w:cs="Arial Narrow"/>
          <w:sz w:val="24"/>
          <w:szCs w:val="24"/>
          <w:lang w:eastAsia="ar-SA"/>
        </w:rPr>
        <w:t>nadležnog</w:t>
      </w:r>
      <w:proofErr w:type="spellEnd"/>
      <w:r w:rsidRPr="00A5738B">
        <w:rPr>
          <w:rFonts w:ascii="Arial Narrow" w:hAnsi="Arial Narrow" w:cs="Arial Narrow"/>
          <w:sz w:val="24"/>
          <w:szCs w:val="24"/>
          <w:lang w:eastAsia="ar-SA"/>
        </w:rPr>
        <w:t xml:space="preserve"> organa </w:t>
      </w:r>
      <w:proofErr w:type="spellStart"/>
      <w:r w:rsidRPr="00A5738B">
        <w:rPr>
          <w:rFonts w:ascii="Arial Narrow" w:hAnsi="Arial Narrow" w:cs="Arial Narrow"/>
          <w:sz w:val="24"/>
          <w:szCs w:val="24"/>
          <w:lang w:eastAsia="ar-SA"/>
        </w:rPr>
        <w:t>i</w:t>
      </w:r>
      <w:proofErr w:type="spellEnd"/>
      <w:r w:rsidRPr="00A5738B">
        <w:rPr>
          <w:rFonts w:ascii="Arial Narrow" w:hAnsi="Arial Narrow" w:cs="Arial Narrow"/>
          <w:sz w:val="24"/>
          <w:szCs w:val="24"/>
          <w:lang w:eastAsia="ar-SA"/>
        </w:rPr>
        <w:t xml:space="preserve"> to:</w:t>
      </w:r>
    </w:p>
    <w:p w:rsidR="007E6639" w:rsidRPr="00D93B82" w:rsidRDefault="007E6639" w:rsidP="007E6639">
      <w:pPr>
        <w:suppressAutoHyphens/>
        <w:autoSpaceDE w:val="0"/>
        <w:spacing w:after="0" w:line="240" w:lineRule="auto"/>
        <w:ind w:left="756" w:hanging="306"/>
        <w:jc w:val="both"/>
        <w:rPr>
          <w:rFonts w:ascii="Arial Narrow" w:hAnsi="Arial Narrow" w:cs="Arial Narrow"/>
          <w:color w:val="FF0000"/>
          <w:sz w:val="24"/>
          <w:szCs w:val="24"/>
          <w:lang w:eastAsia="ar-SA"/>
        </w:rPr>
      </w:pPr>
    </w:p>
    <w:tbl>
      <w:tblPr>
        <w:tblW w:w="0" w:type="auto"/>
        <w:tblInd w:w="-201" w:type="dxa"/>
        <w:tblLayout w:type="fixed"/>
        <w:tblLook w:val="0000" w:firstRow="0" w:lastRow="0" w:firstColumn="0" w:lastColumn="0" w:noHBand="0" w:noVBand="0"/>
      </w:tblPr>
      <w:tblGrid>
        <w:gridCol w:w="9477"/>
      </w:tblGrid>
      <w:tr w:rsidR="007E6639" w:rsidRPr="00D93B82" w:rsidTr="002B218D">
        <w:trPr>
          <w:trHeight w:val="700"/>
        </w:trPr>
        <w:tc>
          <w:tcPr>
            <w:tcW w:w="9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6F8" w:rsidRPr="00D806F8" w:rsidRDefault="00D806F8" w:rsidP="00D806F8">
            <w:pPr>
              <w:pStyle w:val="Standard"/>
              <w:jc w:val="both"/>
              <w:rPr>
                <w:rFonts w:ascii="Arial Narrow" w:hAnsi="Arial Narrow"/>
              </w:rPr>
            </w:pPr>
            <w:r w:rsidRPr="00D806F8">
              <w:rPr>
                <w:rFonts w:ascii="Arial Narrow" w:eastAsia="Times New Roman" w:hAnsi="Arial Narrow" w:cs="Arial Narrow"/>
                <w:bCs/>
                <w:iCs/>
                <w:lang w:val="pl-PL"/>
              </w:rPr>
              <w:t xml:space="preserve">Naručilac se obratio nadležnom organu </w:t>
            </w:r>
            <w:r w:rsidRPr="00D806F8">
              <w:rPr>
                <w:rFonts w:ascii="Arial Narrow" w:eastAsia="Times New Roman" w:hAnsi="Arial Narrow" w:cs="Times New Roman"/>
                <w:bCs/>
                <w:iCs/>
              </w:rPr>
              <w:t>Fitosanitarnoj upravi Ministarstva poljoprivrede i ruralnog razvoja</w:t>
            </w:r>
            <w:r w:rsidRPr="00D806F8">
              <w:rPr>
                <w:rFonts w:ascii="Arial Narrow" w:eastAsia="Times New Roman" w:hAnsi="Arial Narrow" w:cs="Arial Narrow"/>
                <w:bCs/>
                <w:iCs/>
                <w:lang w:val="pl-PL"/>
              </w:rPr>
              <w:t xml:space="preserve"> </w:t>
            </w:r>
            <w:r w:rsidRPr="00D806F8">
              <w:rPr>
                <w:rFonts w:ascii="Arial Narrow" w:eastAsia="Times New Roman" w:hAnsi="Arial Narrow" w:cs="Times New Roman"/>
                <w:bCs/>
                <w:iCs/>
              </w:rPr>
              <w:t>radi davanja stručnog mišljenja vezanog za posjedovanje licenci, dozvola, odobrenja ili drugog akta u skladu sa zakonom, a tiče se prometa sredstava za ishranu bilja (đubriva), sredstava za zaštitu bilja, sjemenskog materijala poljoprivrednog bilja i sadnog materijala.</w:t>
            </w:r>
            <w:r w:rsidRPr="00D806F8">
              <w:rPr>
                <w:rFonts w:ascii="Arial Narrow" w:eastAsia="Times New Roman" w:hAnsi="Arial Narrow" w:cs="Arial Narrow"/>
                <w:bCs/>
                <w:iCs/>
                <w:lang w:val="pl-PL"/>
              </w:rPr>
              <w:t xml:space="preserve"> Ponuđači, u predmetnom postupku nabavke, dužni da dostave slijedeće dokaze (dozvole, licence, odobrenja odnosno drugi akt u skladu sa zakonom i dr):</w:t>
            </w:r>
          </w:p>
          <w:p w:rsidR="00D806F8" w:rsidRPr="00D806F8" w:rsidRDefault="00D806F8" w:rsidP="00D806F8">
            <w:pPr>
              <w:pStyle w:val="Standard"/>
              <w:spacing w:line="100" w:lineRule="atLeast"/>
              <w:jc w:val="both"/>
              <w:rPr>
                <w:rFonts w:ascii="Arial Narrow" w:hAnsi="Arial Narrow" w:cs="Times New Roman"/>
              </w:rPr>
            </w:pPr>
          </w:p>
          <w:p w:rsidR="00D806F8" w:rsidRPr="00D806F8" w:rsidRDefault="00D806F8" w:rsidP="00D806F8">
            <w:pPr>
              <w:pStyle w:val="Standard"/>
              <w:spacing w:line="100" w:lineRule="atLeast"/>
              <w:jc w:val="both"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D806F8">
              <w:rPr>
                <w:rFonts w:ascii="Arial Narrow" w:hAnsi="Arial Narrow" w:cs="Times New Roman"/>
                <w:b/>
                <w:bCs/>
                <w:i/>
                <w:iCs/>
              </w:rPr>
              <w:t xml:space="preserve"> * Rješenje o upisu u Registar na veliko i/ili malo, izdato od strane Uprave za bezbjednost hrane, veterinu i fitosanitarne poslove – Sektor za fitosanitarne poslove , a sve u skadu sa zakonima:</w:t>
            </w:r>
          </w:p>
          <w:p w:rsidR="00D806F8" w:rsidRPr="00D806F8" w:rsidRDefault="00D806F8" w:rsidP="00D806F8">
            <w:pPr>
              <w:pStyle w:val="Standard"/>
              <w:suppressAutoHyphens w:val="0"/>
              <w:jc w:val="both"/>
              <w:rPr>
                <w:rFonts w:ascii="Arial Narrow" w:hAnsi="Arial Narrow"/>
              </w:rPr>
            </w:pPr>
            <w:r w:rsidRPr="00D806F8">
              <w:rPr>
                <w:rFonts w:ascii="Arial Narrow" w:hAnsi="Arial Narrow" w:cs="Times New Roman"/>
                <w:lang w:val="en-GB"/>
              </w:rPr>
              <w:t>-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>Zakon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 xml:space="preserve"> o 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>sredstvima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 xml:space="preserve"> za 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>ishranu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 xml:space="preserve"> 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>bilja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 xml:space="preserve">(“Sl. list RCG”, br. 48/07 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>i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 xml:space="preserve"> 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>Službeni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 xml:space="preserve"> list CG, 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>broj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 xml:space="preserve"> 76/08)</w:t>
            </w:r>
          </w:p>
          <w:p w:rsidR="00D806F8" w:rsidRPr="00D806F8" w:rsidRDefault="00D806F8" w:rsidP="00D806F8">
            <w:pPr>
              <w:pStyle w:val="Standard"/>
              <w:suppressAutoHyphens w:val="0"/>
              <w:jc w:val="both"/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</w:pPr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>-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>Zakonom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 xml:space="preserve"> o 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>sredstvima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 xml:space="preserve"> za 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>zaštitu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 xml:space="preserve"> 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>bilja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 xml:space="preserve"> (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>Službeni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 xml:space="preserve"> list CG, br. 51/08 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>i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 xml:space="preserve"> 18/14)</w:t>
            </w:r>
          </w:p>
          <w:p w:rsidR="00D806F8" w:rsidRPr="00D806F8" w:rsidRDefault="00D806F8" w:rsidP="00D806F8">
            <w:pPr>
              <w:pStyle w:val="Standard"/>
              <w:suppressAutoHyphens w:val="0"/>
              <w:jc w:val="both"/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</w:pPr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>-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>Zakonom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 xml:space="preserve"> o 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>sadnom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 xml:space="preserve"> 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>materijalu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 xml:space="preserve"> (“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>Službeni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 xml:space="preserve"> list CG”, br. 28/06, 61/11 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>i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 xml:space="preserve"> 48/15)</w:t>
            </w:r>
          </w:p>
          <w:p w:rsidR="007E6639" w:rsidRPr="00D806F8" w:rsidRDefault="00D806F8" w:rsidP="00D806F8">
            <w:pPr>
              <w:numPr>
                <w:ilvl w:val="0"/>
                <w:numId w:val="19"/>
              </w:numPr>
              <w:suppressAutoHyphens/>
              <w:spacing w:after="0" w:line="240" w:lineRule="auto"/>
              <w:jc w:val="both"/>
              <w:rPr>
                <w:lang w:eastAsia="ar-SA"/>
              </w:rPr>
            </w:pPr>
            <w:r w:rsidRPr="00D806F8">
              <w:rPr>
                <w:rFonts w:ascii="Arial Narrow" w:eastAsia="Times New Roman" w:hAnsi="Arial Narrow" w:cs="Times New Roman"/>
                <w:b/>
                <w:bCs/>
                <w:i/>
                <w:iCs/>
                <w:lang w:val="en-GB"/>
              </w:rPr>
              <w:t>-</w:t>
            </w:r>
            <w:proofErr w:type="spellStart"/>
            <w:r w:rsidRPr="00D806F8">
              <w:rPr>
                <w:rFonts w:ascii="Arial Narrow" w:eastAsia="Times New Roman" w:hAnsi="Arial Narrow" w:cs="Times New Roman"/>
                <w:b/>
                <w:bCs/>
                <w:i/>
                <w:iCs/>
                <w:lang w:val="en-GB"/>
              </w:rPr>
              <w:t>Z</w:t>
            </w:r>
            <w:r w:rsidRPr="00D806F8">
              <w:rPr>
                <w:rFonts w:ascii="Arial Narrow" w:eastAsia="Times New Roman" w:hAnsi="Arial Narrow" w:cs="Times New Roman"/>
                <w:b/>
                <w:i/>
                <w:iCs/>
                <w:lang w:val="en-GB"/>
              </w:rPr>
              <w:t>akonom</w:t>
            </w:r>
            <w:proofErr w:type="spellEnd"/>
            <w:r w:rsidRPr="00D806F8">
              <w:rPr>
                <w:rFonts w:ascii="Arial Narrow" w:eastAsia="Times New Roman" w:hAnsi="Arial Narrow" w:cs="Times New Roman"/>
                <w:b/>
                <w:i/>
                <w:iCs/>
                <w:lang w:val="en-GB"/>
              </w:rPr>
              <w:t xml:space="preserve"> o </w:t>
            </w:r>
            <w:proofErr w:type="spellStart"/>
            <w:r w:rsidRPr="00D806F8">
              <w:rPr>
                <w:rFonts w:ascii="Arial Narrow" w:eastAsia="Times New Roman" w:hAnsi="Arial Narrow" w:cs="Times New Roman"/>
                <w:b/>
                <w:i/>
                <w:iCs/>
                <w:lang w:val="en-GB"/>
              </w:rPr>
              <w:t>sjemenskom</w:t>
            </w:r>
            <w:proofErr w:type="spellEnd"/>
            <w:r w:rsidRPr="00D806F8">
              <w:rPr>
                <w:rFonts w:ascii="Arial Narrow" w:eastAsia="Times New Roman" w:hAnsi="Arial Narrow" w:cs="Times New Roman"/>
                <w:b/>
                <w:i/>
                <w:iCs/>
                <w:lang w:val="en-GB"/>
              </w:rPr>
              <w:t xml:space="preserve"> </w:t>
            </w:r>
            <w:proofErr w:type="spellStart"/>
            <w:r w:rsidRPr="00D806F8">
              <w:rPr>
                <w:rFonts w:ascii="Arial Narrow" w:eastAsia="Times New Roman" w:hAnsi="Arial Narrow" w:cs="Times New Roman"/>
                <w:b/>
                <w:i/>
                <w:iCs/>
                <w:lang w:val="en-GB"/>
              </w:rPr>
              <w:t>materijalu</w:t>
            </w:r>
            <w:proofErr w:type="spellEnd"/>
            <w:r w:rsidRPr="00D806F8">
              <w:rPr>
                <w:rFonts w:ascii="Arial Narrow" w:eastAsia="Times New Roman" w:hAnsi="Arial Narrow" w:cs="Times New Roman"/>
                <w:b/>
                <w:i/>
                <w:iCs/>
                <w:lang w:val="en-GB"/>
              </w:rPr>
              <w:t xml:space="preserve"> </w:t>
            </w:r>
            <w:proofErr w:type="spellStart"/>
            <w:r w:rsidRPr="00D806F8">
              <w:rPr>
                <w:rFonts w:ascii="Arial Narrow" w:eastAsia="Times New Roman" w:hAnsi="Arial Narrow" w:cs="Times New Roman"/>
                <w:b/>
                <w:i/>
                <w:iCs/>
                <w:lang w:val="en-GB"/>
              </w:rPr>
              <w:t>poljoprivrednog</w:t>
            </w:r>
            <w:proofErr w:type="spellEnd"/>
            <w:r w:rsidRPr="00D806F8">
              <w:rPr>
                <w:rFonts w:ascii="Arial Narrow" w:eastAsia="Times New Roman" w:hAnsi="Arial Narrow" w:cs="Times New Roman"/>
                <w:b/>
                <w:i/>
                <w:iCs/>
                <w:lang w:val="en-GB"/>
              </w:rPr>
              <w:t xml:space="preserve"> </w:t>
            </w:r>
            <w:proofErr w:type="spellStart"/>
            <w:r w:rsidRPr="00D806F8">
              <w:rPr>
                <w:rFonts w:ascii="Arial Narrow" w:eastAsia="Times New Roman" w:hAnsi="Arial Narrow" w:cs="Times New Roman"/>
                <w:b/>
                <w:i/>
                <w:iCs/>
                <w:lang w:val="en-GB"/>
              </w:rPr>
              <w:t>bilja</w:t>
            </w:r>
            <w:proofErr w:type="spellEnd"/>
            <w:r w:rsidRPr="00D806F8">
              <w:rPr>
                <w:rFonts w:ascii="Arial Narrow" w:eastAsia="Times New Roman" w:hAnsi="Arial Narrow" w:cs="Times New Roman"/>
                <w:b/>
                <w:i/>
                <w:iCs/>
                <w:lang w:val="en-GB"/>
              </w:rPr>
              <w:t xml:space="preserve"> (“</w:t>
            </w:r>
            <w:proofErr w:type="spellStart"/>
            <w:r w:rsidRPr="00D806F8">
              <w:rPr>
                <w:rFonts w:ascii="Arial Narrow" w:eastAsia="Times New Roman" w:hAnsi="Arial Narrow" w:cs="Times New Roman"/>
                <w:b/>
                <w:i/>
                <w:iCs/>
                <w:lang w:val="en-GB"/>
              </w:rPr>
              <w:t>Sl.list</w:t>
            </w:r>
            <w:proofErr w:type="spellEnd"/>
            <w:r w:rsidRPr="00D806F8">
              <w:rPr>
                <w:rFonts w:ascii="Arial Narrow" w:eastAsia="Times New Roman" w:hAnsi="Arial Narrow" w:cs="Times New Roman"/>
                <w:b/>
                <w:i/>
                <w:iCs/>
                <w:lang w:val="en-GB"/>
              </w:rPr>
              <w:t xml:space="preserve"> RCG, br.28/06 </w:t>
            </w:r>
            <w:proofErr w:type="spellStart"/>
            <w:r w:rsidRPr="00D806F8">
              <w:rPr>
                <w:rFonts w:ascii="Arial Narrow" w:eastAsia="Times New Roman" w:hAnsi="Arial Narrow" w:cs="Times New Roman"/>
                <w:b/>
                <w:i/>
                <w:iCs/>
                <w:lang w:val="en-GB"/>
              </w:rPr>
              <w:t>i</w:t>
            </w:r>
            <w:proofErr w:type="spellEnd"/>
            <w:r w:rsidRPr="00D806F8">
              <w:rPr>
                <w:rFonts w:ascii="Arial Narrow" w:eastAsia="Times New Roman" w:hAnsi="Arial Narrow" w:cs="Times New Roman"/>
                <w:b/>
                <w:i/>
                <w:iCs/>
                <w:lang w:val="en-GB"/>
              </w:rPr>
              <w:t xml:space="preserve"> “</w:t>
            </w:r>
            <w:proofErr w:type="spellStart"/>
            <w:r w:rsidRPr="00D806F8">
              <w:rPr>
                <w:rFonts w:ascii="Arial Narrow" w:eastAsia="Times New Roman" w:hAnsi="Arial Narrow" w:cs="Times New Roman"/>
                <w:b/>
                <w:i/>
                <w:iCs/>
                <w:lang w:val="en-GB"/>
              </w:rPr>
              <w:t>Sl</w:t>
            </w:r>
            <w:proofErr w:type="spellEnd"/>
            <w:r w:rsidRPr="00D806F8">
              <w:rPr>
                <w:rFonts w:ascii="Arial Narrow" w:eastAsia="Times New Roman" w:hAnsi="Arial Narrow" w:cs="Times New Roman"/>
                <w:b/>
                <w:i/>
                <w:iCs/>
                <w:lang w:val="en-GB"/>
              </w:rPr>
              <w:t xml:space="preserve"> list </w:t>
            </w:r>
            <w:proofErr w:type="spellStart"/>
            <w:r w:rsidRPr="00D806F8">
              <w:rPr>
                <w:rFonts w:ascii="Arial Narrow" w:eastAsia="Times New Roman" w:hAnsi="Arial Narrow" w:cs="Times New Roman"/>
                <w:b/>
                <w:i/>
                <w:iCs/>
                <w:lang w:val="en-GB"/>
              </w:rPr>
              <w:t>Crne</w:t>
            </w:r>
            <w:proofErr w:type="spellEnd"/>
            <w:r w:rsidRPr="00D806F8">
              <w:rPr>
                <w:rFonts w:ascii="Arial Narrow" w:eastAsia="Times New Roman" w:hAnsi="Arial Narrow" w:cs="Times New Roman"/>
                <w:b/>
                <w:i/>
                <w:iCs/>
                <w:lang w:val="en-GB"/>
              </w:rPr>
              <w:t xml:space="preserve"> Gore” br. 61/11 </w:t>
            </w:r>
            <w:proofErr w:type="spellStart"/>
            <w:r w:rsidRPr="00D806F8">
              <w:rPr>
                <w:rFonts w:ascii="Arial Narrow" w:eastAsia="Times New Roman" w:hAnsi="Arial Narrow" w:cs="Times New Roman"/>
                <w:b/>
                <w:i/>
                <w:iCs/>
                <w:lang w:val="en-GB"/>
              </w:rPr>
              <w:t>i</w:t>
            </w:r>
            <w:proofErr w:type="spellEnd"/>
            <w:r w:rsidRPr="00D806F8">
              <w:rPr>
                <w:rFonts w:ascii="Arial Narrow" w:eastAsia="Times New Roman" w:hAnsi="Arial Narrow" w:cs="Times New Roman"/>
                <w:b/>
                <w:i/>
                <w:iCs/>
                <w:lang w:val="en-GB"/>
              </w:rPr>
              <w:t xml:space="preserve"> 48/15).</w:t>
            </w:r>
          </w:p>
        </w:tc>
      </w:tr>
    </w:tbl>
    <w:p w:rsidR="00CD12DE" w:rsidRPr="00D93B82" w:rsidRDefault="00CD12DE" w:rsidP="008F39A4">
      <w:pPr>
        <w:suppressAutoHyphens/>
        <w:autoSpaceDE w:val="0"/>
        <w:spacing w:after="0" w:line="240" w:lineRule="auto"/>
        <w:jc w:val="both"/>
        <w:rPr>
          <w:rFonts w:ascii="Arial Narrow" w:hAnsi="Arial Narrow" w:cs="Times New Roman"/>
          <w:color w:val="FF0000"/>
          <w:sz w:val="24"/>
          <w:szCs w:val="24"/>
          <w:lang w:eastAsia="ar-SA"/>
        </w:rPr>
      </w:pPr>
    </w:p>
    <w:p w:rsidR="00044946" w:rsidRPr="00D806F8" w:rsidRDefault="00044946" w:rsidP="0004494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uppressAutoHyphens/>
        <w:spacing w:after="0" w:line="240" w:lineRule="auto"/>
        <w:jc w:val="both"/>
        <w:rPr>
          <w:rFonts w:ascii="Arial Narrow" w:hAnsi="Arial Narrow" w:cs="Times New Roman"/>
          <w:bCs/>
          <w:sz w:val="24"/>
          <w:szCs w:val="24"/>
          <w:u w:val="single"/>
          <w:lang w:val="pl-PL" w:eastAsia="ar-SA"/>
        </w:rPr>
      </w:pPr>
      <w:r w:rsidRPr="00D806F8">
        <w:rPr>
          <w:rFonts w:ascii="Arial Narrow" w:hAnsi="Arial Narrow" w:cs="Times New Roman"/>
          <w:b/>
          <w:bCs/>
          <w:sz w:val="24"/>
          <w:szCs w:val="24"/>
          <w:lang w:val="pl-PL" w:eastAsia="ar-SA"/>
        </w:rPr>
        <w:t>b) Fakultativni uslovi</w:t>
      </w:r>
    </w:p>
    <w:p w:rsidR="00044946" w:rsidRPr="00D806F8" w:rsidRDefault="00044946" w:rsidP="00044946">
      <w:pPr>
        <w:suppressAutoHyphens/>
        <w:spacing w:after="0" w:line="240" w:lineRule="auto"/>
        <w:jc w:val="both"/>
        <w:rPr>
          <w:rFonts w:ascii="Arial Narrow" w:hAnsi="Arial Narrow" w:cs="Times New Roman"/>
          <w:bCs/>
          <w:sz w:val="24"/>
          <w:szCs w:val="24"/>
          <w:u w:val="single"/>
          <w:lang w:val="pl-PL" w:eastAsia="ar-SA"/>
        </w:rPr>
      </w:pPr>
    </w:p>
    <w:p w:rsidR="00044946" w:rsidRPr="00D806F8" w:rsidRDefault="00044946" w:rsidP="00044946">
      <w:pPr>
        <w:suppressAutoHyphens/>
        <w:spacing w:after="0" w:line="240" w:lineRule="auto"/>
        <w:jc w:val="both"/>
        <w:rPr>
          <w:rFonts w:ascii="Arial Narrow" w:hAnsi="Arial Narrow" w:cs="Times New Roman"/>
          <w:lang w:eastAsia="ar-SA"/>
        </w:rPr>
      </w:pPr>
      <w:r w:rsidRPr="00D806F8">
        <w:rPr>
          <w:rFonts w:ascii="Arial Narrow" w:hAnsi="Arial Narrow" w:cs="Times New Roman"/>
          <w:b/>
          <w:bCs/>
          <w:sz w:val="24"/>
          <w:szCs w:val="24"/>
          <w:lang w:val="pl-PL" w:eastAsia="ar-SA"/>
        </w:rPr>
        <w:t xml:space="preserve">b1) </w:t>
      </w:r>
      <w:r w:rsidRPr="00D806F8">
        <w:rPr>
          <w:rFonts w:ascii="Arial Narrow" w:hAnsi="Arial Narrow" w:cs="Times New Roman"/>
          <w:b/>
          <w:bCs/>
          <w:sz w:val="24"/>
          <w:szCs w:val="24"/>
          <w:u w:val="single"/>
          <w:lang w:val="pl-PL" w:eastAsia="ar-SA"/>
        </w:rPr>
        <w:t>ekonomsko-finansijska sposobnost</w:t>
      </w:r>
    </w:p>
    <w:p w:rsidR="00044946" w:rsidRPr="00D806F8" w:rsidRDefault="00044946" w:rsidP="00044946">
      <w:pPr>
        <w:suppressAutoHyphens/>
        <w:autoSpaceDE w:val="0"/>
        <w:spacing w:after="0" w:line="240" w:lineRule="auto"/>
        <w:jc w:val="both"/>
        <w:rPr>
          <w:rFonts w:ascii="Arial Narrow" w:hAnsi="Arial Narrow" w:cs="Times New Roman"/>
          <w:lang w:eastAsia="ar-SA"/>
        </w:rPr>
      </w:pPr>
    </w:p>
    <w:p w:rsidR="00044946" w:rsidRPr="00D806F8" w:rsidRDefault="00044946" w:rsidP="00044946">
      <w:pPr>
        <w:suppressAutoHyphens/>
        <w:autoSpaceDE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proofErr w:type="spellStart"/>
      <w:r w:rsidRPr="00D806F8">
        <w:rPr>
          <w:rFonts w:ascii="Arial Narrow" w:hAnsi="Arial Narrow" w:cs="Times New Roman"/>
          <w:sz w:val="24"/>
          <w:szCs w:val="24"/>
          <w:lang w:eastAsia="ar-SA"/>
        </w:rPr>
        <w:t>Nije</w:t>
      </w:r>
      <w:proofErr w:type="spellEnd"/>
      <w:r w:rsidRPr="00D806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Times New Roman"/>
          <w:sz w:val="24"/>
          <w:szCs w:val="24"/>
          <w:lang w:eastAsia="ar-SA"/>
        </w:rPr>
        <w:t>predviđeno</w:t>
      </w:r>
      <w:proofErr w:type="spellEnd"/>
      <w:r w:rsidRPr="00D806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Times New Roman"/>
          <w:sz w:val="24"/>
          <w:szCs w:val="24"/>
          <w:lang w:eastAsia="ar-SA"/>
        </w:rPr>
        <w:t>dostavljanje</w:t>
      </w:r>
      <w:proofErr w:type="spellEnd"/>
      <w:r w:rsidRPr="00D806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Times New Roman"/>
          <w:sz w:val="24"/>
          <w:szCs w:val="24"/>
          <w:lang w:eastAsia="ar-SA"/>
        </w:rPr>
        <w:t>ovih</w:t>
      </w:r>
      <w:proofErr w:type="spellEnd"/>
      <w:r w:rsidRPr="00D806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Times New Roman"/>
          <w:sz w:val="24"/>
          <w:szCs w:val="24"/>
          <w:lang w:eastAsia="ar-SA"/>
        </w:rPr>
        <w:t>dokaza</w:t>
      </w:r>
      <w:proofErr w:type="spellEnd"/>
      <w:r w:rsidRPr="00D806F8">
        <w:rPr>
          <w:rFonts w:ascii="Arial Narrow" w:hAnsi="Arial Narrow" w:cs="Times New Roman"/>
          <w:sz w:val="24"/>
          <w:szCs w:val="24"/>
          <w:lang w:eastAsia="ar-SA"/>
        </w:rPr>
        <w:t xml:space="preserve">. Ne </w:t>
      </w:r>
      <w:proofErr w:type="spellStart"/>
      <w:r w:rsidRPr="00D806F8">
        <w:rPr>
          <w:rFonts w:ascii="Arial Narrow" w:hAnsi="Arial Narrow" w:cs="Times New Roman"/>
          <w:sz w:val="24"/>
          <w:szCs w:val="24"/>
          <w:lang w:eastAsia="ar-SA"/>
        </w:rPr>
        <w:t>zahtijeva</w:t>
      </w:r>
      <w:proofErr w:type="spellEnd"/>
      <w:r w:rsidRPr="00D806F8">
        <w:rPr>
          <w:rFonts w:ascii="Arial Narrow" w:hAnsi="Arial Narrow" w:cs="Times New Roman"/>
          <w:sz w:val="24"/>
          <w:szCs w:val="24"/>
          <w:lang w:eastAsia="ar-SA"/>
        </w:rPr>
        <w:t xml:space="preserve"> se.</w:t>
      </w:r>
    </w:p>
    <w:p w:rsidR="00044946" w:rsidRPr="00D806F8" w:rsidRDefault="005C630C" w:rsidP="005C630C">
      <w:pPr>
        <w:tabs>
          <w:tab w:val="left" w:pos="914"/>
        </w:tabs>
        <w:suppressAutoHyphens/>
        <w:autoSpaceDE w:val="0"/>
        <w:spacing w:after="0" w:line="240" w:lineRule="auto"/>
        <w:ind w:left="585" w:hanging="135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r w:rsidRPr="00D806F8">
        <w:rPr>
          <w:rFonts w:ascii="Arial Narrow" w:hAnsi="Arial Narrow" w:cs="Times New Roman"/>
          <w:sz w:val="24"/>
          <w:szCs w:val="24"/>
          <w:lang w:eastAsia="ar-SA"/>
        </w:rPr>
        <w:tab/>
      </w:r>
    </w:p>
    <w:p w:rsidR="00044946" w:rsidRPr="00D806F8" w:rsidRDefault="00044946" w:rsidP="00044946">
      <w:pPr>
        <w:suppressAutoHyphens/>
        <w:spacing w:after="0" w:line="240" w:lineRule="auto"/>
        <w:jc w:val="both"/>
        <w:rPr>
          <w:rFonts w:ascii="Arial Narrow" w:hAnsi="Arial Narrow" w:cs="Times New Roman"/>
          <w:b/>
          <w:bCs/>
          <w:sz w:val="24"/>
          <w:szCs w:val="24"/>
          <w:u w:val="single"/>
          <w:lang w:val="sl-SI" w:eastAsia="ar-SA"/>
        </w:rPr>
      </w:pPr>
      <w:r w:rsidRPr="00D806F8">
        <w:rPr>
          <w:rFonts w:ascii="Arial Narrow" w:hAnsi="Arial Narrow" w:cs="Times New Roman"/>
          <w:b/>
          <w:bCs/>
          <w:sz w:val="24"/>
          <w:szCs w:val="24"/>
          <w:lang w:val="sl-SI" w:eastAsia="ar-SA"/>
        </w:rPr>
        <w:t xml:space="preserve">b2) </w:t>
      </w:r>
      <w:r w:rsidRPr="00D806F8">
        <w:rPr>
          <w:rFonts w:ascii="Arial Narrow" w:hAnsi="Arial Narrow" w:cs="Times New Roman"/>
          <w:b/>
          <w:bCs/>
          <w:sz w:val="24"/>
          <w:szCs w:val="24"/>
          <w:u w:val="single"/>
          <w:lang w:val="sl-SI" w:eastAsia="ar-SA"/>
        </w:rPr>
        <w:t>Stručno-tehnička i kadrovska osposobljenost</w:t>
      </w:r>
    </w:p>
    <w:p w:rsidR="00020497" w:rsidRPr="00D806F8" w:rsidRDefault="00020497" w:rsidP="00044946">
      <w:pPr>
        <w:suppressAutoHyphens/>
        <w:spacing w:after="0" w:line="240" w:lineRule="auto"/>
        <w:jc w:val="both"/>
        <w:rPr>
          <w:rFonts w:ascii="Arial Narrow" w:hAnsi="Arial Narrow" w:cs="Times New Roman"/>
          <w:b/>
          <w:bCs/>
          <w:i/>
          <w:iCs/>
          <w:sz w:val="24"/>
          <w:szCs w:val="24"/>
          <w:u w:val="single"/>
          <w:lang w:eastAsia="ar-SA"/>
        </w:rPr>
      </w:pPr>
    </w:p>
    <w:p w:rsidR="00F068D1" w:rsidRPr="00D806F8" w:rsidRDefault="00F068D1" w:rsidP="00F068D1">
      <w:pPr>
        <w:suppressAutoHyphens/>
        <w:autoSpaceDE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proofErr w:type="spellStart"/>
      <w:r w:rsidRPr="00D806F8">
        <w:rPr>
          <w:rFonts w:ascii="Arial Narrow" w:hAnsi="Arial Narrow" w:cs="Times New Roman"/>
          <w:sz w:val="24"/>
          <w:szCs w:val="24"/>
          <w:lang w:eastAsia="ar-SA"/>
        </w:rPr>
        <w:t>Nije</w:t>
      </w:r>
      <w:proofErr w:type="spellEnd"/>
      <w:r w:rsidRPr="00D806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Times New Roman"/>
          <w:sz w:val="24"/>
          <w:szCs w:val="24"/>
          <w:lang w:eastAsia="ar-SA"/>
        </w:rPr>
        <w:t>predviđeno</w:t>
      </w:r>
      <w:proofErr w:type="spellEnd"/>
      <w:r w:rsidRPr="00D806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Times New Roman"/>
          <w:sz w:val="24"/>
          <w:szCs w:val="24"/>
          <w:lang w:eastAsia="ar-SA"/>
        </w:rPr>
        <w:t>dostavljanje</w:t>
      </w:r>
      <w:proofErr w:type="spellEnd"/>
      <w:r w:rsidRPr="00D806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Times New Roman"/>
          <w:sz w:val="24"/>
          <w:szCs w:val="24"/>
          <w:lang w:eastAsia="ar-SA"/>
        </w:rPr>
        <w:t>ovih</w:t>
      </w:r>
      <w:proofErr w:type="spellEnd"/>
      <w:r w:rsidRPr="00D806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Times New Roman"/>
          <w:sz w:val="24"/>
          <w:szCs w:val="24"/>
          <w:lang w:eastAsia="ar-SA"/>
        </w:rPr>
        <w:t>dokaza</w:t>
      </w:r>
      <w:proofErr w:type="spellEnd"/>
      <w:r w:rsidRPr="00D806F8">
        <w:rPr>
          <w:rFonts w:ascii="Arial Narrow" w:hAnsi="Arial Narrow" w:cs="Times New Roman"/>
          <w:sz w:val="24"/>
          <w:szCs w:val="24"/>
          <w:lang w:eastAsia="ar-SA"/>
        </w:rPr>
        <w:t xml:space="preserve">. Ne </w:t>
      </w:r>
      <w:proofErr w:type="spellStart"/>
      <w:r w:rsidRPr="00D806F8">
        <w:rPr>
          <w:rFonts w:ascii="Arial Narrow" w:hAnsi="Arial Narrow" w:cs="Times New Roman"/>
          <w:sz w:val="24"/>
          <w:szCs w:val="24"/>
          <w:lang w:eastAsia="ar-SA"/>
        </w:rPr>
        <w:t>zahtijeva</w:t>
      </w:r>
      <w:proofErr w:type="spellEnd"/>
      <w:r w:rsidRPr="00D806F8">
        <w:rPr>
          <w:rFonts w:ascii="Arial Narrow" w:hAnsi="Arial Narrow" w:cs="Times New Roman"/>
          <w:sz w:val="24"/>
          <w:szCs w:val="24"/>
          <w:lang w:eastAsia="ar-SA"/>
        </w:rPr>
        <w:t xml:space="preserve"> se.</w:t>
      </w:r>
    </w:p>
    <w:p w:rsidR="00044946" w:rsidRPr="00D806F8" w:rsidRDefault="00044946" w:rsidP="00B460F9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B460F9" w:rsidRPr="00D806F8" w:rsidRDefault="00F97E35" w:rsidP="00B46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both"/>
        <w:rPr>
          <w:rFonts w:ascii="Arial Narrow" w:hAnsi="Arial Narrow" w:cs="Times New Roman"/>
          <w:b/>
          <w:bCs/>
          <w:sz w:val="24"/>
          <w:szCs w:val="24"/>
          <w:lang w:val="sr-Latn-CS"/>
        </w:rPr>
      </w:pPr>
      <w:r w:rsidRPr="00D806F8">
        <w:rPr>
          <w:rFonts w:ascii="Arial Narrow" w:hAnsi="Arial Narrow" w:cs="Times New Roman"/>
          <w:b/>
          <w:bCs/>
          <w:sz w:val="24"/>
          <w:szCs w:val="24"/>
          <w:lang w:val="sr-Latn-CS"/>
        </w:rPr>
        <w:t>V</w:t>
      </w:r>
      <w:r w:rsidR="00B460F9" w:rsidRPr="00D806F8">
        <w:rPr>
          <w:rFonts w:ascii="Arial Narrow" w:hAnsi="Arial Narrow" w:cs="Times New Roman"/>
          <w:b/>
          <w:bCs/>
          <w:sz w:val="24"/>
          <w:szCs w:val="24"/>
          <w:lang w:val="sr-Latn-CS"/>
        </w:rPr>
        <w:t xml:space="preserve">  Rok važenja ponude</w:t>
      </w:r>
    </w:p>
    <w:p w:rsidR="00B460F9" w:rsidRPr="00D806F8" w:rsidRDefault="00B460F9" w:rsidP="00B460F9">
      <w:pPr>
        <w:spacing w:after="0" w:line="240" w:lineRule="auto"/>
        <w:jc w:val="both"/>
        <w:rPr>
          <w:rFonts w:ascii="Arial Narrow" w:hAnsi="Arial Narrow" w:cs="Times New Roman"/>
          <w:b/>
          <w:bCs/>
          <w:sz w:val="24"/>
          <w:szCs w:val="24"/>
          <w:lang w:val="sr-Latn-CS"/>
        </w:rPr>
      </w:pPr>
    </w:p>
    <w:p w:rsidR="00080BE2" w:rsidRPr="00D806F8" w:rsidRDefault="00B460F9" w:rsidP="00B460F9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D806F8">
        <w:rPr>
          <w:rFonts w:ascii="Arial Narrow" w:hAnsi="Arial Narrow" w:cs="Times New Roman"/>
          <w:sz w:val="24"/>
          <w:szCs w:val="24"/>
        </w:rPr>
        <w:t xml:space="preserve">Period </w:t>
      </w:r>
      <w:proofErr w:type="spellStart"/>
      <w:r w:rsidRPr="00D806F8">
        <w:rPr>
          <w:rFonts w:ascii="Arial Narrow" w:hAnsi="Arial Narrow" w:cs="Times New Roman"/>
          <w:sz w:val="24"/>
          <w:szCs w:val="24"/>
        </w:rPr>
        <w:t>važenja</w:t>
      </w:r>
      <w:proofErr w:type="spellEnd"/>
      <w:r w:rsidRPr="00D806F8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D806F8">
        <w:rPr>
          <w:rFonts w:ascii="Arial Narrow" w:hAnsi="Arial Narrow" w:cs="Times New Roman"/>
          <w:sz w:val="24"/>
          <w:szCs w:val="24"/>
        </w:rPr>
        <w:t>ponude</w:t>
      </w:r>
      <w:proofErr w:type="spellEnd"/>
      <w:r w:rsidRPr="00D806F8">
        <w:rPr>
          <w:rFonts w:ascii="Arial Narrow" w:hAnsi="Arial Narrow" w:cs="Times New Roman"/>
          <w:sz w:val="24"/>
          <w:szCs w:val="24"/>
        </w:rPr>
        <w:t xml:space="preserve"> je </w:t>
      </w:r>
      <w:r w:rsidR="00BD0E67" w:rsidRPr="00D806F8">
        <w:rPr>
          <w:rFonts w:ascii="Arial Narrow" w:hAnsi="Arial Narrow" w:cs="Times New Roman"/>
          <w:sz w:val="24"/>
          <w:szCs w:val="24"/>
        </w:rPr>
        <w:t>60</w:t>
      </w:r>
      <w:r w:rsidR="006D70EB" w:rsidRPr="00D806F8">
        <w:rPr>
          <w:rFonts w:ascii="Arial Narrow" w:hAnsi="Arial Narrow" w:cs="Times New Roman"/>
          <w:sz w:val="24"/>
          <w:szCs w:val="24"/>
        </w:rPr>
        <w:t xml:space="preserve"> dana od dana </w:t>
      </w:r>
      <w:r w:rsidRPr="00D806F8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79468B" w:rsidRPr="00D806F8">
        <w:rPr>
          <w:rFonts w:ascii="Arial Narrow" w:hAnsi="Arial Narrow" w:cs="Times New Roman"/>
          <w:sz w:val="24"/>
          <w:szCs w:val="24"/>
        </w:rPr>
        <w:t>javnog</w:t>
      </w:r>
      <w:proofErr w:type="spellEnd"/>
      <w:r w:rsidR="0079468B" w:rsidRPr="00D806F8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7D264C" w:rsidRPr="00D806F8">
        <w:rPr>
          <w:rFonts w:ascii="Arial Narrow" w:hAnsi="Arial Narrow" w:cs="Times New Roman"/>
          <w:sz w:val="24"/>
          <w:szCs w:val="24"/>
        </w:rPr>
        <w:t>otvaranja</w:t>
      </w:r>
      <w:proofErr w:type="spellEnd"/>
      <w:r w:rsidR="007D264C" w:rsidRPr="00D806F8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7D264C" w:rsidRPr="00D806F8">
        <w:rPr>
          <w:rFonts w:ascii="Arial Narrow" w:hAnsi="Arial Narrow" w:cs="Times New Roman"/>
          <w:sz w:val="24"/>
          <w:szCs w:val="24"/>
        </w:rPr>
        <w:t>ponuda</w:t>
      </w:r>
      <w:proofErr w:type="spellEnd"/>
      <w:r w:rsidR="007D264C" w:rsidRPr="00D806F8">
        <w:rPr>
          <w:rFonts w:ascii="Arial Narrow" w:hAnsi="Arial Narrow" w:cs="Times New Roman"/>
          <w:sz w:val="24"/>
          <w:szCs w:val="24"/>
        </w:rPr>
        <w:t>.</w:t>
      </w:r>
    </w:p>
    <w:p w:rsidR="00080BE2" w:rsidRPr="00D806F8" w:rsidRDefault="00080BE2" w:rsidP="00B460F9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pl-PL"/>
        </w:rPr>
      </w:pPr>
    </w:p>
    <w:p w:rsidR="00B460F9" w:rsidRPr="00D806F8" w:rsidRDefault="00F97E35" w:rsidP="009B0F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both"/>
        <w:rPr>
          <w:rFonts w:ascii="Arial Narrow" w:hAnsi="Arial Narrow" w:cs="Times New Roman"/>
          <w:b/>
          <w:bCs/>
          <w:sz w:val="24"/>
          <w:szCs w:val="24"/>
        </w:rPr>
      </w:pPr>
      <w:bookmarkStart w:id="3" w:name="SADRZAJ_127"/>
      <w:r w:rsidRPr="00D806F8">
        <w:rPr>
          <w:rFonts w:ascii="Arial Narrow" w:hAnsi="Arial Narrow" w:cs="Times New Roman"/>
          <w:b/>
          <w:bCs/>
          <w:sz w:val="24"/>
          <w:szCs w:val="24"/>
        </w:rPr>
        <w:t>VI</w:t>
      </w:r>
      <w:r w:rsidR="009B0F07" w:rsidRPr="00D806F8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="009B0F07" w:rsidRPr="00D806F8">
        <w:rPr>
          <w:rFonts w:ascii="Arial Narrow" w:hAnsi="Arial Narrow" w:cs="Times New Roman"/>
          <w:b/>
          <w:bCs/>
          <w:sz w:val="24"/>
          <w:szCs w:val="24"/>
        </w:rPr>
        <w:t>Garancija</w:t>
      </w:r>
      <w:proofErr w:type="spellEnd"/>
      <w:r w:rsidR="009B0F07" w:rsidRPr="00D806F8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="009B0F07" w:rsidRPr="00D806F8">
        <w:rPr>
          <w:rFonts w:ascii="Arial Narrow" w:hAnsi="Arial Narrow" w:cs="Times New Roman"/>
          <w:b/>
          <w:bCs/>
          <w:sz w:val="24"/>
          <w:szCs w:val="24"/>
        </w:rPr>
        <w:t>ponude</w:t>
      </w:r>
      <w:proofErr w:type="spellEnd"/>
    </w:p>
    <w:bookmarkEnd w:id="3"/>
    <w:p w:rsidR="00C71CB1" w:rsidRPr="00D806F8" w:rsidRDefault="00C71CB1" w:rsidP="00C71CB1">
      <w:pPr>
        <w:spacing w:after="0" w:line="240" w:lineRule="auto"/>
        <w:jc w:val="both"/>
        <w:rPr>
          <w:rFonts w:ascii="Arial Narrow" w:hAnsi="Arial Narrow" w:cs="Times New Roman"/>
          <w:b/>
          <w:bCs/>
          <w:sz w:val="24"/>
          <w:szCs w:val="24"/>
        </w:rPr>
      </w:pPr>
      <w:r w:rsidRPr="00D806F8">
        <w:rPr>
          <w:rFonts w:ascii="Arial Narrow" w:hAnsi="Arial Narrow" w:cs="Times New Roman"/>
          <w:sz w:val="24"/>
          <w:szCs w:val="24"/>
        </w:rPr>
        <w:sym w:font="Wingdings" w:char="F0A8"/>
      </w:r>
      <w:r w:rsidRPr="00D806F8">
        <w:rPr>
          <w:rFonts w:ascii="Arial Narrow" w:hAnsi="Arial Narrow" w:cs="Times New Roman"/>
          <w:sz w:val="24"/>
          <w:szCs w:val="24"/>
        </w:rPr>
        <w:t xml:space="preserve"> da</w:t>
      </w:r>
    </w:p>
    <w:p w:rsidR="00C71CB1" w:rsidRPr="00D806F8" w:rsidRDefault="00C71CB1" w:rsidP="00C71CB1">
      <w:pPr>
        <w:suppressAutoHyphens/>
        <w:spacing w:before="96" w:after="0" w:line="240" w:lineRule="auto"/>
        <w:jc w:val="both"/>
        <w:rPr>
          <w:rFonts w:ascii="Arial Narrow" w:hAnsi="Arial Narrow" w:cs="Times New Roman"/>
          <w:sz w:val="24"/>
          <w:szCs w:val="24"/>
          <w:lang w:val="pl-PL" w:eastAsia="ar-SA"/>
        </w:rPr>
      </w:pPr>
      <w:r w:rsidRPr="00D806F8">
        <w:rPr>
          <w:rFonts w:ascii="Arial Narrow" w:hAnsi="Arial Narrow" w:cs="Times New Roman"/>
          <w:sz w:val="24"/>
          <w:szCs w:val="24"/>
          <w:lang w:val="sr-Latn-CS" w:eastAsia="ar-SA"/>
        </w:rPr>
        <w:t>Ponuđač je dužan dostaviti bezuslovnu i na prvi poziv naplativu garanciju ponude u iznosu od 2 % procijenjene vrijednosti  nabavke, kao garanciju ostajanja u obavezi prema ponudi u periodu važenja ponude i 7 dana nakon isteka važenja ponude.</w:t>
      </w:r>
    </w:p>
    <w:p w:rsidR="00B460F9" w:rsidRPr="00D806F8" w:rsidRDefault="00B460F9" w:rsidP="00B460F9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pl-PL"/>
        </w:rPr>
      </w:pPr>
    </w:p>
    <w:p w:rsidR="00B460F9" w:rsidRPr="00D806F8" w:rsidRDefault="00F97E35" w:rsidP="00B46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both"/>
        <w:rPr>
          <w:rFonts w:ascii="Arial Narrow" w:hAnsi="Arial Narrow" w:cs="Times New Roman"/>
          <w:b/>
          <w:bCs/>
          <w:sz w:val="24"/>
          <w:szCs w:val="24"/>
          <w:lang w:val="sr-Latn-CS"/>
        </w:rPr>
      </w:pPr>
      <w:r w:rsidRPr="00D806F8">
        <w:rPr>
          <w:rFonts w:ascii="Arial Narrow" w:hAnsi="Arial Narrow" w:cs="Times New Roman"/>
          <w:b/>
          <w:bCs/>
          <w:sz w:val="24"/>
          <w:szCs w:val="24"/>
        </w:rPr>
        <w:t>VII</w:t>
      </w:r>
      <w:r w:rsidR="00B460F9" w:rsidRPr="00D806F8">
        <w:rPr>
          <w:rFonts w:ascii="Arial Narrow" w:hAnsi="Arial Narrow" w:cs="Times New Roman"/>
          <w:b/>
          <w:bCs/>
          <w:sz w:val="24"/>
          <w:szCs w:val="24"/>
        </w:rPr>
        <w:t xml:space="preserve">  </w:t>
      </w:r>
      <w:proofErr w:type="spellStart"/>
      <w:r w:rsidR="00B460F9" w:rsidRPr="00D806F8">
        <w:rPr>
          <w:rFonts w:ascii="Arial Narrow" w:hAnsi="Arial Narrow" w:cs="Times New Roman"/>
          <w:b/>
          <w:bCs/>
          <w:sz w:val="24"/>
          <w:szCs w:val="24"/>
        </w:rPr>
        <w:t>Rok</w:t>
      </w:r>
      <w:proofErr w:type="spellEnd"/>
      <w:r w:rsidR="00B460F9" w:rsidRPr="00D806F8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="00B460F9" w:rsidRPr="00D806F8">
        <w:rPr>
          <w:rFonts w:ascii="Arial Narrow" w:hAnsi="Arial Narrow" w:cs="Times New Roman"/>
          <w:b/>
          <w:bCs/>
          <w:sz w:val="24"/>
          <w:szCs w:val="24"/>
        </w:rPr>
        <w:t>i</w:t>
      </w:r>
      <w:proofErr w:type="spellEnd"/>
      <w:r w:rsidR="00B460F9" w:rsidRPr="00D806F8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="00B460F9" w:rsidRPr="00D806F8">
        <w:rPr>
          <w:rFonts w:ascii="Arial Narrow" w:hAnsi="Arial Narrow" w:cs="Times New Roman"/>
          <w:b/>
          <w:bCs/>
          <w:sz w:val="24"/>
          <w:szCs w:val="24"/>
        </w:rPr>
        <w:t>mjesto</w:t>
      </w:r>
      <w:proofErr w:type="spellEnd"/>
      <w:r w:rsidR="00B460F9" w:rsidRPr="00D806F8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="00B460F9" w:rsidRPr="00D806F8">
        <w:rPr>
          <w:rFonts w:ascii="Arial Narrow" w:hAnsi="Arial Narrow" w:cs="Times New Roman"/>
          <w:b/>
          <w:bCs/>
          <w:sz w:val="24"/>
          <w:szCs w:val="24"/>
        </w:rPr>
        <w:t>izvr</w:t>
      </w:r>
      <w:proofErr w:type="spellEnd"/>
      <w:r w:rsidR="00B460F9" w:rsidRPr="00D806F8">
        <w:rPr>
          <w:rFonts w:ascii="Arial Narrow" w:hAnsi="Arial Narrow" w:cs="Times New Roman"/>
          <w:b/>
          <w:bCs/>
          <w:sz w:val="24"/>
          <w:szCs w:val="24"/>
          <w:lang w:val="sr-Latn-CS"/>
        </w:rPr>
        <w:t>šenja ugovora</w:t>
      </w:r>
    </w:p>
    <w:p w:rsidR="00B460F9" w:rsidRPr="00D806F8" w:rsidRDefault="00B460F9" w:rsidP="00B460F9">
      <w:pPr>
        <w:spacing w:after="0" w:line="240" w:lineRule="auto"/>
        <w:jc w:val="both"/>
        <w:rPr>
          <w:rFonts w:ascii="Arial Narrow" w:hAnsi="Arial Narrow" w:cs="Times New Roman"/>
          <w:b/>
          <w:bCs/>
          <w:sz w:val="24"/>
          <w:szCs w:val="24"/>
          <w:lang w:val="sr-Latn-CS"/>
        </w:rPr>
      </w:pPr>
    </w:p>
    <w:p w:rsidR="00F068D1" w:rsidRPr="00D806F8" w:rsidRDefault="00F068D1" w:rsidP="00F068D1">
      <w:pPr>
        <w:suppressAutoHyphens/>
        <w:spacing w:after="0" w:line="240" w:lineRule="auto"/>
        <w:jc w:val="both"/>
        <w:rPr>
          <w:rFonts w:ascii="Arial Narrow" w:hAnsi="Arial Narrow" w:cs="Times New Roman"/>
          <w:lang w:val="it-IT" w:eastAsia="ar-SA"/>
        </w:rPr>
      </w:pPr>
      <w:r w:rsidRPr="00D806F8">
        <w:rPr>
          <w:rFonts w:ascii="Arial Narrow" w:hAnsi="Arial Narrow" w:cs="Times New Roman"/>
          <w:sz w:val="24"/>
          <w:szCs w:val="24"/>
          <w:lang w:val="sr-Latn-CS" w:eastAsia="ar-SA"/>
        </w:rPr>
        <w:t>a) Rok izvršenja ugovora je period od godinu dana, od dana zaključivanja ugovora odnosno do potrošnje ugovorene vrijednosti ukoliko to prvo nastupi kao okolnost.</w:t>
      </w:r>
    </w:p>
    <w:p w:rsidR="00D3625F" w:rsidRPr="00D806F8" w:rsidRDefault="00D3625F" w:rsidP="00700A59">
      <w:pPr>
        <w:suppressAutoHyphens/>
        <w:spacing w:after="0" w:line="240" w:lineRule="auto"/>
        <w:jc w:val="both"/>
        <w:rPr>
          <w:rFonts w:ascii="Arial Narrow" w:hAnsi="Arial Narrow" w:cs="Times New Roman"/>
          <w:lang w:val="it-IT" w:eastAsia="ar-SA"/>
        </w:rPr>
      </w:pPr>
    </w:p>
    <w:p w:rsidR="001A3D28" w:rsidRPr="00D806F8" w:rsidRDefault="001A3D28" w:rsidP="001A3D28">
      <w:pPr>
        <w:suppressAutoHyphens/>
        <w:spacing w:after="0" w:line="240" w:lineRule="auto"/>
        <w:jc w:val="both"/>
        <w:rPr>
          <w:rFonts w:ascii="Arial Narrow" w:hAnsi="Arial Narrow" w:cs="Arial Narrow"/>
          <w:b/>
          <w:bCs/>
          <w:sz w:val="24"/>
          <w:szCs w:val="24"/>
          <w:lang w:eastAsia="ar-SA"/>
        </w:rPr>
      </w:pPr>
      <w:r w:rsidRPr="00D806F8">
        <w:rPr>
          <w:rFonts w:ascii="Arial Narrow" w:hAnsi="Arial Narrow" w:cs="Times New Roman"/>
          <w:sz w:val="24"/>
          <w:szCs w:val="24"/>
          <w:lang w:val="pl-PL" w:eastAsia="ar-SA"/>
        </w:rPr>
        <w:t>b) Mjesta izvršenja ugovora su Budva (hoteli „Mogren”, „Slovenska plaža” i „Aleksandar”; Petrovac (hoteli „Palas” i „Castellastva”).</w:t>
      </w:r>
    </w:p>
    <w:p w:rsidR="009B0F07" w:rsidRPr="00D806F8" w:rsidRDefault="00700A59" w:rsidP="00700A59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pl-PL" w:eastAsia="ar-SA"/>
        </w:rPr>
      </w:pPr>
      <w:r w:rsidRPr="00D806F8">
        <w:rPr>
          <w:rFonts w:ascii="Arial Narrow" w:hAnsi="Arial Narrow" w:cs="Times New Roman"/>
          <w:sz w:val="24"/>
          <w:szCs w:val="24"/>
          <w:lang w:val="pl-PL" w:eastAsia="ar-SA"/>
        </w:rPr>
        <w:t xml:space="preserve"> </w:t>
      </w:r>
    </w:p>
    <w:p w:rsidR="00B460F9" w:rsidRPr="00D806F8" w:rsidRDefault="00F97E35" w:rsidP="00B46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both"/>
        <w:rPr>
          <w:rFonts w:ascii="Arial Narrow" w:hAnsi="Arial Narrow" w:cs="Times New Roman"/>
          <w:b/>
          <w:bCs/>
          <w:sz w:val="24"/>
          <w:szCs w:val="24"/>
          <w:lang w:val="hr-HR"/>
        </w:rPr>
      </w:pPr>
      <w:r w:rsidRPr="00D806F8">
        <w:rPr>
          <w:rFonts w:ascii="Arial Narrow" w:hAnsi="Arial Narrow" w:cs="Times New Roman"/>
          <w:b/>
          <w:bCs/>
          <w:sz w:val="24"/>
          <w:szCs w:val="24"/>
        </w:rPr>
        <w:t>VIII</w:t>
      </w:r>
      <w:r w:rsidR="00B460F9" w:rsidRPr="00D806F8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="00B460F9" w:rsidRPr="00D806F8">
        <w:rPr>
          <w:rFonts w:ascii="Arial Narrow" w:hAnsi="Arial Narrow" w:cs="Times New Roman"/>
          <w:b/>
          <w:bCs/>
          <w:sz w:val="24"/>
          <w:szCs w:val="24"/>
        </w:rPr>
        <w:t>Jezik</w:t>
      </w:r>
      <w:proofErr w:type="spellEnd"/>
      <w:r w:rsidR="00B460F9" w:rsidRPr="00D806F8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="00B460F9" w:rsidRPr="00D806F8">
        <w:rPr>
          <w:rFonts w:ascii="Arial Narrow" w:hAnsi="Arial Narrow" w:cs="Times New Roman"/>
          <w:b/>
          <w:bCs/>
          <w:sz w:val="24"/>
          <w:szCs w:val="24"/>
        </w:rPr>
        <w:t>ponude</w:t>
      </w:r>
      <w:proofErr w:type="spellEnd"/>
      <w:r w:rsidR="00B460F9" w:rsidRPr="00D806F8">
        <w:rPr>
          <w:rFonts w:ascii="Arial Narrow" w:hAnsi="Arial Narrow" w:cs="Times New Roman"/>
          <w:b/>
          <w:bCs/>
          <w:sz w:val="24"/>
          <w:szCs w:val="24"/>
        </w:rPr>
        <w:t>:</w:t>
      </w:r>
    </w:p>
    <w:p w:rsidR="00B460F9" w:rsidRPr="00D806F8" w:rsidRDefault="00B460F9" w:rsidP="00B460F9">
      <w:pPr>
        <w:spacing w:after="0" w:line="240" w:lineRule="auto"/>
        <w:jc w:val="both"/>
        <w:rPr>
          <w:rFonts w:ascii="Arial Narrow" w:hAnsi="Arial Narrow" w:cs="Times New Roman"/>
          <w:b/>
          <w:bCs/>
          <w:sz w:val="24"/>
          <w:szCs w:val="24"/>
          <w:lang w:val="hr-HR"/>
        </w:rPr>
      </w:pPr>
    </w:p>
    <w:p w:rsidR="00063B83" w:rsidRPr="00D806F8" w:rsidRDefault="00063B83" w:rsidP="00063B83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r w:rsidRPr="00D806F8">
        <w:rPr>
          <w:rFonts w:ascii="Arial Narrow" w:hAnsi="Arial Narrow" w:cs="Wingdings"/>
          <w:sz w:val="24"/>
          <w:szCs w:val="24"/>
          <w:lang w:eastAsia="ar-SA"/>
        </w:rPr>
        <w:t></w:t>
      </w:r>
      <w:r w:rsidRPr="00D806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Times New Roman"/>
          <w:sz w:val="24"/>
          <w:szCs w:val="24"/>
          <w:lang w:eastAsia="ar-SA"/>
        </w:rPr>
        <w:t>Crnogorski</w:t>
      </w:r>
      <w:proofErr w:type="spellEnd"/>
      <w:r w:rsidRPr="00D806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Times New Roman"/>
          <w:sz w:val="24"/>
          <w:szCs w:val="24"/>
          <w:lang w:eastAsia="ar-SA"/>
        </w:rPr>
        <w:t>jezik</w:t>
      </w:r>
      <w:proofErr w:type="spellEnd"/>
      <w:r w:rsidRPr="00D806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Times New Roman"/>
          <w:sz w:val="24"/>
          <w:szCs w:val="24"/>
          <w:lang w:eastAsia="ar-SA"/>
        </w:rPr>
        <w:t>i</w:t>
      </w:r>
      <w:proofErr w:type="spellEnd"/>
      <w:r w:rsidRPr="00D806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Times New Roman"/>
          <w:sz w:val="24"/>
          <w:szCs w:val="24"/>
          <w:lang w:eastAsia="ar-SA"/>
        </w:rPr>
        <w:t>drugi</w:t>
      </w:r>
      <w:proofErr w:type="spellEnd"/>
      <w:r w:rsidRPr="00D806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Times New Roman"/>
          <w:sz w:val="24"/>
          <w:szCs w:val="24"/>
          <w:lang w:eastAsia="ar-SA"/>
        </w:rPr>
        <w:t>jezik</w:t>
      </w:r>
      <w:proofErr w:type="spellEnd"/>
      <w:r w:rsidRPr="00D806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Times New Roman"/>
          <w:sz w:val="24"/>
          <w:szCs w:val="24"/>
          <w:lang w:eastAsia="ar-SA"/>
        </w:rPr>
        <w:t>koji</w:t>
      </w:r>
      <w:proofErr w:type="spellEnd"/>
      <w:r w:rsidRPr="00D806F8">
        <w:rPr>
          <w:rFonts w:ascii="Arial Narrow" w:hAnsi="Arial Narrow" w:cs="Times New Roman"/>
          <w:sz w:val="24"/>
          <w:szCs w:val="24"/>
          <w:lang w:eastAsia="ar-SA"/>
        </w:rPr>
        <w:t xml:space="preserve"> je u </w:t>
      </w:r>
      <w:proofErr w:type="spellStart"/>
      <w:r w:rsidRPr="00D806F8">
        <w:rPr>
          <w:rFonts w:ascii="Arial Narrow" w:hAnsi="Arial Narrow" w:cs="Times New Roman"/>
          <w:sz w:val="24"/>
          <w:szCs w:val="24"/>
          <w:lang w:eastAsia="ar-SA"/>
        </w:rPr>
        <w:t>službenoj</w:t>
      </w:r>
      <w:proofErr w:type="spellEnd"/>
      <w:r w:rsidRPr="00D806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Times New Roman"/>
          <w:sz w:val="24"/>
          <w:szCs w:val="24"/>
          <w:lang w:eastAsia="ar-SA"/>
        </w:rPr>
        <w:t>upotrebi</w:t>
      </w:r>
      <w:proofErr w:type="spellEnd"/>
      <w:r w:rsidRPr="00D806F8">
        <w:rPr>
          <w:rFonts w:ascii="Arial Narrow" w:hAnsi="Arial Narrow" w:cs="Times New Roman"/>
          <w:sz w:val="24"/>
          <w:szCs w:val="24"/>
          <w:lang w:eastAsia="ar-SA"/>
        </w:rPr>
        <w:t xml:space="preserve"> u </w:t>
      </w:r>
      <w:proofErr w:type="spellStart"/>
      <w:r w:rsidRPr="00D806F8">
        <w:rPr>
          <w:rFonts w:ascii="Arial Narrow" w:hAnsi="Arial Narrow" w:cs="Times New Roman"/>
          <w:sz w:val="24"/>
          <w:szCs w:val="24"/>
          <w:lang w:eastAsia="ar-SA"/>
        </w:rPr>
        <w:t>Crnoj</w:t>
      </w:r>
      <w:proofErr w:type="spellEnd"/>
      <w:r w:rsidRPr="00D806F8">
        <w:rPr>
          <w:rFonts w:ascii="Arial Narrow" w:hAnsi="Arial Narrow" w:cs="Times New Roman"/>
          <w:sz w:val="24"/>
          <w:szCs w:val="24"/>
          <w:lang w:eastAsia="ar-SA"/>
        </w:rPr>
        <w:t xml:space="preserve"> Gori, u </w:t>
      </w:r>
      <w:proofErr w:type="spellStart"/>
      <w:r w:rsidRPr="00D806F8">
        <w:rPr>
          <w:rFonts w:ascii="Arial Narrow" w:hAnsi="Arial Narrow" w:cs="Times New Roman"/>
          <w:sz w:val="24"/>
          <w:szCs w:val="24"/>
          <w:lang w:eastAsia="ar-SA"/>
        </w:rPr>
        <w:t>skladu</w:t>
      </w:r>
      <w:proofErr w:type="spellEnd"/>
      <w:r w:rsidRPr="00D806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Times New Roman"/>
          <w:sz w:val="24"/>
          <w:szCs w:val="24"/>
          <w:lang w:eastAsia="ar-SA"/>
        </w:rPr>
        <w:t>sa</w:t>
      </w:r>
      <w:proofErr w:type="spellEnd"/>
      <w:r w:rsidRPr="00D806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Times New Roman"/>
          <w:sz w:val="24"/>
          <w:szCs w:val="24"/>
          <w:lang w:eastAsia="ar-SA"/>
        </w:rPr>
        <w:t>Ustavom</w:t>
      </w:r>
      <w:proofErr w:type="spellEnd"/>
      <w:r w:rsidRPr="00D806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Times New Roman"/>
          <w:sz w:val="24"/>
          <w:szCs w:val="24"/>
          <w:lang w:eastAsia="ar-SA"/>
        </w:rPr>
        <w:t>i</w:t>
      </w:r>
      <w:proofErr w:type="spellEnd"/>
      <w:r w:rsidRPr="00D806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806F8">
        <w:rPr>
          <w:rFonts w:ascii="Arial Narrow" w:hAnsi="Arial Narrow" w:cs="Times New Roman"/>
          <w:sz w:val="24"/>
          <w:szCs w:val="24"/>
          <w:lang w:eastAsia="ar-SA"/>
        </w:rPr>
        <w:t>zakonom</w:t>
      </w:r>
      <w:proofErr w:type="spellEnd"/>
      <w:r w:rsidRPr="00D806F8">
        <w:rPr>
          <w:rFonts w:ascii="Arial Narrow" w:hAnsi="Arial Narrow" w:cs="Times New Roman"/>
          <w:sz w:val="24"/>
          <w:szCs w:val="24"/>
          <w:lang w:eastAsia="ar-SA"/>
        </w:rPr>
        <w:t>.</w:t>
      </w:r>
    </w:p>
    <w:p w:rsidR="00063B83" w:rsidRPr="00D806F8" w:rsidRDefault="00063B83" w:rsidP="00063B83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</w:p>
    <w:p w:rsidR="00B460F9" w:rsidRPr="00D806F8" w:rsidRDefault="00F97E35" w:rsidP="00BF68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 Narrow" w:hAnsi="Arial Narrow" w:cs="Times New Roman"/>
          <w:b/>
          <w:bCs/>
          <w:i/>
          <w:iCs/>
          <w:sz w:val="24"/>
          <w:szCs w:val="24"/>
          <w:lang w:val="pl-PL"/>
        </w:rPr>
      </w:pPr>
      <w:r w:rsidRPr="00D806F8">
        <w:rPr>
          <w:rFonts w:ascii="Arial Narrow" w:hAnsi="Arial Narrow" w:cs="Times New Roman"/>
          <w:b/>
          <w:bCs/>
          <w:sz w:val="24"/>
          <w:szCs w:val="24"/>
          <w:lang w:val="pl-PL"/>
        </w:rPr>
        <w:t>IX</w:t>
      </w:r>
      <w:r w:rsidR="00B460F9" w:rsidRPr="00D806F8">
        <w:rPr>
          <w:rFonts w:ascii="Arial Narrow" w:hAnsi="Arial Narrow" w:cs="Times New Roman"/>
          <w:b/>
          <w:bCs/>
          <w:sz w:val="24"/>
          <w:szCs w:val="24"/>
          <w:lang w:val="pl-PL"/>
        </w:rPr>
        <w:t xml:space="preserve">  Kriterijum za izbor najpovoljnije ponude:</w:t>
      </w:r>
    </w:p>
    <w:p w:rsidR="00B460F9" w:rsidRPr="00D806F8" w:rsidRDefault="00B460F9" w:rsidP="00B460F9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  <w:bdr w:val="single" w:sz="4" w:space="0" w:color="auto"/>
          <w:lang w:val="sr-Cyrl-CS"/>
        </w:rPr>
      </w:pPr>
      <w:r w:rsidRPr="00D806F8">
        <w:rPr>
          <w:rFonts w:ascii="Arial Narrow" w:hAnsi="Arial Narrow" w:cs="Times New Roman"/>
          <w:sz w:val="24"/>
          <w:szCs w:val="24"/>
        </w:rPr>
        <w:sym w:font="Wingdings" w:char="F0A8"/>
      </w:r>
      <w:r w:rsidRPr="00D806F8">
        <w:rPr>
          <w:rFonts w:ascii="Arial Narrow" w:hAnsi="Arial Narrow" w:cs="Times New Roman"/>
          <w:sz w:val="24"/>
          <w:szCs w:val="24"/>
        </w:rPr>
        <w:t xml:space="preserve"> </w:t>
      </w:r>
      <w:r w:rsidRPr="00D806F8">
        <w:rPr>
          <w:rFonts w:ascii="Arial Narrow" w:hAnsi="Arial Narrow" w:cs="Times New Roman"/>
          <w:sz w:val="24"/>
          <w:szCs w:val="24"/>
          <w:lang w:val="pl-PL"/>
        </w:rPr>
        <w:t>najni</w:t>
      </w:r>
      <w:r w:rsidRPr="00D806F8">
        <w:rPr>
          <w:rFonts w:ascii="Arial Narrow" w:hAnsi="Arial Narrow" w:cs="Times New Roman"/>
          <w:sz w:val="24"/>
          <w:szCs w:val="24"/>
          <w:lang w:val="hr-HR"/>
        </w:rPr>
        <w:t>ž</w:t>
      </w:r>
      <w:r w:rsidRPr="00D806F8">
        <w:rPr>
          <w:rFonts w:ascii="Arial Narrow" w:hAnsi="Arial Narrow" w:cs="Times New Roman"/>
          <w:sz w:val="24"/>
          <w:szCs w:val="24"/>
          <w:lang w:val="pl-PL"/>
        </w:rPr>
        <w:t>a ponu</w:t>
      </w:r>
      <w:r w:rsidRPr="00D806F8">
        <w:rPr>
          <w:rFonts w:ascii="Arial Narrow" w:hAnsi="Arial Narrow" w:cs="Times New Roman"/>
          <w:sz w:val="24"/>
          <w:szCs w:val="24"/>
          <w:lang w:val="hr-HR"/>
        </w:rPr>
        <w:t>đ</w:t>
      </w:r>
      <w:r w:rsidRPr="00D806F8">
        <w:rPr>
          <w:rFonts w:ascii="Arial Narrow" w:hAnsi="Arial Narrow" w:cs="Times New Roman"/>
          <w:sz w:val="24"/>
          <w:szCs w:val="24"/>
          <w:lang w:val="pl-PL"/>
        </w:rPr>
        <w:t xml:space="preserve">ena cijena  </w:t>
      </w:r>
      <w:r w:rsidRPr="00D806F8">
        <w:rPr>
          <w:rFonts w:ascii="Arial Narrow" w:hAnsi="Arial Narrow" w:cs="Times New Roman"/>
          <w:sz w:val="24"/>
          <w:szCs w:val="24"/>
          <w:lang w:val="pl-PL"/>
        </w:rPr>
        <w:tab/>
      </w:r>
      <w:r w:rsidRPr="00D806F8">
        <w:rPr>
          <w:rFonts w:ascii="Arial Narrow" w:hAnsi="Arial Narrow" w:cs="Times New Roman"/>
          <w:sz w:val="24"/>
          <w:szCs w:val="24"/>
          <w:lang w:val="pl-PL"/>
        </w:rPr>
        <w:tab/>
      </w:r>
      <w:r w:rsidRPr="00D806F8">
        <w:rPr>
          <w:rFonts w:ascii="Arial Narrow" w:hAnsi="Arial Narrow" w:cs="Times New Roman"/>
          <w:sz w:val="24"/>
          <w:szCs w:val="24"/>
        </w:rPr>
        <w:tab/>
      </w:r>
      <w:r w:rsidRPr="00D806F8">
        <w:rPr>
          <w:rFonts w:ascii="Arial Narrow" w:hAnsi="Arial Narrow" w:cs="Times New Roman"/>
          <w:sz w:val="24"/>
          <w:szCs w:val="24"/>
        </w:rPr>
        <w:tab/>
      </w:r>
      <w:r w:rsidRPr="00D806F8">
        <w:rPr>
          <w:rFonts w:ascii="Arial Narrow" w:hAnsi="Arial Narrow" w:cs="Times New Roman"/>
          <w:sz w:val="24"/>
          <w:szCs w:val="24"/>
        </w:rPr>
        <w:tab/>
      </w:r>
      <w:r w:rsidRPr="00D806F8">
        <w:rPr>
          <w:rFonts w:ascii="Arial Narrow" w:hAnsi="Arial Narrow" w:cs="Times New Roman"/>
          <w:sz w:val="24"/>
          <w:szCs w:val="24"/>
        </w:rPr>
        <w:tab/>
      </w:r>
      <w:proofErr w:type="spellStart"/>
      <w:r w:rsidRPr="00D806F8">
        <w:rPr>
          <w:rFonts w:ascii="Arial Narrow" w:hAnsi="Arial Narrow" w:cs="Times New Roman"/>
          <w:sz w:val="24"/>
          <w:szCs w:val="24"/>
        </w:rPr>
        <w:t>broj</w:t>
      </w:r>
      <w:proofErr w:type="spellEnd"/>
      <w:r w:rsidRPr="00D806F8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D806F8">
        <w:rPr>
          <w:rFonts w:ascii="Arial Narrow" w:hAnsi="Arial Narrow" w:cs="Times New Roman"/>
          <w:sz w:val="24"/>
          <w:szCs w:val="24"/>
        </w:rPr>
        <w:t>bodova</w:t>
      </w:r>
      <w:proofErr w:type="spellEnd"/>
      <w:r w:rsidRPr="00D806F8">
        <w:rPr>
          <w:rFonts w:ascii="Arial Narrow" w:hAnsi="Arial Narrow" w:cs="Times New Roman"/>
          <w:sz w:val="24"/>
          <w:szCs w:val="24"/>
        </w:rPr>
        <w:t xml:space="preserve">  </w:t>
      </w:r>
      <w:r w:rsidRPr="00D806F8">
        <w:rPr>
          <w:rFonts w:ascii="Arial Narrow" w:hAnsi="Arial Narrow" w:cs="Times New Roman"/>
          <w:sz w:val="24"/>
          <w:szCs w:val="24"/>
          <w:bdr w:val="single" w:sz="4" w:space="0" w:color="auto"/>
        </w:rPr>
        <w:tab/>
        <w:t xml:space="preserve">  100</w:t>
      </w:r>
      <w:r w:rsidRPr="00D806F8">
        <w:rPr>
          <w:rFonts w:ascii="Arial Narrow" w:hAnsi="Arial Narrow" w:cs="Times New Roman"/>
          <w:sz w:val="24"/>
          <w:szCs w:val="24"/>
          <w:bdr w:val="single" w:sz="4" w:space="0" w:color="auto"/>
        </w:rPr>
        <w:tab/>
      </w:r>
    </w:p>
    <w:p w:rsidR="00523CF8" w:rsidRPr="00D93B82" w:rsidRDefault="00523CF8" w:rsidP="00B460F9">
      <w:pPr>
        <w:spacing w:after="0" w:line="240" w:lineRule="auto"/>
        <w:jc w:val="both"/>
        <w:rPr>
          <w:rFonts w:ascii="Arial Narrow" w:hAnsi="Arial Narrow" w:cs="Times New Roman"/>
          <w:color w:val="FF0000"/>
          <w:sz w:val="24"/>
          <w:szCs w:val="24"/>
          <w:lang w:val="pl-PL"/>
        </w:rPr>
      </w:pPr>
    </w:p>
    <w:p w:rsidR="00523CF8" w:rsidRPr="00D806F8" w:rsidRDefault="00523CF8" w:rsidP="00523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both"/>
        <w:rPr>
          <w:rFonts w:ascii="Arial Narrow" w:hAnsi="Arial Narrow" w:cs="Times New Roman"/>
          <w:b/>
          <w:bCs/>
          <w:sz w:val="24"/>
          <w:szCs w:val="24"/>
        </w:rPr>
      </w:pPr>
      <w:r w:rsidRPr="00D806F8">
        <w:rPr>
          <w:rFonts w:ascii="Arial Narrow" w:hAnsi="Arial Narrow" w:cs="Times New Roman"/>
          <w:b/>
          <w:bCs/>
          <w:sz w:val="24"/>
          <w:szCs w:val="24"/>
        </w:rPr>
        <w:t xml:space="preserve">X </w:t>
      </w:r>
      <w:proofErr w:type="spellStart"/>
      <w:r w:rsidRPr="00D806F8">
        <w:rPr>
          <w:rFonts w:ascii="Arial Narrow" w:hAnsi="Arial Narrow" w:cs="Times New Roman"/>
          <w:b/>
          <w:bCs/>
          <w:sz w:val="24"/>
          <w:szCs w:val="24"/>
        </w:rPr>
        <w:t>Otkup</w:t>
      </w:r>
      <w:proofErr w:type="spellEnd"/>
      <w:r w:rsidRPr="00D806F8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D806F8">
        <w:rPr>
          <w:rFonts w:ascii="Arial Narrow" w:hAnsi="Arial Narrow" w:cs="Times New Roman"/>
          <w:b/>
          <w:bCs/>
          <w:sz w:val="24"/>
          <w:szCs w:val="24"/>
        </w:rPr>
        <w:t>tenderske</w:t>
      </w:r>
      <w:proofErr w:type="spellEnd"/>
      <w:r w:rsidRPr="00D806F8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D806F8">
        <w:rPr>
          <w:rFonts w:ascii="Arial Narrow" w:hAnsi="Arial Narrow" w:cs="Times New Roman"/>
          <w:b/>
          <w:bCs/>
          <w:sz w:val="24"/>
          <w:szCs w:val="24"/>
        </w:rPr>
        <w:t>dokumentacije</w:t>
      </w:r>
      <w:proofErr w:type="spellEnd"/>
    </w:p>
    <w:p w:rsidR="00523CF8" w:rsidRPr="00D806F8" w:rsidRDefault="00523CF8" w:rsidP="00B460F9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pl-PL"/>
        </w:rPr>
      </w:pPr>
    </w:p>
    <w:p w:rsidR="00D92EAA" w:rsidRPr="00D806F8" w:rsidRDefault="00D92EAA" w:rsidP="00D92EAA">
      <w:pPr>
        <w:spacing w:after="0" w:line="240" w:lineRule="auto"/>
        <w:jc w:val="both"/>
        <w:rPr>
          <w:rFonts w:ascii="Arial Narrow" w:hAnsi="Arial Narrow" w:cs="Times New Roman"/>
          <w:b/>
          <w:sz w:val="24"/>
          <w:szCs w:val="24"/>
          <w:lang w:val="pl-PL"/>
        </w:rPr>
      </w:pPr>
      <w:r w:rsidRPr="00D806F8">
        <w:rPr>
          <w:rFonts w:ascii="Arial Narrow" w:hAnsi="Arial Narrow" w:cs="Times New Roman"/>
          <w:b/>
          <w:sz w:val="24"/>
          <w:szCs w:val="24"/>
          <w:lang w:val="pl-PL"/>
        </w:rPr>
        <w:t xml:space="preserve">Visina otkupa tenderske dokumentacije iznosi </w:t>
      </w:r>
      <w:r w:rsidR="00F76296" w:rsidRPr="00D806F8">
        <w:rPr>
          <w:rFonts w:ascii="Arial Narrow" w:hAnsi="Arial Narrow" w:cs="Times New Roman"/>
          <w:b/>
          <w:sz w:val="24"/>
          <w:szCs w:val="24"/>
          <w:lang w:val="pl-PL"/>
        </w:rPr>
        <w:t>50</w:t>
      </w:r>
      <w:r w:rsidRPr="00D806F8">
        <w:rPr>
          <w:rFonts w:ascii="Arial Narrow" w:hAnsi="Arial Narrow" w:cs="Times New Roman"/>
          <w:b/>
          <w:sz w:val="24"/>
          <w:szCs w:val="24"/>
          <w:lang w:val="pl-PL"/>
        </w:rPr>
        <w:t>,00 € i uplaćuje se na žiro račun 520-67710-63 kod Hipotekarne banke. Zainteresovani ponuđači dužni su dostaviti dokaz o uplati takse za otkup Tenderske dokumentacije na dan otvaranja ponuda.</w:t>
      </w:r>
    </w:p>
    <w:p w:rsidR="00C31D35" w:rsidRPr="00D93B82" w:rsidRDefault="00C31D35" w:rsidP="00B460F9">
      <w:pPr>
        <w:spacing w:after="0" w:line="240" w:lineRule="auto"/>
        <w:jc w:val="both"/>
        <w:rPr>
          <w:rFonts w:ascii="Arial Narrow" w:hAnsi="Arial Narrow" w:cs="Times New Roman"/>
          <w:b/>
          <w:color w:val="FF0000"/>
          <w:sz w:val="24"/>
          <w:szCs w:val="24"/>
          <w:lang w:val="hr-HR"/>
        </w:rPr>
      </w:pPr>
    </w:p>
    <w:p w:rsidR="00B460F9" w:rsidRPr="00D806F8" w:rsidRDefault="00F97E35" w:rsidP="00B46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both"/>
        <w:rPr>
          <w:rFonts w:ascii="Arial Narrow" w:hAnsi="Arial Narrow" w:cs="Times New Roman"/>
          <w:b/>
          <w:bCs/>
          <w:sz w:val="24"/>
          <w:szCs w:val="24"/>
          <w:lang w:val="pl-PL"/>
        </w:rPr>
      </w:pPr>
      <w:r w:rsidRPr="00D806F8">
        <w:rPr>
          <w:rFonts w:ascii="Arial Narrow" w:hAnsi="Arial Narrow" w:cs="Times New Roman"/>
          <w:b/>
          <w:bCs/>
          <w:sz w:val="24"/>
          <w:szCs w:val="24"/>
          <w:lang w:val="pl-PL"/>
        </w:rPr>
        <w:t>X</w:t>
      </w:r>
      <w:r w:rsidR="00AF5C9D" w:rsidRPr="00D806F8">
        <w:rPr>
          <w:rFonts w:ascii="Arial Narrow" w:hAnsi="Arial Narrow" w:cs="Times New Roman"/>
          <w:b/>
          <w:bCs/>
          <w:sz w:val="24"/>
          <w:szCs w:val="24"/>
          <w:lang w:val="pl-PL"/>
        </w:rPr>
        <w:t>I</w:t>
      </w:r>
      <w:r w:rsidR="00B460F9" w:rsidRPr="00D806F8">
        <w:rPr>
          <w:rFonts w:ascii="Arial Narrow" w:hAnsi="Arial Narrow" w:cs="Times New Roman"/>
          <w:b/>
          <w:bCs/>
          <w:sz w:val="24"/>
          <w:szCs w:val="24"/>
          <w:lang w:val="pl-PL"/>
        </w:rPr>
        <w:t xml:space="preserve"> Vrijeme i m</w:t>
      </w:r>
      <w:r w:rsidR="00D83B0B" w:rsidRPr="00D806F8">
        <w:rPr>
          <w:rFonts w:ascii="Arial Narrow" w:hAnsi="Arial Narrow" w:cs="Times New Roman"/>
          <w:b/>
          <w:bCs/>
          <w:sz w:val="24"/>
          <w:szCs w:val="24"/>
          <w:lang w:val="pl-PL"/>
        </w:rPr>
        <w:t>jesto podnošenja ponuda i</w:t>
      </w:r>
      <w:r w:rsidR="00B460F9" w:rsidRPr="00D806F8">
        <w:rPr>
          <w:rFonts w:ascii="Arial Narrow" w:hAnsi="Arial Narrow" w:cs="Times New Roman"/>
          <w:b/>
          <w:bCs/>
          <w:sz w:val="24"/>
          <w:szCs w:val="24"/>
          <w:lang w:val="pl-PL"/>
        </w:rPr>
        <w:t xml:space="preserve"> otvaranja ponuda</w:t>
      </w:r>
    </w:p>
    <w:p w:rsidR="00B460F9" w:rsidRPr="00D806F8" w:rsidRDefault="00B460F9" w:rsidP="00B460F9">
      <w:pPr>
        <w:spacing w:after="0" w:line="240" w:lineRule="auto"/>
        <w:jc w:val="both"/>
        <w:rPr>
          <w:rFonts w:ascii="Arial Narrow" w:hAnsi="Arial Narrow" w:cs="Times New Roman"/>
          <w:b/>
          <w:bCs/>
          <w:sz w:val="24"/>
          <w:szCs w:val="24"/>
          <w:lang w:val="pl-PL"/>
        </w:rPr>
      </w:pPr>
    </w:p>
    <w:p w:rsidR="00063B83" w:rsidRPr="00D806F8" w:rsidRDefault="00063B83" w:rsidP="00063B83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pl-PL" w:eastAsia="ar-SA"/>
        </w:rPr>
      </w:pPr>
      <w:r w:rsidRPr="00D806F8">
        <w:rPr>
          <w:rFonts w:ascii="Arial Narrow" w:hAnsi="Arial Narrow" w:cs="Times New Roman"/>
          <w:sz w:val="24"/>
          <w:szCs w:val="24"/>
          <w:lang w:val="pl-PL" w:eastAsia="ar-SA"/>
        </w:rPr>
        <w:t xml:space="preserve">Ponude se predaju  radnim danima od 10.00 do 14.00 sati, zaključno sa danom </w:t>
      </w:r>
      <w:r w:rsidR="00D806F8" w:rsidRPr="00D806F8">
        <w:rPr>
          <w:rFonts w:ascii="Arial Narrow" w:hAnsi="Arial Narrow" w:cs="Times New Roman"/>
          <w:sz w:val="24"/>
          <w:szCs w:val="24"/>
          <w:lang w:val="pl-PL" w:eastAsia="ar-SA"/>
        </w:rPr>
        <w:t>01</w:t>
      </w:r>
      <w:r w:rsidR="009B0F07" w:rsidRPr="00D806F8">
        <w:rPr>
          <w:rFonts w:ascii="Arial Narrow" w:hAnsi="Arial Narrow" w:cs="Times New Roman"/>
          <w:sz w:val="24"/>
          <w:szCs w:val="24"/>
          <w:lang w:val="pl-PL" w:eastAsia="ar-SA"/>
        </w:rPr>
        <w:t>.</w:t>
      </w:r>
      <w:r w:rsidR="00D806F8" w:rsidRPr="00D806F8">
        <w:rPr>
          <w:rFonts w:ascii="Arial Narrow" w:hAnsi="Arial Narrow" w:cs="Times New Roman"/>
          <w:sz w:val="24"/>
          <w:szCs w:val="24"/>
          <w:lang w:val="pl-PL" w:eastAsia="ar-SA"/>
        </w:rPr>
        <w:t>07</w:t>
      </w:r>
      <w:r w:rsidR="00B60BB8" w:rsidRPr="00D806F8">
        <w:rPr>
          <w:rFonts w:ascii="Arial Narrow" w:hAnsi="Arial Narrow" w:cs="Times New Roman"/>
          <w:sz w:val="24"/>
          <w:szCs w:val="24"/>
          <w:lang w:val="pl-PL" w:eastAsia="ar-SA"/>
        </w:rPr>
        <w:t>.2019</w:t>
      </w:r>
      <w:r w:rsidRPr="00D806F8">
        <w:rPr>
          <w:rFonts w:ascii="Arial Narrow" w:hAnsi="Arial Narrow" w:cs="Times New Roman"/>
          <w:sz w:val="24"/>
          <w:szCs w:val="24"/>
          <w:lang w:val="pl-PL" w:eastAsia="ar-SA"/>
        </w:rPr>
        <w:t xml:space="preserve">. godine do </w:t>
      </w:r>
      <w:r w:rsidR="00B60BB8" w:rsidRPr="00D806F8">
        <w:rPr>
          <w:rFonts w:ascii="Arial Narrow" w:hAnsi="Arial Narrow" w:cs="Times New Roman"/>
          <w:sz w:val="24"/>
          <w:szCs w:val="24"/>
          <w:lang w:val="pl-PL" w:eastAsia="ar-SA"/>
        </w:rPr>
        <w:t>09</w:t>
      </w:r>
      <w:r w:rsidRPr="00D806F8">
        <w:rPr>
          <w:rFonts w:ascii="Arial Narrow" w:hAnsi="Arial Narrow" w:cs="Times New Roman"/>
          <w:sz w:val="24"/>
          <w:szCs w:val="24"/>
          <w:lang w:val="pl-PL" w:eastAsia="ar-SA"/>
        </w:rPr>
        <w:t>.</w:t>
      </w:r>
      <w:r w:rsidR="00020497" w:rsidRPr="00D806F8">
        <w:rPr>
          <w:rFonts w:ascii="Arial Narrow" w:hAnsi="Arial Narrow" w:cs="Times New Roman"/>
          <w:sz w:val="24"/>
          <w:szCs w:val="24"/>
          <w:lang w:val="pl-PL" w:eastAsia="ar-SA"/>
        </w:rPr>
        <w:t>30</w:t>
      </w:r>
      <w:r w:rsidRPr="00D806F8">
        <w:rPr>
          <w:rFonts w:ascii="Arial Narrow" w:hAnsi="Arial Narrow" w:cs="Times New Roman"/>
          <w:sz w:val="24"/>
          <w:szCs w:val="24"/>
          <w:lang w:val="pl-PL" w:eastAsia="ar-SA"/>
        </w:rPr>
        <w:t xml:space="preserve"> sati.</w:t>
      </w:r>
    </w:p>
    <w:p w:rsidR="00E60302" w:rsidRPr="00D806F8" w:rsidRDefault="00E60302" w:rsidP="00FA03DD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pl-PL" w:eastAsia="ar-SA"/>
        </w:rPr>
      </w:pPr>
    </w:p>
    <w:p w:rsidR="00FA03DD" w:rsidRPr="00D806F8" w:rsidRDefault="00FA03DD" w:rsidP="00FA03DD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pl-PL" w:eastAsia="ar-SA"/>
        </w:rPr>
      </w:pPr>
      <w:r w:rsidRPr="00D806F8">
        <w:rPr>
          <w:rFonts w:ascii="Arial Narrow" w:hAnsi="Arial Narrow" w:cs="Times New Roman"/>
          <w:sz w:val="24"/>
          <w:szCs w:val="24"/>
          <w:lang w:val="pl-PL" w:eastAsia="ar-SA"/>
        </w:rPr>
        <w:t>Ponude se mogu predati:</w:t>
      </w:r>
    </w:p>
    <w:p w:rsidR="00FA03DD" w:rsidRPr="00D806F8" w:rsidRDefault="00FA03DD" w:rsidP="00FA03DD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pl-PL" w:eastAsia="ar-SA"/>
        </w:rPr>
      </w:pPr>
    </w:p>
    <w:p w:rsidR="00FA03DD" w:rsidRPr="00D806F8" w:rsidRDefault="00FA03DD" w:rsidP="00FA03DD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r w:rsidRPr="00D806F8">
        <w:rPr>
          <w:rFonts w:ascii="Arial Narrow" w:hAnsi="Arial Narrow" w:cs="Times New Roman"/>
          <w:sz w:val="24"/>
          <w:szCs w:val="24"/>
          <w:lang w:eastAsia="ar-SA"/>
        </w:rPr>
        <w:t xml:space="preserve"> </w:t>
      </w:r>
      <w:r w:rsidRPr="00D806F8">
        <w:rPr>
          <w:rFonts w:ascii="Arial Narrow" w:hAnsi="Arial Narrow" w:cs="Times New Roman"/>
          <w:sz w:val="24"/>
          <w:szCs w:val="24"/>
          <w:lang w:val="pl-PL" w:eastAsia="ar-SA"/>
        </w:rPr>
        <w:t>neposrednom predajom na arhivi naručioca na adresi Trg slobode 1 Budva .</w:t>
      </w:r>
    </w:p>
    <w:p w:rsidR="00FA03DD" w:rsidRPr="00D806F8" w:rsidRDefault="00FA03DD" w:rsidP="00FA03DD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pl-PL" w:eastAsia="ar-SA"/>
        </w:rPr>
      </w:pPr>
      <w:r w:rsidRPr="00D806F8">
        <w:rPr>
          <w:rFonts w:ascii="Arial Narrow" w:hAnsi="Arial Narrow" w:cs="Times New Roman"/>
          <w:sz w:val="24"/>
          <w:szCs w:val="24"/>
          <w:lang w:eastAsia="ar-SA"/>
        </w:rPr>
        <w:t xml:space="preserve"> </w:t>
      </w:r>
      <w:r w:rsidRPr="00D806F8">
        <w:rPr>
          <w:rFonts w:ascii="Arial Narrow" w:hAnsi="Arial Narrow" w:cs="Times New Roman"/>
          <w:sz w:val="24"/>
          <w:szCs w:val="24"/>
          <w:lang w:val="pl-PL" w:eastAsia="ar-SA"/>
        </w:rPr>
        <w:t>preporučenom pošiljkom sa povratnicom na adresi Trg slobode 1, 85310 Budva.</w:t>
      </w:r>
    </w:p>
    <w:p w:rsidR="00FA03DD" w:rsidRPr="00D806F8" w:rsidRDefault="00FA03DD" w:rsidP="00FA03DD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pl-PL" w:eastAsia="ar-SA"/>
        </w:rPr>
      </w:pPr>
    </w:p>
    <w:p w:rsidR="00B460F9" w:rsidRPr="00D806F8" w:rsidRDefault="00FA03DD" w:rsidP="009B0F07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pl-PL" w:eastAsia="ar-SA"/>
        </w:rPr>
      </w:pPr>
      <w:r w:rsidRPr="00D806F8">
        <w:rPr>
          <w:rFonts w:ascii="Arial Narrow" w:hAnsi="Arial Narrow" w:cs="Times New Roman"/>
          <w:sz w:val="24"/>
          <w:szCs w:val="24"/>
          <w:lang w:val="pl-PL" w:eastAsia="ar-SA"/>
        </w:rPr>
        <w:t xml:space="preserve">Javno otvaranje ponuda, kome mogu prisustvovati ovlašćeni predstavnici ponuđača sa priloženim punomoćjem potpisanim od strane ovlašćenog lica, održaće se dana  </w:t>
      </w:r>
      <w:r w:rsidR="00D806F8" w:rsidRPr="00D806F8">
        <w:rPr>
          <w:rFonts w:ascii="Arial Narrow" w:hAnsi="Arial Narrow" w:cs="Times New Roman"/>
          <w:sz w:val="24"/>
          <w:szCs w:val="24"/>
          <w:lang w:val="pl-PL" w:eastAsia="ar-SA"/>
        </w:rPr>
        <w:t>01</w:t>
      </w:r>
      <w:r w:rsidR="009B0F07" w:rsidRPr="00D806F8">
        <w:rPr>
          <w:rFonts w:ascii="Arial Narrow" w:hAnsi="Arial Narrow" w:cs="Times New Roman"/>
          <w:sz w:val="24"/>
          <w:szCs w:val="24"/>
          <w:lang w:val="pl-PL" w:eastAsia="ar-SA"/>
        </w:rPr>
        <w:t>.</w:t>
      </w:r>
      <w:r w:rsidR="00D806F8" w:rsidRPr="00D806F8">
        <w:rPr>
          <w:rFonts w:ascii="Arial Narrow" w:hAnsi="Arial Narrow" w:cs="Times New Roman"/>
          <w:sz w:val="24"/>
          <w:szCs w:val="24"/>
          <w:lang w:val="pl-PL" w:eastAsia="ar-SA"/>
        </w:rPr>
        <w:t>07</w:t>
      </w:r>
      <w:r w:rsidR="00B60BB8" w:rsidRPr="00D806F8">
        <w:rPr>
          <w:rFonts w:ascii="Arial Narrow" w:hAnsi="Arial Narrow" w:cs="Times New Roman"/>
          <w:sz w:val="24"/>
          <w:szCs w:val="24"/>
          <w:lang w:val="pl-PL" w:eastAsia="ar-SA"/>
        </w:rPr>
        <w:t>.2019</w:t>
      </w:r>
      <w:r w:rsidR="009B0F07" w:rsidRPr="00D806F8">
        <w:rPr>
          <w:rFonts w:ascii="Arial Narrow" w:hAnsi="Arial Narrow" w:cs="Times New Roman"/>
          <w:sz w:val="24"/>
          <w:szCs w:val="24"/>
          <w:lang w:val="pl-PL" w:eastAsia="ar-SA"/>
        </w:rPr>
        <w:t xml:space="preserve">. godine </w:t>
      </w:r>
      <w:r w:rsidRPr="00D806F8">
        <w:rPr>
          <w:rFonts w:ascii="Arial Narrow" w:hAnsi="Arial Narrow" w:cs="Times New Roman"/>
          <w:sz w:val="24"/>
          <w:szCs w:val="24"/>
          <w:lang w:val="pl-PL" w:eastAsia="ar-SA"/>
        </w:rPr>
        <w:t xml:space="preserve">u </w:t>
      </w:r>
      <w:r w:rsidR="00B60BB8" w:rsidRPr="00D806F8">
        <w:rPr>
          <w:rFonts w:ascii="Arial Narrow" w:hAnsi="Arial Narrow" w:cs="Times New Roman"/>
          <w:sz w:val="24"/>
          <w:szCs w:val="24"/>
          <w:lang w:val="pl-PL" w:eastAsia="ar-SA"/>
        </w:rPr>
        <w:t>10</w:t>
      </w:r>
      <w:r w:rsidRPr="00D806F8">
        <w:rPr>
          <w:rFonts w:ascii="Arial Narrow" w:hAnsi="Arial Narrow" w:cs="Times New Roman"/>
          <w:sz w:val="24"/>
          <w:szCs w:val="24"/>
          <w:lang w:val="pl-PL" w:eastAsia="ar-SA"/>
        </w:rPr>
        <w:t xml:space="preserve">.00 </w:t>
      </w:r>
      <w:r w:rsidR="004676AA" w:rsidRPr="00D806F8">
        <w:rPr>
          <w:rFonts w:ascii="Arial Narrow" w:hAnsi="Arial Narrow" w:cs="Times New Roman"/>
          <w:sz w:val="24"/>
          <w:szCs w:val="24"/>
          <w:lang w:val="pl-PL" w:eastAsia="ar-SA"/>
        </w:rPr>
        <w:t>časova</w:t>
      </w:r>
      <w:r w:rsidRPr="00D806F8">
        <w:rPr>
          <w:rFonts w:ascii="Arial Narrow" w:hAnsi="Arial Narrow" w:cs="Times New Roman"/>
          <w:sz w:val="24"/>
          <w:szCs w:val="24"/>
          <w:lang w:val="pl-PL" w:eastAsia="ar-SA"/>
        </w:rPr>
        <w:t xml:space="preserve">,  u prostorijama Upravne zgrade Hotelske grupe „Budvanska rivijera” a.d.Budva  na </w:t>
      </w:r>
      <w:r w:rsidR="00C31D35" w:rsidRPr="00D806F8">
        <w:rPr>
          <w:rFonts w:ascii="Arial Narrow" w:hAnsi="Arial Narrow" w:cs="Times New Roman"/>
          <w:sz w:val="24"/>
          <w:szCs w:val="24"/>
          <w:lang w:val="pl-PL" w:eastAsia="ar-SA"/>
        </w:rPr>
        <w:t>adresi Trg slobode br 1, Budva.</w:t>
      </w:r>
    </w:p>
    <w:p w:rsidR="00863757" w:rsidRPr="00D93B82" w:rsidRDefault="00863757" w:rsidP="009B0F07">
      <w:pPr>
        <w:suppressAutoHyphens/>
        <w:spacing w:after="0" w:line="240" w:lineRule="auto"/>
        <w:jc w:val="both"/>
        <w:rPr>
          <w:rFonts w:ascii="Arial Narrow" w:hAnsi="Arial Narrow" w:cs="Times New Roman"/>
          <w:color w:val="FF0000"/>
          <w:sz w:val="24"/>
          <w:szCs w:val="24"/>
          <w:lang w:val="pl-PL" w:eastAsia="ar-SA"/>
        </w:rPr>
      </w:pPr>
    </w:p>
    <w:p w:rsidR="00B460F9" w:rsidRPr="00523C62" w:rsidRDefault="00AF5C9D" w:rsidP="00B46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both"/>
        <w:rPr>
          <w:rFonts w:ascii="Arial Narrow" w:hAnsi="Arial Narrow" w:cs="Times New Roman"/>
          <w:b/>
          <w:bCs/>
          <w:sz w:val="24"/>
          <w:szCs w:val="24"/>
          <w:lang w:val="pl-PL"/>
        </w:rPr>
      </w:pPr>
      <w:r w:rsidRPr="00523C62">
        <w:rPr>
          <w:rFonts w:ascii="Arial Narrow" w:hAnsi="Arial Narrow" w:cs="Times New Roman"/>
          <w:b/>
          <w:bCs/>
          <w:sz w:val="24"/>
          <w:szCs w:val="24"/>
          <w:lang w:val="pl-PL"/>
        </w:rPr>
        <w:t>XII</w:t>
      </w:r>
      <w:r w:rsidR="00B460F9" w:rsidRPr="00523C62">
        <w:rPr>
          <w:rFonts w:ascii="Arial Narrow" w:hAnsi="Arial Narrow" w:cs="Times New Roman"/>
          <w:b/>
          <w:bCs/>
          <w:sz w:val="24"/>
          <w:szCs w:val="24"/>
          <w:lang w:val="pl-PL"/>
        </w:rPr>
        <w:t xml:space="preserve"> Rok za donošenje odluke o izboru najpovoljnije ponude </w:t>
      </w:r>
    </w:p>
    <w:p w:rsidR="00B460F9" w:rsidRPr="00523C62" w:rsidRDefault="00B460F9" w:rsidP="00B460F9">
      <w:pPr>
        <w:spacing w:after="0" w:line="240" w:lineRule="auto"/>
        <w:jc w:val="both"/>
        <w:rPr>
          <w:rFonts w:ascii="Arial Narrow" w:hAnsi="Arial Narrow" w:cs="Times New Roman"/>
          <w:b/>
          <w:bCs/>
          <w:sz w:val="24"/>
          <w:szCs w:val="24"/>
        </w:rPr>
      </w:pPr>
    </w:p>
    <w:p w:rsidR="00B460F9" w:rsidRPr="00523C62" w:rsidRDefault="00B460F9" w:rsidP="00B460F9">
      <w:pPr>
        <w:spacing w:after="0" w:line="240" w:lineRule="auto"/>
        <w:jc w:val="both"/>
        <w:rPr>
          <w:rFonts w:ascii="Arial Narrow" w:hAnsi="Arial Narrow" w:cs="Times New Roman"/>
          <w:b/>
          <w:bCs/>
          <w:sz w:val="24"/>
          <w:szCs w:val="24"/>
        </w:rPr>
      </w:pPr>
      <w:r w:rsidRPr="00523C62">
        <w:rPr>
          <w:rFonts w:ascii="Arial Narrow" w:hAnsi="Arial Narrow" w:cs="Times New Roman"/>
          <w:sz w:val="24"/>
          <w:szCs w:val="24"/>
          <w:lang w:val="pl-PL"/>
        </w:rPr>
        <w:t xml:space="preserve">Odluka o izboru najpovoljnije ponude donijeće se u roku od </w:t>
      </w:r>
      <w:r w:rsidR="006616E0" w:rsidRPr="00523C62">
        <w:rPr>
          <w:rFonts w:ascii="Arial Narrow" w:hAnsi="Arial Narrow" w:cs="Times New Roman"/>
          <w:sz w:val="24"/>
          <w:szCs w:val="24"/>
          <w:lang w:val="pl-PL"/>
        </w:rPr>
        <w:t>15</w:t>
      </w:r>
      <w:r w:rsidRPr="00523C62">
        <w:rPr>
          <w:rFonts w:ascii="Arial Narrow" w:hAnsi="Arial Narrow" w:cs="Times New Roman"/>
          <w:sz w:val="24"/>
          <w:szCs w:val="24"/>
          <w:lang w:val="pl-PL"/>
        </w:rPr>
        <w:t xml:space="preserve"> dana od dana javnog otvaranja ponuda.</w:t>
      </w:r>
    </w:p>
    <w:p w:rsidR="00B460F9" w:rsidRPr="00D93B82" w:rsidRDefault="00B460F9" w:rsidP="00B460F9">
      <w:pPr>
        <w:spacing w:after="0" w:line="240" w:lineRule="auto"/>
        <w:jc w:val="both"/>
        <w:rPr>
          <w:rFonts w:ascii="Arial Narrow" w:hAnsi="Arial Narrow" w:cs="Times New Roman"/>
          <w:b/>
          <w:bCs/>
          <w:color w:val="FF0000"/>
          <w:sz w:val="24"/>
          <w:szCs w:val="24"/>
        </w:rPr>
      </w:pPr>
    </w:p>
    <w:p w:rsidR="00B460F9" w:rsidRPr="00523C62" w:rsidRDefault="00F97E35" w:rsidP="00FD12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 Narrow" w:hAnsi="Arial Narrow" w:cs="Times New Roman"/>
          <w:b/>
          <w:bCs/>
          <w:sz w:val="24"/>
          <w:szCs w:val="24"/>
        </w:rPr>
      </w:pPr>
      <w:r w:rsidRPr="00523C62">
        <w:rPr>
          <w:rFonts w:ascii="Arial Narrow" w:hAnsi="Arial Narrow" w:cs="Times New Roman"/>
          <w:b/>
          <w:bCs/>
          <w:sz w:val="24"/>
          <w:szCs w:val="24"/>
        </w:rPr>
        <w:t>XII</w:t>
      </w:r>
      <w:r w:rsidR="00AF5C9D" w:rsidRPr="00523C62">
        <w:rPr>
          <w:rFonts w:ascii="Arial Narrow" w:hAnsi="Arial Narrow" w:cs="Times New Roman"/>
          <w:b/>
          <w:bCs/>
          <w:sz w:val="24"/>
          <w:szCs w:val="24"/>
        </w:rPr>
        <w:t>I</w:t>
      </w:r>
      <w:r w:rsidR="00B460F9" w:rsidRPr="00523C62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="00B460F9" w:rsidRPr="00523C62">
        <w:rPr>
          <w:rFonts w:ascii="Arial Narrow" w:hAnsi="Arial Narrow" w:cs="Times New Roman"/>
          <w:b/>
          <w:bCs/>
          <w:sz w:val="24"/>
          <w:szCs w:val="24"/>
        </w:rPr>
        <w:t>Drugi</w:t>
      </w:r>
      <w:proofErr w:type="spellEnd"/>
      <w:r w:rsidR="00B460F9" w:rsidRPr="00523C62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="00B460F9" w:rsidRPr="00523C62">
        <w:rPr>
          <w:rFonts w:ascii="Arial Narrow" w:hAnsi="Arial Narrow" w:cs="Times New Roman"/>
          <w:b/>
          <w:bCs/>
          <w:sz w:val="24"/>
          <w:szCs w:val="24"/>
        </w:rPr>
        <w:t>podaci</w:t>
      </w:r>
      <w:proofErr w:type="spellEnd"/>
      <w:r w:rsidR="00B460F9" w:rsidRPr="00523C62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="00B460F9" w:rsidRPr="00523C62">
        <w:rPr>
          <w:rFonts w:ascii="Arial Narrow" w:hAnsi="Arial Narrow" w:cs="Times New Roman"/>
          <w:b/>
          <w:bCs/>
          <w:sz w:val="24"/>
          <w:szCs w:val="24"/>
        </w:rPr>
        <w:t>i</w:t>
      </w:r>
      <w:proofErr w:type="spellEnd"/>
      <w:r w:rsidR="00B460F9" w:rsidRPr="00523C62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="00B460F9" w:rsidRPr="00523C62">
        <w:rPr>
          <w:rFonts w:ascii="Arial Narrow" w:hAnsi="Arial Narrow" w:cs="Times New Roman"/>
          <w:b/>
          <w:bCs/>
          <w:sz w:val="24"/>
          <w:szCs w:val="24"/>
        </w:rPr>
        <w:t>uslovi</w:t>
      </w:r>
      <w:proofErr w:type="spellEnd"/>
      <w:r w:rsidR="00B460F9" w:rsidRPr="00523C62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="00B460F9" w:rsidRPr="00523C62">
        <w:rPr>
          <w:rFonts w:ascii="Arial Narrow" w:hAnsi="Arial Narrow" w:cs="Times New Roman"/>
          <w:b/>
          <w:bCs/>
          <w:sz w:val="24"/>
          <w:szCs w:val="24"/>
        </w:rPr>
        <w:t>od</w:t>
      </w:r>
      <w:proofErr w:type="spellEnd"/>
      <w:r w:rsidR="00B460F9" w:rsidRPr="00523C62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="00B460F9" w:rsidRPr="00523C62">
        <w:rPr>
          <w:rFonts w:ascii="Arial Narrow" w:hAnsi="Arial Narrow" w:cs="Times New Roman"/>
          <w:b/>
          <w:bCs/>
          <w:sz w:val="24"/>
          <w:szCs w:val="24"/>
        </w:rPr>
        <w:t>značaj</w:t>
      </w:r>
      <w:r w:rsidR="00577722" w:rsidRPr="00523C62">
        <w:rPr>
          <w:rFonts w:ascii="Arial Narrow" w:hAnsi="Arial Narrow" w:cs="Times New Roman"/>
          <w:b/>
          <w:bCs/>
          <w:sz w:val="24"/>
          <w:szCs w:val="24"/>
        </w:rPr>
        <w:t>a</w:t>
      </w:r>
      <w:proofErr w:type="spellEnd"/>
      <w:r w:rsidR="00577722" w:rsidRPr="00523C62">
        <w:rPr>
          <w:rFonts w:ascii="Arial Narrow" w:hAnsi="Arial Narrow" w:cs="Times New Roman"/>
          <w:b/>
          <w:bCs/>
          <w:sz w:val="24"/>
          <w:szCs w:val="24"/>
        </w:rPr>
        <w:t xml:space="preserve"> za </w:t>
      </w:r>
      <w:proofErr w:type="spellStart"/>
      <w:r w:rsidR="00577722" w:rsidRPr="00523C62">
        <w:rPr>
          <w:rFonts w:ascii="Arial Narrow" w:hAnsi="Arial Narrow" w:cs="Times New Roman"/>
          <w:b/>
          <w:bCs/>
          <w:sz w:val="24"/>
          <w:szCs w:val="24"/>
        </w:rPr>
        <w:t>sprovodjenje</w:t>
      </w:r>
      <w:proofErr w:type="spellEnd"/>
      <w:r w:rsidR="00577722" w:rsidRPr="00523C62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="00577722" w:rsidRPr="00523C62">
        <w:rPr>
          <w:rFonts w:ascii="Arial Narrow" w:hAnsi="Arial Narrow" w:cs="Times New Roman"/>
          <w:b/>
          <w:bCs/>
          <w:sz w:val="24"/>
          <w:szCs w:val="24"/>
        </w:rPr>
        <w:t>postupka</w:t>
      </w:r>
      <w:proofErr w:type="spellEnd"/>
      <w:r w:rsidR="00577722" w:rsidRPr="00523C62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r w:rsidR="00FD1220" w:rsidRPr="00523C62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="00FD1220" w:rsidRPr="00523C62">
        <w:rPr>
          <w:rFonts w:ascii="Arial Narrow" w:hAnsi="Arial Narrow" w:cs="Times New Roman"/>
          <w:b/>
          <w:bCs/>
          <w:sz w:val="24"/>
          <w:szCs w:val="24"/>
        </w:rPr>
        <w:t>nabavke</w:t>
      </w:r>
      <w:proofErr w:type="spellEnd"/>
    </w:p>
    <w:p w:rsidR="00B460F9" w:rsidRPr="00523C62" w:rsidRDefault="00B460F9" w:rsidP="00B460F9">
      <w:pPr>
        <w:spacing w:after="0" w:line="240" w:lineRule="auto"/>
        <w:jc w:val="both"/>
        <w:rPr>
          <w:rFonts w:ascii="Arial Narrow" w:hAnsi="Arial Narrow" w:cs="Times New Roman"/>
          <w:b/>
          <w:bCs/>
          <w:sz w:val="24"/>
          <w:szCs w:val="24"/>
          <w:lang w:val="sr-Latn-CS"/>
        </w:rPr>
      </w:pPr>
      <w:proofErr w:type="spellStart"/>
      <w:r w:rsidRPr="00523C62">
        <w:rPr>
          <w:rFonts w:ascii="Arial Narrow" w:hAnsi="Arial Narrow" w:cs="Times New Roman"/>
          <w:b/>
          <w:bCs/>
          <w:sz w:val="24"/>
          <w:szCs w:val="24"/>
        </w:rPr>
        <w:t>Rok</w:t>
      </w:r>
      <w:proofErr w:type="spellEnd"/>
      <w:r w:rsidRPr="00523C62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523C62">
        <w:rPr>
          <w:rFonts w:ascii="Arial Narrow" w:hAnsi="Arial Narrow" w:cs="Times New Roman"/>
          <w:b/>
          <w:bCs/>
          <w:sz w:val="24"/>
          <w:szCs w:val="24"/>
        </w:rPr>
        <w:t>i</w:t>
      </w:r>
      <w:proofErr w:type="spellEnd"/>
      <w:r w:rsidRPr="00523C62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523C62">
        <w:rPr>
          <w:rFonts w:ascii="Arial Narrow" w:hAnsi="Arial Narrow" w:cs="Times New Roman"/>
          <w:b/>
          <w:bCs/>
          <w:sz w:val="24"/>
          <w:szCs w:val="24"/>
        </w:rPr>
        <w:t>način</w:t>
      </w:r>
      <w:proofErr w:type="spellEnd"/>
      <w:r w:rsidRPr="00523C62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523C62">
        <w:rPr>
          <w:rFonts w:ascii="Arial Narrow" w:hAnsi="Arial Narrow" w:cs="Times New Roman"/>
          <w:b/>
          <w:bCs/>
          <w:sz w:val="24"/>
          <w:szCs w:val="24"/>
        </w:rPr>
        <w:t>pla</w:t>
      </w:r>
      <w:proofErr w:type="spellEnd"/>
      <w:r w:rsidRPr="00523C62">
        <w:rPr>
          <w:rFonts w:ascii="Arial Narrow" w:hAnsi="Arial Narrow" w:cs="Times New Roman"/>
          <w:b/>
          <w:bCs/>
          <w:sz w:val="24"/>
          <w:szCs w:val="24"/>
          <w:lang w:val="sr-Latn-CS"/>
        </w:rPr>
        <w:t>ćanja</w:t>
      </w:r>
    </w:p>
    <w:p w:rsidR="007539E2" w:rsidRPr="00523C62" w:rsidRDefault="007539E2" w:rsidP="00281DC2">
      <w:pPr>
        <w:pStyle w:val="ListParagraph"/>
        <w:spacing w:before="0" w:after="0" w:line="240" w:lineRule="auto"/>
        <w:ind w:left="0"/>
        <w:jc w:val="both"/>
        <w:rPr>
          <w:rFonts w:ascii="Arial Narrow" w:hAnsi="Arial Narrow" w:cs="Times New Roman"/>
          <w:sz w:val="24"/>
          <w:szCs w:val="24"/>
        </w:rPr>
      </w:pPr>
    </w:p>
    <w:p w:rsidR="00700A59" w:rsidRPr="00523C62" w:rsidRDefault="00700A59" w:rsidP="00700A59">
      <w:pPr>
        <w:suppressAutoHyphens/>
        <w:spacing w:after="0" w:line="240" w:lineRule="auto"/>
        <w:ind w:firstLine="567"/>
        <w:jc w:val="both"/>
        <w:rPr>
          <w:rFonts w:ascii="Arial Narrow" w:hAnsi="Arial Narrow" w:cs="Times New Roman"/>
          <w:sz w:val="24"/>
          <w:szCs w:val="24"/>
          <w:lang w:val="sr-Latn-CS" w:eastAsia="ar-SA"/>
        </w:rPr>
      </w:pPr>
      <w:r w:rsidRPr="00523C62">
        <w:rPr>
          <w:rFonts w:ascii="Arial Narrow" w:hAnsi="Arial Narrow" w:cs="Times New Roman"/>
          <w:sz w:val="24"/>
          <w:szCs w:val="24"/>
          <w:lang w:val="sr-Latn-CS" w:eastAsia="ar-SA"/>
        </w:rPr>
        <w:t xml:space="preserve">Rok plaćanja je: </w:t>
      </w:r>
      <w:r w:rsidR="008F39A4" w:rsidRPr="00523C62">
        <w:rPr>
          <w:rFonts w:ascii="Arial Narrow" w:hAnsi="Arial Narrow" w:cs="Times New Roman"/>
          <w:sz w:val="24"/>
          <w:szCs w:val="24"/>
          <w:lang w:val="sr-Latn-CS" w:eastAsia="ar-SA"/>
        </w:rPr>
        <w:t>30</w:t>
      </w:r>
      <w:r w:rsidRPr="00523C62">
        <w:rPr>
          <w:rFonts w:ascii="Arial Narrow" w:hAnsi="Arial Narrow" w:cs="Times New Roman"/>
          <w:sz w:val="24"/>
          <w:szCs w:val="24"/>
          <w:lang w:val="sr-Latn-CS" w:eastAsia="ar-SA"/>
        </w:rPr>
        <w:t xml:space="preserve"> dana od dana dostavljanja fakture </w:t>
      </w:r>
    </w:p>
    <w:p w:rsidR="00700A59" w:rsidRPr="00523C62" w:rsidRDefault="00700A59" w:rsidP="00700A59">
      <w:pPr>
        <w:suppressAutoHyphens/>
        <w:spacing w:after="0" w:line="240" w:lineRule="auto"/>
        <w:ind w:firstLine="567"/>
        <w:jc w:val="both"/>
        <w:rPr>
          <w:rFonts w:ascii="Arial Narrow" w:hAnsi="Arial Narrow" w:cs="Times New Roman"/>
          <w:sz w:val="24"/>
          <w:szCs w:val="24"/>
          <w:lang w:val="sr-Latn-CS" w:eastAsia="ar-SA"/>
        </w:rPr>
      </w:pPr>
      <w:r w:rsidRPr="00523C62">
        <w:rPr>
          <w:rFonts w:ascii="Arial Narrow" w:hAnsi="Arial Narrow" w:cs="Times New Roman"/>
          <w:sz w:val="24"/>
          <w:szCs w:val="24"/>
          <w:lang w:val="sr-Latn-CS" w:eastAsia="ar-SA"/>
        </w:rPr>
        <w:t>Način plaćanja je: virmanski</w:t>
      </w:r>
    </w:p>
    <w:p w:rsidR="00985941" w:rsidRPr="00523C62" w:rsidRDefault="00985941" w:rsidP="00985941">
      <w:pPr>
        <w:suppressAutoHyphens/>
        <w:spacing w:after="0" w:line="240" w:lineRule="auto"/>
        <w:ind w:firstLine="567"/>
        <w:jc w:val="both"/>
        <w:rPr>
          <w:rFonts w:ascii="Arial Narrow" w:hAnsi="Arial Narrow" w:cs="Times New Roman"/>
          <w:sz w:val="24"/>
          <w:szCs w:val="24"/>
          <w:lang w:val="sr-Latn-CS" w:eastAsia="ar-SA"/>
        </w:rPr>
      </w:pPr>
    </w:p>
    <w:p w:rsidR="00C71CB1" w:rsidRPr="00523C62" w:rsidRDefault="00C71CB1" w:rsidP="00C71CB1">
      <w:pPr>
        <w:spacing w:after="0" w:line="240" w:lineRule="auto"/>
        <w:jc w:val="both"/>
        <w:rPr>
          <w:rFonts w:ascii="Arial Narrow" w:hAnsi="Arial Narrow" w:cs="Times New Roman"/>
          <w:b/>
          <w:bCs/>
          <w:sz w:val="24"/>
          <w:szCs w:val="24"/>
        </w:rPr>
      </w:pPr>
      <w:r w:rsidRPr="00523C62">
        <w:rPr>
          <w:rFonts w:ascii="Arial Narrow" w:hAnsi="Arial Narrow" w:cs="Times New Roman"/>
          <w:sz w:val="24"/>
          <w:szCs w:val="24"/>
        </w:rPr>
        <w:lastRenderedPageBreak/>
        <w:sym w:font="Wingdings" w:char="F0A8"/>
      </w:r>
      <w:r w:rsidRPr="00523C62">
        <w:rPr>
          <w:rFonts w:ascii="Arial Narrow" w:hAnsi="Arial Narrow" w:cs="Times New Roman"/>
          <w:sz w:val="24"/>
          <w:szCs w:val="24"/>
        </w:rPr>
        <w:t xml:space="preserve">  </w:t>
      </w:r>
      <w:proofErr w:type="spellStart"/>
      <w:r w:rsidRPr="00523C62">
        <w:rPr>
          <w:rFonts w:ascii="Arial Narrow" w:hAnsi="Arial Narrow" w:cs="Times New Roman"/>
          <w:b/>
          <w:bCs/>
          <w:sz w:val="24"/>
          <w:szCs w:val="24"/>
        </w:rPr>
        <w:t>Sredstva</w:t>
      </w:r>
      <w:proofErr w:type="spellEnd"/>
      <w:r w:rsidRPr="00523C62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523C62">
        <w:rPr>
          <w:rFonts w:ascii="Arial Narrow" w:hAnsi="Arial Narrow" w:cs="Times New Roman"/>
          <w:b/>
          <w:bCs/>
          <w:sz w:val="24"/>
          <w:szCs w:val="24"/>
        </w:rPr>
        <w:t>finansijskog</w:t>
      </w:r>
      <w:proofErr w:type="spellEnd"/>
      <w:r w:rsidRPr="00523C62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523C62">
        <w:rPr>
          <w:rFonts w:ascii="Arial Narrow" w:hAnsi="Arial Narrow" w:cs="Times New Roman"/>
          <w:b/>
          <w:bCs/>
          <w:sz w:val="24"/>
          <w:szCs w:val="24"/>
        </w:rPr>
        <w:t>obezbjeđenja</w:t>
      </w:r>
      <w:proofErr w:type="spellEnd"/>
      <w:r w:rsidRPr="00523C62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523C62">
        <w:rPr>
          <w:rFonts w:ascii="Arial Narrow" w:hAnsi="Arial Narrow" w:cs="Times New Roman"/>
          <w:b/>
          <w:bCs/>
          <w:sz w:val="24"/>
          <w:szCs w:val="24"/>
        </w:rPr>
        <w:t>ugovora</w:t>
      </w:r>
      <w:proofErr w:type="spellEnd"/>
      <w:r w:rsidRPr="00523C62">
        <w:rPr>
          <w:rFonts w:ascii="Arial Narrow" w:hAnsi="Arial Narrow" w:cs="Times New Roman"/>
          <w:b/>
          <w:bCs/>
          <w:sz w:val="24"/>
          <w:szCs w:val="24"/>
        </w:rPr>
        <w:t xml:space="preserve"> o  </w:t>
      </w:r>
      <w:proofErr w:type="spellStart"/>
      <w:r w:rsidRPr="00523C62">
        <w:rPr>
          <w:rFonts w:ascii="Arial Narrow" w:hAnsi="Arial Narrow" w:cs="Times New Roman"/>
          <w:b/>
          <w:bCs/>
          <w:sz w:val="24"/>
          <w:szCs w:val="24"/>
        </w:rPr>
        <w:t>nabavci</w:t>
      </w:r>
      <w:proofErr w:type="spellEnd"/>
    </w:p>
    <w:p w:rsidR="00C71CB1" w:rsidRPr="00523C62" w:rsidRDefault="00C71CB1" w:rsidP="00C71CB1">
      <w:pPr>
        <w:spacing w:after="0" w:line="240" w:lineRule="auto"/>
        <w:jc w:val="both"/>
        <w:rPr>
          <w:rFonts w:ascii="Arial Narrow" w:hAnsi="Arial Narrow" w:cs="Times New Roman"/>
          <w:b/>
          <w:bCs/>
          <w:sz w:val="24"/>
          <w:szCs w:val="24"/>
        </w:rPr>
      </w:pPr>
    </w:p>
    <w:p w:rsidR="00C71CB1" w:rsidRPr="00523C62" w:rsidRDefault="00C71CB1" w:rsidP="00C71CB1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proofErr w:type="spellStart"/>
      <w:r w:rsidRPr="00523C62">
        <w:rPr>
          <w:rFonts w:ascii="Arial Narrow" w:hAnsi="Arial Narrow" w:cs="Times New Roman"/>
          <w:sz w:val="24"/>
          <w:szCs w:val="24"/>
          <w:lang w:eastAsia="ar-SA"/>
        </w:rPr>
        <w:t>Ponuđač</w:t>
      </w:r>
      <w:proofErr w:type="spellEnd"/>
      <w:r w:rsidRPr="00523C62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523C62">
        <w:rPr>
          <w:rFonts w:ascii="Arial Narrow" w:hAnsi="Arial Narrow" w:cs="Times New Roman"/>
          <w:sz w:val="24"/>
          <w:szCs w:val="24"/>
          <w:lang w:eastAsia="ar-SA"/>
        </w:rPr>
        <w:t>čija</w:t>
      </w:r>
      <w:proofErr w:type="spellEnd"/>
      <w:r w:rsidRPr="00523C62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523C62">
        <w:rPr>
          <w:rFonts w:ascii="Arial Narrow" w:hAnsi="Arial Narrow" w:cs="Times New Roman"/>
          <w:sz w:val="24"/>
          <w:szCs w:val="24"/>
          <w:lang w:eastAsia="ar-SA"/>
        </w:rPr>
        <w:t>ponuda</w:t>
      </w:r>
      <w:proofErr w:type="spellEnd"/>
      <w:r w:rsidRPr="00523C62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523C62">
        <w:rPr>
          <w:rFonts w:ascii="Arial Narrow" w:hAnsi="Arial Narrow" w:cs="Times New Roman"/>
          <w:sz w:val="24"/>
          <w:szCs w:val="24"/>
          <w:lang w:eastAsia="ar-SA"/>
        </w:rPr>
        <w:t>bude</w:t>
      </w:r>
      <w:proofErr w:type="spellEnd"/>
      <w:r w:rsidRPr="00523C62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523C62">
        <w:rPr>
          <w:rFonts w:ascii="Arial Narrow" w:hAnsi="Arial Narrow" w:cs="Times New Roman"/>
          <w:sz w:val="24"/>
          <w:szCs w:val="24"/>
          <w:lang w:eastAsia="ar-SA"/>
        </w:rPr>
        <w:t>izabrana</w:t>
      </w:r>
      <w:proofErr w:type="spellEnd"/>
      <w:r w:rsidRPr="00523C62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523C62">
        <w:rPr>
          <w:rFonts w:ascii="Arial Narrow" w:hAnsi="Arial Narrow" w:cs="Times New Roman"/>
          <w:sz w:val="24"/>
          <w:szCs w:val="24"/>
          <w:lang w:eastAsia="ar-SA"/>
        </w:rPr>
        <w:t>kao</w:t>
      </w:r>
      <w:proofErr w:type="spellEnd"/>
      <w:r w:rsidRPr="00523C62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523C62">
        <w:rPr>
          <w:rFonts w:ascii="Arial Narrow" w:hAnsi="Arial Narrow" w:cs="Times New Roman"/>
          <w:sz w:val="24"/>
          <w:szCs w:val="24"/>
          <w:lang w:eastAsia="ar-SA"/>
        </w:rPr>
        <w:t>najpovoljnija</w:t>
      </w:r>
      <w:proofErr w:type="spellEnd"/>
      <w:r w:rsidRPr="00523C62">
        <w:rPr>
          <w:rFonts w:ascii="Arial Narrow" w:hAnsi="Arial Narrow" w:cs="Times New Roman"/>
          <w:sz w:val="24"/>
          <w:szCs w:val="24"/>
          <w:lang w:eastAsia="ar-SA"/>
        </w:rPr>
        <w:t xml:space="preserve"> je </w:t>
      </w:r>
      <w:proofErr w:type="spellStart"/>
      <w:r w:rsidRPr="00523C62">
        <w:rPr>
          <w:rFonts w:ascii="Arial Narrow" w:hAnsi="Arial Narrow" w:cs="Times New Roman"/>
          <w:sz w:val="24"/>
          <w:szCs w:val="24"/>
          <w:lang w:eastAsia="ar-SA"/>
        </w:rPr>
        <w:t>dužan</w:t>
      </w:r>
      <w:proofErr w:type="spellEnd"/>
      <w:r w:rsidRPr="00523C62">
        <w:rPr>
          <w:rFonts w:ascii="Arial Narrow" w:hAnsi="Arial Narrow" w:cs="Times New Roman"/>
          <w:sz w:val="24"/>
          <w:szCs w:val="24"/>
          <w:lang w:eastAsia="ar-SA"/>
        </w:rPr>
        <w:t xml:space="preserve"> da </w:t>
      </w:r>
      <w:proofErr w:type="spellStart"/>
      <w:r w:rsidRPr="00523C62">
        <w:rPr>
          <w:rFonts w:ascii="Arial Narrow" w:hAnsi="Arial Narrow" w:cs="Times New Roman"/>
          <w:sz w:val="24"/>
          <w:szCs w:val="24"/>
          <w:lang w:eastAsia="ar-SA"/>
        </w:rPr>
        <w:t>prije</w:t>
      </w:r>
      <w:proofErr w:type="spellEnd"/>
      <w:r w:rsidRPr="00523C62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523C62">
        <w:rPr>
          <w:rFonts w:ascii="Arial Narrow" w:hAnsi="Arial Narrow" w:cs="Times New Roman"/>
          <w:sz w:val="24"/>
          <w:szCs w:val="24"/>
          <w:lang w:eastAsia="ar-SA"/>
        </w:rPr>
        <w:t>zaključivanja</w:t>
      </w:r>
      <w:proofErr w:type="spellEnd"/>
      <w:r w:rsidRPr="00523C62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523C62">
        <w:rPr>
          <w:rFonts w:ascii="Arial Narrow" w:hAnsi="Arial Narrow" w:cs="Times New Roman"/>
          <w:sz w:val="24"/>
          <w:szCs w:val="24"/>
          <w:lang w:eastAsia="ar-SA"/>
        </w:rPr>
        <w:t>ugovor</w:t>
      </w:r>
      <w:r w:rsidR="009B0F07" w:rsidRPr="00523C62">
        <w:rPr>
          <w:rFonts w:ascii="Arial Narrow" w:hAnsi="Arial Narrow" w:cs="Times New Roman"/>
          <w:sz w:val="24"/>
          <w:szCs w:val="24"/>
          <w:lang w:eastAsia="ar-SA"/>
        </w:rPr>
        <w:t>a</w:t>
      </w:r>
      <w:proofErr w:type="spellEnd"/>
      <w:r w:rsidR="009B0F07" w:rsidRPr="00523C62">
        <w:rPr>
          <w:rFonts w:ascii="Arial Narrow" w:hAnsi="Arial Narrow" w:cs="Times New Roman"/>
          <w:sz w:val="24"/>
          <w:szCs w:val="24"/>
          <w:lang w:eastAsia="ar-SA"/>
        </w:rPr>
        <w:t xml:space="preserve"> o  </w:t>
      </w:r>
      <w:proofErr w:type="spellStart"/>
      <w:r w:rsidR="009B0F07" w:rsidRPr="00523C62">
        <w:rPr>
          <w:rFonts w:ascii="Arial Narrow" w:hAnsi="Arial Narrow" w:cs="Times New Roman"/>
          <w:sz w:val="24"/>
          <w:szCs w:val="24"/>
          <w:lang w:eastAsia="ar-SA"/>
        </w:rPr>
        <w:t>nabavci</w:t>
      </w:r>
      <w:proofErr w:type="spellEnd"/>
      <w:r w:rsidR="009B0F07" w:rsidRPr="00523C62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="009B0F07" w:rsidRPr="00523C62">
        <w:rPr>
          <w:rFonts w:ascii="Arial Narrow" w:hAnsi="Arial Narrow" w:cs="Times New Roman"/>
          <w:sz w:val="24"/>
          <w:szCs w:val="24"/>
          <w:lang w:eastAsia="ar-SA"/>
        </w:rPr>
        <w:t>dostavi</w:t>
      </w:r>
      <w:proofErr w:type="spellEnd"/>
      <w:r w:rsidR="009B0F07" w:rsidRPr="00523C62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="009B0F07" w:rsidRPr="00523C62">
        <w:rPr>
          <w:rFonts w:ascii="Arial Narrow" w:hAnsi="Arial Narrow" w:cs="Times New Roman"/>
          <w:sz w:val="24"/>
          <w:szCs w:val="24"/>
          <w:lang w:eastAsia="ar-SA"/>
        </w:rPr>
        <w:t>naručiocu</w:t>
      </w:r>
      <w:proofErr w:type="spellEnd"/>
      <w:r w:rsidR="009B0F07" w:rsidRPr="00523C62">
        <w:rPr>
          <w:rFonts w:ascii="Arial Narrow" w:hAnsi="Arial Narrow" w:cs="Times New Roman"/>
          <w:sz w:val="24"/>
          <w:szCs w:val="24"/>
          <w:lang w:eastAsia="ar-SA"/>
        </w:rPr>
        <w:t>:</w:t>
      </w:r>
    </w:p>
    <w:p w:rsidR="00C71CB1" w:rsidRPr="00523C62" w:rsidRDefault="00C71CB1" w:rsidP="00C71CB1">
      <w:pPr>
        <w:suppressAutoHyphens/>
        <w:spacing w:after="0" w:line="240" w:lineRule="auto"/>
        <w:ind w:left="630" w:hanging="252"/>
        <w:jc w:val="both"/>
        <w:rPr>
          <w:rFonts w:ascii="Arial Narrow" w:hAnsi="Arial Narrow" w:cs="Times New Roman"/>
          <w:sz w:val="24"/>
          <w:szCs w:val="24"/>
          <w:lang w:val="sr-Latn-CS" w:eastAsia="ar-SA"/>
        </w:rPr>
      </w:pPr>
      <w:r w:rsidRPr="00523C62">
        <w:rPr>
          <w:rFonts w:ascii="Arial Narrow" w:hAnsi="Arial Narrow" w:cs="Wingdings"/>
          <w:sz w:val="24"/>
          <w:szCs w:val="24"/>
          <w:lang w:val="sr-Latn-CS" w:eastAsia="ar-SA"/>
        </w:rPr>
        <w:t></w:t>
      </w:r>
      <w:r w:rsidRPr="00523C62">
        <w:rPr>
          <w:rFonts w:ascii="Arial Narrow" w:hAnsi="Arial Narrow" w:cs="Times New Roman"/>
          <w:sz w:val="24"/>
          <w:szCs w:val="24"/>
          <w:lang w:val="sr-Latn-CS" w:eastAsia="ar-SA"/>
        </w:rPr>
        <w:t xml:space="preserve"> garanciju za dobro izvršenje ugovora u iznosu od 5 % od vrijednosti ugovora</w:t>
      </w:r>
    </w:p>
    <w:p w:rsidR="00C71CB1" w:rsidRPr="00523C62" w:rsidRDefault="00C71CB1" w:rsidP="001B0B1A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sr-Latn-CS" w:eastAsia="ar-SA"/>
        </w:rPr>
      </w:pPr>
    </w:p>
    <w:p w:rsidR="006B38CF" w:rsidRPr="00523C62" w:rsidRDefault="001B0B1A" w:rsidP="00BF68DF">
      <w:pPr>
        <w:suppressAutoHyphens/>
        <w:spacing w:after="0" w:line="240" w:lineRule="auto"/>
        <w:ind w:left="630" w:hanging="252"/>
        <w:jc w:val="both"/>
        <w:rPr>
          <w:rFonts w:ascii="Arial Narrow" w:eastAsia="PMingLiU" w:hAnsi="Arial Narrow" w:cs="Times New Roman"/>
          <w:sz w:val="24"/>
          <w:szCs w:val="24"/>
        </w:rPr>
      </w:pPr>
      <w:r w:rsidRPr="00523C62">
        <w:rPr>
          <w:rFonts w:ascii="Arial Narrow" w:eastAsia="PMingLiU" w:hAnsi="Arial Narrow" w:cs="Times New Roman"/>
          <w:sz w:val="24"/>
          <w:szCs w:val="24"/>
        </w:rPr>
        <w:t xml:space="preserve">U </w:t>
      </w:r>
      <w:proofErr w:type="spellStart"/>
      <w:r w:rsidRPr="00523C62">
        <w:rPr>
          <w:rFonts w:ascii="Arial Narrow" w:eastAsia="PMingLiU" w:hAnsi="Arial Narrow" w:cs="Times New Roman"/>
          <w:sz w:val="24"/>
          <w:szCs w:val="24"/>
        </w:rPr>
        <w:t>slučaju</w:t>
      </w:r>
      <w:proofErr w:type="spellEnd"/>
      <w:r w:rsidRPr="00523C62">
        <w:rPr>
          <w:rFonts w:ascii="Arial Narrow" w:eastAsia="PMingLiU" w:hAnsi="Arial Narrow" w:cs="Times New Roman"/>
          <w:sz w:val="24"/>
          <w:szCs w:val="24"/>
        </w:rPr>
        <w:t xml:space="preserve"> </w:t>
      </w:r>
      <w:proofErr w:type="spellStart"/>
      <w:r w:rsidRPr="00523C62">
        <w:rPr>
          <w:rFonts w:ascii="Arial Narrow" w:eastAsia="PMingLiU" w:hAnsi="Arial Narrow" w:cs="Times New Roman"/>
          <w:sz w:val="24"/>
          <w:szCs w:val="24"/>
        </w:rPr>
        <w:t>kršenja</w:t>
      </w:r>
      <w:proofErr w:type="spellEnd"/>
      <w:r w:rsidRPr="00523C62">
        <w:rPr>
          <w:rFonts w:ascii="Arial Narrow" w:eastAsia="PMingLiU" w:hAnsi="Arial Narrow" w:cs="Times New Roman"/>
          <w:sz w:val="24"/>
          <w:szCs w:val="24"/>
        </w:rPr>
        <w:t xml:space="preserve"> </w:t>
      </w:r>
      <w:proofErr w:type="spellStart"/>
      <w:r w:rsidRPr="00523C62">
        <w:rPr>
          <w:rFonts w:ascii="Arial Narrow" w:eastAsia="PMingLiU" w:hAnsi="Arial Narrow" w:cs="Times New Roman"/>
          <w:sz w:val="24"/>
          <w:szCs w:val="24"/>
        </w:rPr>
        <w:t>ugovora</w:t>
      </w:r>
      <w:proofErr w:type="spellEnd"/>
      <w:r w:rsidRPr="00523C62">
        <w:rPr>
          <w:rFonts w:ascii="Arial Narrow" w:eastAsia="PMingLiU" w:hAnsi="Arial Narrow" w:cs="Times New Roman"/>
          <w:sz w:val="24"/>
          <w:szCs w:val="24"/>
        </w:rPr>
        <w:t xml:space="preserve"> </w:t>
      </w:r>
      <w:proofErr w:type="spellStart"/>
      <w:r w:rsidRPr="00523C62">
        <w:rPr>
          <w:rFonts w:ascii="Arial Narrow" w:eastAsia="PMingLiU" w:hAnsi="Arial Narrow" w:cs="Times New Roman"/>
          <w:sz w:val="24"/>
          <w:szCs w:val="24"/>
        </w:rPr>
        <w:t>od</w:t>
      </w:r>
      <w:proofErr w:type="spellEnd"/>
      <w:r w:rsidRPr="00523C62">
        <w:rPr>
          <w:rFonts w:ascii="Arial Narrow" w:eastAsia="PMingLiU" w:hAnsi="Arial Narrow" w:cs="Times New Roman"/>
          <w:sz w:val="24"/>
          <w:szCs w:val="24"/>
        </w:rPr>
        <w:t xml:space="preserve"> </w:t>
      </w:r>
      <w:proofErr w:type="spellStart"/>
      <w:r w:rsidRPr="00523C62">
        <w:rPr>
          <w:rFonts w:ascii="Arial Narrow" w:eastAsia="PMingLiU" w:hAnsi="Arial Narrow" w:cs="Times New Roman"/>
          <w:sz w:val="24"/>
          <w:szCs w:val="24"/>
        </w:rPr>
        <w:t>strane</w:t>
      </w:r>
      <w:proofErr w:type="spellEnd"/>
      <w:r w:rsidRPr="00523C62">
        <w:rPr>
          <w:rFonts w:ascii="Arial Narrow" w:eastAsia="PMingLiU" w:hAnsi="Arial Narrow" w:cs="Times New Roman"/>
          <w:sz w:val="24"/>
          <w:szCs w:val="24"/>
        </w:rPr>
        <w:t xml:space="preserve"> </w:t>
      </w:r>
      <w:proofErr w:type="spellStart"/>
      <w:r w:rsidRPr="00523C62">
        <w:rPr>
          <w:rFonts w:ascii="Arial Narrow" w:eastAsia="PMingLiU" w:hAnsi="Arial Narrow" w:cs="Times New Roman"/>
          <w:sz w:val="24"/>
          <w:szCs w:val="24"/>
        </w:rPr>
        <w:t>izabranog</w:t>
      </w:r>
      <w:proofErr w:type="spellEnd"/>
      <w:r w:rsidRPr="00523C62">
        <w:rPr>
          <w:rFonts w:ascii="Arial Narrow" w:eastAsia="PMingLiU" w:hAnsi="Arial Narrow" w:cs="Times New Roman"/>
          <w:sz w:val="24"/>
          <w:szCs w:val="24"/>
        </w:rPr>
        <w:t xml:space="preserve"> </w:t>
      </w:r>
      <w:proofErr w:type="spellStart"/>
      <w:r w:rsidRPr="00523C62">
        <w:rPr>
          <w:rFonts w:ascii="Arial Narrow" w:eastAsia="PMingLiU" w:hAnsi="Arial Narrow" w:cs="Times New Roman"/>
          <w:sz w:val="24"/>
          <w:szCs w:val="24"/>
        </w:rPr>
        <w:t>ponuđača</w:t>
      </w:r>
      <w:proofErr w:type="spellEnd"/>
      <w:r w:rsidRPr="00523C62">
        <w:rPr>
          <w:rFonts w:ascii="Arial Narrow" w:eastAsia="PMingLiU" w:hAnsi="Arial Narrow" w:cs="Times New Roman"/>
          <w:sz w:val="24"/>
          <w:szCs w:val="24"/>
        </w:rPr>
        <w:t xml:space="preserve"> </w:t>
      </w:r>
      <w:proofErr w:type="spellStart"/>
      <w:r w:rsidRPr="00523C62">
        <w:rPr>
          <w:rFonts w:ascii="Arial Narrow" w:eastAsia="PMingLiU" w:hAnsi="Arial Narrow" w:cs="Times New Roman"/>
          <w:sz w:val="24"/>
          <w:szCs w:val="24"/>
        </w:rPr>
        <w:t>aktivira</w:t>
      </w:r>
      <w:proofErr w:type="spellEnd"/>
      <w:r w:rsidRPr="00523C62">
        <w:rPr>
          <w:rFonts w:ascii="Arial Narrow" w:eastAsia="PMingLiU" w:hAnsi="Arial Narrow" w:cs="Times New Roman"/>
          <w:sz w:val="24"/>
          <w:szCs w:val="24"/>
        </w:rPr>
        <w:t xml:space="preserve"> se </w:t>
      </w:r>
      <w:proofErr w:type="spellStart"/>
      <w:r w:rsidRPr="00523C62">
        <w:rPr>
          <w:rFonts w:ascii="Arial Narrow" w:eastAsia="PMingLiU" w:hAnsi="Arial Narrow" w:cs="Times New Roman"/>
          <w:sz w:val="24"/>
          <w:szCs w:val="24"/>
        </w:rPr>
        <w:t>garancije</w:t>
      </w:r>
      <w:proofErr w:type="spellEnd"/>
      <w:r w:rsidRPr="00523C62">
        <w:rPr>
          <w:rFonts w:ascii="Arial Narrow" w:eastAsia="PMingLiU" w:hAnsi="Arial Narrow" w:cs="Times New Roman"/>
          <w:sz w:val="24"/>
          <w:szCs w:val="24"/>
        </w:rPr>
        <w:t xml:space="preserve"> </w:t>
      </w:r>
      <w:proofErr w:type="spellStart"/>
      <w:r w:rsidRPr="00523C62">
        <w:rPr>
          <w:rFonts w:ascii="Arial Narrow" w:eastAsia="PMingLiU" w:hAnsi="Arial Narrow" w:cs="Times New Roman"/>
          <w:sz w:val="24"/>
          <w:szCs w:val="24"/>
        </w:rPr>
        <w:t>iz</w:t>
      </w:r>
      <w:proofErr w:type="spellEnd"/>
      <w:r w:rsidRPr="00523C62">
        <w:rPr>
          <w:rFonts w:ascii="Arial Narrow" w:eastAsia="PMingLiU" w:hAnsi="Arial Narrow" w:cs="Times New Roman"/>
          <w:sz w:val="24"/>
          <w:szCs w:val="24"/>
        </w:rPr>
        <w:t xml:space="preserve"> </w:t>
      </w:r>
      <w:proofErr w:type="spellStart"/>
      <w:r w:rsidRPr="00523C62">
        <w:rPr>
          <w:rFonts w:ascii="Arial Narrow" w:eastAsia="PMingLiU" w:hAnsi="Arial Narrow" w:cs="Times New Roman"/>
          <w:sz w:val="24"/>
          <w:szCs w:val="24"/>
        </w:rPr>
        <w:t>prethodnog</w:t>
      </w:r>
      <w:proofErr w:type="spellEnd"/>
      <w:r w:rsidRPr="00523C62">
        <w:rPr>
          <w:rFonts w:ascii="Arial Narrow" w:eastAsia="PMingLiU" w:hAnsi="Arial Narrow" w:cs="Times New Roman"/>
          <w:sz w:val="24"/>
          <w:szCs w:val="24"/>
        </w:rPr>
        <w:t xml:space="preserve"> </w:t>
      </w:r>
      <w:proofErr w:type="spellStart"/>
      <w:r w:rsidRPr="00523C62">
        <w:rPr>
          <w:rFonts w:ascii="Arial Narrow" w:eastAsia="PMingLiU" w:hAnsi="Arial Narrow" w:cs="Times New Roman"/>
          <w:sz w:val="24"/>
          <w:szCs w:val="24"/>
        </w:rPr>
        <w:t>stava</w:t>
      </w:r>
      <w:proofErr w:type="spellEnd"/>
      <w:r w:rsidRPr="00523C62">
        <w:rPr>
          <w:rFonts w:ascii="Arial Narrow" w:eastAsia="PMingLiU" w:hAnsi="Arial Narrow" w:cs="Times New Roman"/>
          <w:sz w:val="24"/>
          <w:szCs w:val="24"/>
        </w:rPr>
        <w:t>.</w:t>
      </w:r>
    </w:p>
    <w:p w:rsidR="00D24262" w:rsidRPr="00D93B82" w:rsidRDefault="00D24262" w:rsidP="00BF68DF">
      <w:pPr>
        <w:suppressAutoHyphens/>
        <w:spacing w:after="0" w:line="240" w:lineRule="auto"/>
        <w:ind w:left="630" w:hanging="252"/>
        <w:jc w:val="both"/>
        <w:rPr>
          <w:rFonts w:ascii="Arial Narrow" w:eastAsia="PMingLiU" w:hAnsi="Arial Narrow" w:cs="Times New Roman"/>
          <w:color w:val="FF0000"/>
          <w:sz w:val="24"/>
          <w:szCs w:val="24"/>
        </w:rPr>
      </w:pPr>
    </w:p>
    <w:p w:rsidR="00D24262" w:rsidRPr="00D93B82" w:rsidRDefault="00D24262" w:rsidP="00BF68DF">
      <w:pPr>
        <w:suppressAutoHyphens/>
        <w:spacing w:after="0" w:line="240" w:lineRule="auto"/>
        <w:ind w:left="630" w:hanging="252"/>
        <w:jc w:val="both"/>
        <w:rPr>
          <w:rFonts w:ascii="Arial Narrow" w:eastAsia="PMingLiU" w:hAnsi="Arial Narrow" w:cs="Times New Roman"/>
          <w:color w:val="FF0000"/>
          <w:sz w:val="24"/>
          <w:szCs w:val="24"/>
        </w:rPr>
      </w:pPr>
    </w:p>
    <w:p w:rsidR="00D24262" w:rsidRPr="00D93B82" w:rsidRDefault="00D24262" w:rsidP="00BF68DF">
      <w:pPr>
        <w:suppressAutoHyphens/>
        <w:spacing w:after="0" w:line="240" w:lineRule="auto"/>
        <w:ind w:left="630" w:hanging="252"/>
        <w:jc w:val="both"/>
        <w:rPr>
          <w:rFonts w:ascii="Arial Narrow" w:eastAsia="PMingLiU" w:hAnsi="Arial Narrow" w:cs="Times New Roman"/>
          <w:color w:val="FF0000"/>
          <w:sz w:val="24"/>
          <w:szCs w:val="24"/>
        </w:rPr>
      </w:pPr>
    </w:p>
    <w:p w:rsidR="00D24262" w:rsidRPr="00D93B82" w:rsidRDefault="00D24262" w:rsidP="00BF68DF">
      <w:pPr>
        <w:suppressAutoHyphens/>
        <w:spacing w:after="0" w:line="240" w:lineRule="auto"/>
        <w:ind w:left="630" w:hanging="252"/>
        <w:jc w:val="both"/>
        <w:rPr>
          <w:rFonts w:ascii="Arial Narrow" w:eastAsia="PMingLiU" w:hAnsi="Arial Narrow" w:cs="Times New Roman"/>
          <w:color w:val="FF0000"/>
          <w:sz w:val="24"/>
          <w:szCs w:val="24"/>
        </w:rPr>
      </w:pPr>
    </w:p>
    <w:p w:rsidR="00D24262" w:rsidRPr="00D93B82" w:rsidRDefault="00D24262" w:rsidP="00BF68DF">
      <w:pPr>
        <w:suppressAutoHyphens/>
        <w:spacing w:after="0" w:line="240" w:lineRule="auto"/>
        <w:ind w:left="630" w:hanging="252"/>
        <w:jc w:val="both"/>
        <w:rPr>
          <w:rFonts w:ascii="Arial Narrow" w:eastAsia="PMingLiU" w:hAnsi="Arial Narrow" w:cs="Times New Roman"/>
          <w:color w:val="FF0000"/>
          <w:sz w:val="24"/>
          <w:szCs w:val="24"/>
        </w:rPr>
      </w:pPr>
    </w:p>
    <w:p w:rsidR="00D24262" w:rsidRPr="00D93B82" w:rsidRDefault="00D24262" w:rsidP="00BF68DF">
      <w:pPr>
        <w:suppressAutoHyphens/>
        <w:spacing w:after="0" w:line="240" w:lineRule="auto"/>
        <w:ind w:left="630" w:hanging="252"/>
        <w:jc w:val="both"/>
        <w:rPr>
          <w:rFonts w:ascii="Arial Narrow" w:eastAsia="PMingLiU" w:hAnsi="Arial Narrow" w:cs="Times New Roman"/>
          <w:color w:val="FF0000"/>
          <w:sz w:val="24"/>
          <w:szCs w:val="24"/>
        </w:rPr>
      </w:pPr>
    </w:p>
    <w:p w:rsidR="00D24262" w:rsidRPr="00D93B82" w:rsidRDefault="00D24262" w:rsidP="00BF68DF">
      <w:pPr>
        <w:suppressAutoHyphens/>
        <w:spacing w:after="0" w:line="240" w:lineRule="auto"/>
        <w:ind w:left="630" w:hanging="252"/>
        <w:jc w:val="both"/>
        <w:rPr>
          <w:rFonts w:ascii="Arial Narrow" w:eastAsia="PMingLiU" w:hAnsi="Arial Narrow" w:cs="Times New Roman"/>
          <w:color w:val="FF0000"/>
          <w:sz w:val="24"/>
          <w:szCs w:val="24"/>
        </w:rPr>
      </w:pPr>
    </w:p>
    <w:p w:rsidR="001C1F92" w:rsidRPr="00D93B82" w:rsidRDefault="001C1F92" w:rsidP="008F39A4">
      <w:pPr>
        <w:suppressAutoHyphens/>
        <w:spacing w:after="0" w:line="240" w:lineRule="auto"/>
        <w:jc w:val="both"/>
        <w:rPr>
          <w:rFonts w:ascii="Arial Narrow" w:eastAsia="PMingLiU" w:hAnsi="Arial Narrow" w:cs="Times New Roman"/>
          <w:color w:val="FF0000"/>
          <w:sz w:val="24"/>
          <w:szCs w:val="24"/>
        </w:rPr>
      </w:pPr>
    </w:p>
    <w:p w:rsidR="001A3D28" w:rsidRPr="00D93B82" w:rsidRDefault="001A3D28" w:rsidP="008F39A4">
      <w:pPr>
        <w:suppressAutoHyphens/>
        <w:spacing w:after="0" w:line="240" w:lineRule="auto"/>
        <w:jc w:val="both"/>
        <w:rPr>
          <w:rFonts w:ascii="Arial Narrow" w:eastAsia="PMingLiU" w:hAnsi="Arial Narrow" w:cs="Times New Roman"/>
          <w:color w:val="FF0000"/>
          <w:sz w:val="24"/>
          <w:szCs w:val="24"/>
        </w:rPr>
      </w:pPr>
    </w:p>
    <w:p w:rsidR="001A3D28" w:rsidRPr="00D93B82" w:rsidRDefault="001A3D28" w:rsidP="008F39A4">
      <w:pPr>
        <w:suppressAutoHyphens/>
        <w:spacing w:after="0" w:line="240" w:lineRule="auto"/>
        <w:jc w:val="both"/>
        <w:rPr>
          <w:rFonts w:ascii="Arial Narrow" w:eastAsia="PMingLiU" w:hAnsi="Arial Narrow" w:cs="Times New Roman"/>
          <w:color w:val="FF0000"/>
          <w:sz w:val="24"/>
          <w:szCs w:val="24"/>
        </w:rPr>
      </w:pPr>
    </w:p>
    <w:p w:rsidR="001A3D28" w:rsidRPr="00D93B82" w:rsidRDefault="001A3D28" w:rsidP="008F39A4">
      <w:pPr>
        <w:suppressAutoHyphens/>
        <w:spacing w:after="0" w:line="240" w:lineRule="auto"/>
        <w:jc w:val="both"/>
        <w:rPr>
          <w:rFonts w:ascii="Arial Narrow" w:eastAsia="PMingLiU" w:hAnsi="Arial Narrow" w:cs="Times New Roman"/>
          <w:color w:val="FF0000"/>
          <w:sz w:val="24"/>
          <w:szCs w:val="24"/>
        </w:rPr>
      </w:pPr>
    </w:p>
    <w:p w:rsidR="001A3D28" w:rsidRPr="00D93B82" w:rsidRDefault="001A3D28" w:rsidP="008F39A4">
      <w:pPr>
        <w:suppressAutoHyphens/>
        <w:spacing w:after="0" w:line="240" w:lineRule="auto"/>
        <w:jc w:val="both"/>
        <w:rPr>
          <w:rFonts w:ascii="Arial Narrow" w:eastAsia="PMingLiU" w:hAnsi="Arial Narrow" w:cs="Times New Roman"/>
          <w:color w:val="FF0000"/>
          <w:sz w:val="24"/>
          <w:szCs w:val="24"/>
        </w:rPr>
      </w:pPr>
    </w:p>
    <w:p w:rsidR="001A3D28" w:rsidRPr="00D93B82" w:rsidRDefault="001A3D28" w:rsidP="008F39A4">
      <w:pPr>
        <w:suppressAutoHyphens/>
        <w:spacing w:after="0" w:line="240" w:lineRule="auto"/>
        <w:jc w:val="both"/>
        <w:rPr>
          <w:rFonts w:ascii="Arial Narrow" w:eastAsia="PMingLiU" w:hAnsi="Arial Narrow" w:cs="Times New Roman"/>
          <w:color w:val="FF0000"/>
          <w:sz w:val="24"/>
          <w:szCs w:val="24"/>
        </w:rPr>
      </w:pPr>
    </w:p>
    <w:p w:rsidR="001A3D28" w:rsidRPr="00D93B82" w:rsidRDefault="001A3D28" w:rsidP="008F39A4">
      <w:pPr>
        <w:suppressAutoHyphens/>
        <w:spacing w:after="0" w:line="240" w:lineRule="auto"/>
        <w:jc w:val="both"/>
        <w:rPr>
          <w:rFonts w:ascii="Arial Narrow" w:eastAsia="PMingLiU" w:hAnsi="Arial Narrow" w:cs="Times New Roman"/>
          <w:color w:val="FF0000"/>
          <w:sz w:val="24"/>
          <w:szCs w:val="24"/>
        </w:rPr>
      </w:pPr>
    </w:p>
    <w:p w:rsidR="001A3D28" w:rsidRPr="00D93B82" w:rsidRDefault="001A3D28" w:rsidP="008F39A4">
      <w:pPr>
        <w:suppressAutoHyphens/>
        <w:spacing w:after="0" w:line="240" w:lineRule="auto"/>
        <w:jc w:val="both"/>
        <w:rPr>
          <w:rFonts w:ascii="Arial Narrow" w:eastAsia="PMingLiU" w:hAnsi="Arial Narrow" w:cs="Times New Roman"/>
          <w:color w:val="FF0000"/>
          <w:sz w:val="24"/>
          <w:szCs w:val="24"/>
        </w:rPr>
      </w:pPr>
    </w:p>
    <w:p w:rsidR="001A3D28" w:rsidRPr="00D93B82" w:rsidRDefault="001A3D28" w:rsidP="008F39A4">
      <w:pPr>
        <w:suppressAutoHyphens/>
        <w:spacing w:after="0" w:line="240" w:lineRule="auto"/>
        <w:jc w:val="both"/>
        <w:rPr>
          <w:rFonts w:ascii="Arial Narrow" w:eastAsia="PMingLiU" w:hAnsi="Arial Narrow" w:cs="Times New Roman"/>
          <w:color w:val="FF0000"/>
          <w:sz w:val="24"/>
          <w:szCs w:val="24"/>
        </w:rPr>
      </w:pPr>
    </w:p>
    <w:p w:rsidR="001A3D28" w:rsidRPr="00D93B82" w:rsidRDefault="001A3D28" w:rsidP="008F39A4">
      <w:pPr>
        <w:suppressAutoHyphens/>
        <w:spacing w:after="0" w:line="240" w:lineRule="auto"/>
        <w:jc w:val="both"/>
        <w:rPr>
          <w:rFonts w:ascii="Arial Narrow" w:eastAsia="PMingLiU" w:hAnsi="Arial Narrow" w:cs="Times New Roman"/>
          <w:color w:val="FF0000"/>
          <w:sz w:val="24"/>
          <w:szCs w:val="24"/>
        </w:rPr>
      </w:pPr>
    </w:p>
    <w:p w:rsidR="001A3D28" w:rsidRPr="00D93B82" w:rsidRDefault="001A3D28" w:rsidP="008F39A4">
      <w:pPr>
        <w:suppressAutoHyphens/>
        <w:spacing w:after="0" w:line="240" w:lineRule="auto"/>
        <w:jc w:val="both"/>
        <w:rPr>
          <w:rFonts w:ascii="Arial Narrow" w:eastAsia="PMingLiU" w:hAnsi="Arial Narrow" w:cs="Times New Roman"/>
          <w:color w:val="FF0000"/>
          <w:sz w:val="24"/>
          <w:szCs w:val="24"/>
        </w:rPr>
      </w:pPr>
    </w:p>
    <w:p w:rsidR="001A3D28" w:rsidRPr="00D93B82" w:rsidRDefault="001A3D28" w:rsidP="008F39A4">
      <w:pPr>
        <w:suppressAutoHyphens/>
        <w:spacing w:after="0" w:line="240" w:lineRule="auto"/>
        <w:jc w:val="both"/>
        <w:rPr>
          <w:rFonts w:ascii="Arial Narrow" w:eastAsia="PMingLiU" w:hAnsi="Arial Narrow" w:cs="Times New Roman"/>
          <w:color w:val="FF0000"/>
          <w:sz w:val="24"/>
          <w:szCs w:val="24"/>
        </w:rPr>
      </w:pPr>
    </w:p>
    <w:p w:rsidR="001A3D28" w:rsidRPr="00D93B82" w:rsidRDefault="001A3D28" w:rsidP="008F39A4">
      <w:pPr>
        <w:suppressAutoHyphens/>
        <w:spacing w:after="0" w:line="240" w:lineRule="auto"/>
        <w:jc w:val="both"/>
        <w:rPr>
          <w:rFonts w:ascii="Arial Narrow" w:eastAsia="PMingLiU" w:hAnsi="Arial Narrow" w:cs="Times New Roman"/>
          <w:color w:val="FF0000"/>
          <w:sz w:val="24"/>
          <w:szCs w:val="24"/>
        </w:rPr>
      </w:pPr>
    </w:p>
    <w:p w:rsidR="00F76296" w:rsidRPr="00D93B82" w:rsidRDefault="00F76296" w:rsidP="008F39A4">
      <w:pPr>
        <w:suppressAutoHyphens/>
        <w:spacing w:after="0" w:line="240" w:lineRule="auto"/>
        <w:jc w:val="both"/>
        <w:rPr>
          <w:rFonts w:ascii="Arial Narrow" w:eastAsia="PMingLiU" w:hAnsi="Arial Narrow" w:cs="Times New Roman"/>
          <w:color w:val="FF0000"/>
          <w:sz w:val="24"/>
          <w:szCs w:val="24"/>
        </w:rPr>
      </w:pPr>
    </w:p>
    <w:p w:rsidR="00F76296" w:rsidRPr="00D93B82" w:rsidRDefault="00F76296" w:rsidP="008F39A4">
      <w:pPr>
        <w:suppressAutoHyphens/>
        <w:spacing w:after="0" w:line="240" w:lineRule="auto"/>
        <w:jc w:val="both"/>
        <w:rPr>
          <w:rFonts w:ascii="Arial Narrow" w:eastAsia="PMingLiU" w:hAnsi="Arial Narrow" w:cs="Times New Roman"/>
          <w:color w:val="FF0000"/>
          <w:sz w:val="24"/>
          <w:szCs w:val="24"/>
        </w:rPr>
      </w:pPr>
    </w:p>
    <w:p w:rsidR="00F76296" w:rsidRPr="00D93B82" w:rsidRDefault="00F76296" w:rsidP="008F39A4">
      <w:pPr>
        <w:suppressAutoHyphens/>
        <w:spacing w:after="0" w:line="240" w:lineRule="auto"/>
        <w:jc w:val="both"/>
        <w:rPr>
          <w:rFonts w:ascii="Arial Narrow" w:eastAsia="PMingLiU" w:hAnsi="Arial Narrow" w:cs="Times New Roman"/>
          <w:color w:val="FF0000"/>
          <w:sz w:val="24"/>
          <w:szCs w:val="24"/>
        </w:rPr>
      </w:pPr>
    </w:p>
    <w:p w:rsidR="007A154A" w:rsidRPr="00D93B82" w:rsidRDefault="007A154A" w:rsidP="008F39A4">
      <w:pPr>
        <w:suppressAutoHyphens/>
        <w:spacing w:after="0" w:line="240" w:lineRule="auto"/>
        <w:jc w:val="both"/>
        <w:rPr>
          <w:rFonts w:ascii="Arial Narrow" w:eastAsia="PMingLiU" w:hAnsi="Arial Narrow" w:cs="Times New Roman"/>
          <w:color w:val="FF0000"/>
          <w:sz w:val="24"/>
          <w:szCs w:val="24"/>
        </w:rPr>
      </w:pPr>
    </w:p>
    <w:p w:rsidR="007A154A" w:rsidRPr="00D93B82" w:rsidRDefault="007A154A" w:rsidP="008F39A4">
      <w:pPr>
        <w:suppressAutoHyphens/>
        <w:spacing w:after="0" w:line="240" w:lineRule="auto"/>
        <w:jc w:val="both"/>
        <w:rPr>
          <w:rFonts w:ascii="Arial Narrow" w:eastAsia="PMingLiU" w:hAnsi="Arial Narrow" w:cs="Times New Roman"/>
          <w:color w:val="FF0000"/>
          <w:sz w:val="24"/>
          <w:szCs w:val="24"/>
        </w:rPr>
      </w:pPr>
    </w:p>
    <w:p w:rsidR="007A154A" w:rsidRPr="00D93B82" w:rsidRDefault="007A154A" w:rsidP="008F39A4">
      <w:pPr>
        <w:suppressAutoHyphens/>
        <w:spacing w:after="0" w:line="240" w:lineRule="auto"/>
        <w:jc w:val="both"/>
        <w:rPr>
          <w:rFonts w:ascii="Arial Narrow" w:eastAsia="PMingLiU" w:hAnsi="Arial Narrow" w:cs="Times New Roman"/>
          <w:color w:val="FF0000"/>
          <w:sz w:val="24"/>
          <w:szCs w:val="24"/>
        </w:rPr>
      </w:pPr>
    </w:p>
    <w:p w:rsidR="007A154A" w:rsidRPr="00D93B82" w:rsidRDefault="007A154A" w:rsidP="008F39A4">
      <w:pPr>
        <w:suppressAutoHyphens/>
        <w:spacing w:after="0" w:line="240" w:lineRule="auto"/>
        <w:jc w:val="both"/>
        <w:rPr>
          <w:rFonts w:ascii="Arial Narrow" w:eastAsia="PMingLiU" w:hAnsi="Arial Narrow" w:cs="Times New Roman"/>
          <w:color w:val="FF0000"/>
          <w:sz w:val="24"/>
          <w:szCs w:val="24"/>
        </w:rPr>
      </w:pPr>
    </w:p>
    <w:p w:rsidR="007A154A" w:rsidRPr="00D93B82" w:rsidRDefault="007A154A" w:rsidP="008F39A4">
      <w:pPr>
        <w:suppressAutoHyphens/>
        <w:spacing w:after="0" w:line="240" w:lineRule="auto"/>
        <w:jc w:val="both"/>
        <w:rPr>
          <w:rFonts w:ascii="Arial Narrow" w:eastAsia="PMingLiU" w:hAnsi="Arial Narrow" w:cs="Times New Roman"/>
          <w:color w:val="FF0000"/>
          <w:sz w:val="24"/>
          <w:szCs w:val="24"/>
        </w:rPr>
      </w:pPr>
    </w:p>
    <w:p w:rsidR="007A154A" w:rsidRPr="00D93B82" w:rsidRDefault="007A154A" w:rsidP="008F39A4">
      <w:pPr>
        <w:suppressAutoHyphens/>
        <w:spacing w:after="0" w:line="240" w:lineRule="auto"/>
        <w:jc w:val="both"/>
        <w:rPr>
          <w:rFonts w:ascii="Arial Narrow" w:eastAsia="PMingLiU" w:hAnsi="Arial Narrow" w:cs="Times New Roman"/>
          <w:color w:val="FF0000"/>
          <w:sz w:val="24"/>
          <w:szCs w:val="24"/>
        </w:rPr>
      </w:pPr>
    </w:p>
    <w:p w:rsidR="007A154A" w:rsidRPr="00D93B82" w:rsidRDefault="007A154A" w:rsidP="008F39A4">
      <w:pPr>
        <w:suppressAutoHyphens/>
        <w:spacing w:after="0" w:line="240" w:lineRule="auto"/>
        <w:jc w:val="both"/>
        <w:rPr>
          <w:rFonts w:ascii="Arial Narrow" w:eastAsia="PMingLiU" w:hAnsi="Arial Narrow" w:cs="Times New Roman"/>
          <w:color w:val="FF0000"/>
          <w:sz w:val="24"/>
          <w:szCs w:val="24"/>
        </w:rPr>
      </w:pPr>
    </w:p>
    <w:p w:rsidR="007A154A" w:rsidRPr="00D93B82" w:rsidRDefault="007A154A" w:rsidP="008F39A4">
      <w:pPr>
        <w:suppressAutoHyphens/>
        <w:spacing w:after="0" w:line="240" w:lineRule="auto"/>
        <w:jc w:val="both"/>
        <w:rPr>
          <w:rFonts w:ascii="Arial Narrow" w:eastAsia="PMingLiU" w:hAnsi="Arial Narrow" w:cs="Times New Roman"/>
          <w:color w:val="FF0000"/>
          <w:sz w:val="24"/>
          <w:szCs w:val="24"/>
        </w:rPr>
      </w:pPr>
    </w:p>
    <w:p w:rsidR="007A154A" w:rsidRPr="00D93B82" w:rsidRDefault="007A154A" w:rsidP="008F39A4">
      <w:pPr>
        <w:suppressAutoHyphens/>
        <w:spacing w:after="0" w:line="240" w:lineRule="auto"/>
        <w:jc w:val="both"/>
        <w:rPr>
          <w:rFonts w:ascii="Arial Narrow" w:eastAsia="PMingLiU" w:hAnsi="Arial Narrow" w:cs="Times New Roman"/>
          <w:color w:val="FF0000"/>
          <w:sz w:val="24"/>
          <w:szCs w:val="24"/>
        </w:rPr>
      </w:pPr>
    </w:p>
    <w:p w:rsidR="00F76296" w:rsidRDefault="00F76296" w:rsidP="008F39A4">
      <w:pPr>
        <w:suppressAutoHyphens/>
        <w:spacing w:after="0" w:line="240" w:lineRule="auto"/>
        <w:jc w:val="both"/>
        <w:rPr>
          <w:rFonts w:ascii="Arial Narrow" w:eastAsia="PMingLiU" w:hAnsi="Arial Narrow" w:cs="Times New Roman"/>
          <w:color w:val="FF0000"/>
          <w:sz w:val="24"/>
          <w:szCs w:val="24"/>
        </w:rPr>
      </w:pPr>
    </w:p>
    <w:p w:rsidR="003A2386" w:rsidRDefault="003A2386" w:rsidP="008F39A4">
      <w:pPr>
        <w:suppressAutoHyphens/>
        <w:spacing w:after="0" w:line="240" w:lineRule="auto"/>
        <w:jc w:val="both"/>
        <w:rPr>
          <w:rFonts w:ascii="Arial Narrow" w:eastAsia="PMingLiU" w:hAnsi="Arial Narrow" w:cs="Times New Roman"/>
          <w:color w:val="FF0000"/>
          <w:sz w:val="24"/>
          <w:szCs w:val="24"/>
        </w:rPr>
      </w:pPr>
    </w:p>
    <w:p w:rsidR="003A2386" w:rsidRDefault="003A2386" w:rsidP="008F39A4">
      <w:pPr>
        <w:suppressAutoHyphens/>
        <w:spacing w:after="0" w:line="240" w:lineRule="auto"/>
        <w:jc w:val="both"/>
        <w:rPr>
          <w:rFonts w:ascii="Arial Narrow" w:eastAsia="PMingLiU" w:hAnsi="Arial Narrow" w:cs="Times New Roman"/>
          <w:color w:val="FF0000"/>
          <w:sz w:val="24"/>
          <w:szCs w:val="24"/>
        </w:rPr>
      </w:pPr>
    </w:p>
    <w:p w:rsidR="003A2386" w:rsidRDefault="003A2386" w:rsidP="008F39A4">
      <w:pPr>
        <w:suppressAutoHyphens/>
        <w:spacing w:after="0" w:line="240" w:lineRule="auto"/>
        <w:jc w:val="both"/>
        <w:rPr>
          <w:rFonts w:ascii="Arial Narrow" w:eastAsia="PMingLiU" w:hAnsi="Arial Narrow" w:cs="Times New Roman"/>
          <w:color w:val="FF0000"/>
          <w:sz w:val="24"/>
          <w:szCs w:val="24"/>
        </w:rPr>
      </w:pPr>
    </w:p>
    <w:p w:rsidR="003A2386" w:rsidRDefault="003A2386" w:rsidP="008F39A4">
      <w:pPr>
        <w:suppressAutoHyphens/>
        <w:spacing w:after="0" w:line="240" w:lineRule="auto"/>
        <w:jc w:val="both"/>
        <w:rPr>
          <w:rFonts w:ascii="Arial Narrow" w:eastAsia="PMingLiU" w:hAnsi="Arial Narrow" w:cs="Times New Roman"/>
          <w:color w:val="FF0000"/>
          <w:sz w:val="24"/>
          <w:szCs w:val="24"/>
        </w:rPr>
      </w:pPr>
    </w:p>
    <w:p w:rsidR="003A2386" w:rsidRPr="00D93B82" w:rsidRDefault="003A2386" w:rsidP="008F39A4">
      <w:pPr>
        <w:suppressAutoHyphens/>
        <w:spacing w:after="0" w:line="240" w:lineRule="auto"/>
        <w:jc w:val="both"/>
        <w:rPr>
          <w:rFonts w:ascii="Arial Narrow" w:eastAsia="PMingLiU" w:hAnsi="Arial Narrow" w:cs="Times New Roman"/>
          <w:color w:val="FF0000"/>
          <w:sz w:val="24"/>
          <w:szCs w:val="24"/>
        </w:rPr>
      </w:pPr>
    </w:p>
    <w:p w:rsidR="00F76296" w:rsidRPr="00D93B82" w:rsidRDefault="00F76296" w:rsidP="008F39A4">
      <w:pPr>
        <w:suppressAutoHyphens/>
        <w:spacing w:after="0" w:line="240" w:lineRule="auto"/>
        <w:jc w:val="both"/>
        <w:rPr>
          <w:rFonts w:ascii="Arial Narrow" w:eastAsia="PMingLiU" w:hAnsi="Arial Narrow" w:cs="Times New Roman"/>
          <w:color w:val="FF0000"/>
          <w:sz w:val="24"/>
          <w:szCs w:val="24"/>
        </w:rPr>
      </w:pPr>
    </w:p>
    <w:p w:rsidR="001F2E45" w:rsidRPr="003A2386" w:rsidRDefault="00467C46" w:rsidP="007A154A">
      <w:pPr>
        <w:keepNext/>
        <w:pBdr>
          <w:top w:val="single" w:sz="4" w:space="1" w:color="000000"/>
          <w:left w:val="single" w:sz="4" w:space="12" w:color="000000"/>
          <w:bottom w:val="single" w:sz="4" w:space="1" w:color="000000"/>
          <w:right w:val="single" w:sz="4" w:space="4" w:color="000000"/>
        </w:pBdr>
        <w:shd w:val="clear" w:color="auto" w:fill="D9D9D9"/>
        <w:tabs>
          <w:tab w:val="num" w:pos="0"/>
          <w:tab w:val="left" w:pos="284"/>
        </w:tabs>
        <w:suppressAutoHyphens/>
        <w:spacing w:after="0" w:line="240" w:lineRule="auto"/>
        <w:ind w:left="432" w:hanging="432"/>
        <w:jc w:val="center"/>
        <w:outlineLvl w:val="0"/>
        <w:rPr>
          <w:rFonts w:ascii="Arial Narrow" w:eastAsia="PMingLiU" w:hAnsi="Arial Narrow" w:cs="Times New Roman"/>
          <w:b/>
          <w:bCs/>
          <w:sz w:val="28"/>
          <w:szCs w:val="28"/>
          <w:lang w:eastAsia="ar-SA"/>
        </w:rPr>
      </w:pPr>
      <w:bookmarkStart w:id="4" w:name="_Toc524084544"/>
      <w:bookmarkStart w:id="5" w:name="_Toc473188630"/>
      <w:r w:rsidRPr="003A2386">
        <w:rPr>
          <w:rFonts w:ascii="Arial Narrow" w:eastAsia="PMingLiU" w:hAnsi="Arial Narrow" w:cs="Times New Roman"/>
          <w:b/>
          <w:bCs/>
          <w:sz w:val="28"/>
          <w:szCs w:val="28"/>
          <w:lang w:eastAsia="ar-SA"/>
        </w:rPr>
        <w:lastRenderedPageBreak/>
        <w:t>TEHNIČKE KARAKTERISTIKE ILI SPECIFIKACIJE PREDMETA</w:t>
      </w:r>
      <w:bookmarkEnd w:id="4"/>
      <w:r w:rsidRPr="003A2386">
        <w:rPr>
          <w:rFonts w:ascii="Arial Narrow" w:eastAsia="PMingLiU" w:hAnsi="Arial Narrow" w:cs="Times New Roman"/>
          <w:b/>
          <w:bCs/>
          <w:sz w:val="28"/>
          <w:szCs w:val="28"/>
          <w:lang w:eastAsia="ar-SA"/>
        </w:rPr>
        <w:t xml:space="preserve"> </w:t>
      </w:r>
    </w:p>
    <w:p w:rsidR="007A154A" w:rsidRPr="003A2386" w:rsidRDefault="00467C46" w:rsidP="003A2386">
      <w:pPr>
        <w:keepNext/>
        <w:pBdr>
          <w:top w:val="single" w:sz="4" w:space="1" w:color="000000"/>
          <w:left w:val="single" w:sz="4" w:space="12" w:color="000000"/>
          <w:bottom w:val="single" w:sz="4" w:space="1" w:color="000000"/>
          <w:right w:val="single" w:sz="4" w:space="4" w:color="000000"/>
        </w:pBdr>
        <w:shd w:val="clear" w:color="auto" w:fill="D9D9D9"/>
        <w:tabs>
          <w:tab w:val="left" w:pos="284"/>
        </w:tabs>
        <w:suppressAutoHyphens/>
        <w:spacing w:after="0" w:line="240" w:lineRule="auto"/>
        <w:ind w:left="432" w:hanging="432"/>
        <w:jc w:val="center"/>
        <w:outlineLvl w:val="0"/>
        <w:rPr>
          <w:rFonts w:ascii="Arial Narrow" w:eastAsia="Lucida Sans Unicode" w:hAnsi="Arial Narrow" w:cs="Times New Roman"/>
          <w:b/>
          <w:bCs/>
          <w:i/>
          <w:iCs/>
          <w:kern w:val="1"/>
          <w:sz w:val="24"/>
          <w:szCs w:val="24"/>
          <w:lang w:val="sr-Latn-ME" w:eastAsia="hi-IN" w:bidi="hi-IN"/>
        </w:rPr>
      </w:pPr>
      <w:bookmarkStart w:id="6" w:name="_Toc524084545"/>
      <w:r w:rsidRPr="003A2386">
        <w:rPr>
          <w:rFonts w:ascii="Arial Narrow" w:eastAsia="PMingLiU" w:hAnsi="Arial Narrow" w:cs="Times New Roman"/>
          <w:b/>
          <w:bCs/>
          <w:sz w:val="28"/>
          <w:szCs w:val="28"/>
          <w:lang w:eastAsia="ar-SA"/>
        </w:rPr>
        <w:t>NABAVKE</w:t>
      </w:r>
      <w:bookmarkEnd w:id="5"/>
      <w:bookmarkEnd w:id="6"/>
      <w:r w:rsidR="00862478" w:rsidRPr="003A2386">
        <w:rPr>
          <w:rFonts w:ascii="Arial Narrow" w:eastAsia="Lucida Sans Unicode" w:hAnsi="Arial Narrow" w:cs="Times New Roman"/>
          <w:b/>
          <w:bCs/>
          <w:i/>
          <w:iCs/>
          <w:kern w:val="1"/>
          <w:sz w:val="24"/>
          <w:szCs w:val="24"/>
          <w:lang w:val="sr-Cyrl-BA" w:eastAsia="hi-IN" w:bidi="hi-IN"/>
        </w:rPr>
        <w:t xml:space="preserve">    </w:t>
      </w:r>
    </w:p>
    <w:tbl>
      <w:tblPr>
        <w:tblW w:w="963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4"/>
        <w:gridCol w:w="3574"/>
        <w:gridCol w:w="3260"/>
        <w:gridCol w:w="1134"/>
        <w:gridCol w:w="992"/>
      </w:tblGrid>
      <w:tr w:rsidR="003A2386" w:rsidRPr="003A2386" w:rsidTr="000A3832">
        <w:trPr>
          <w:trHeight w:val="983"/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4C6E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  <w:t>RedBr</w:t>
            </w:r>
            <w:proofErr w:type="spellEnd"/>
            <w:r w:rsidRPr="003A2386"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  <w:t>.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4C6E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="Tahoma"/>
                <w:kern w:val="3"/>
              </w:rPr>
            </w:pPr>
            <w:proofErr w:type="spellStart"/>
            <w:r w:rsidRPr="003A2386">
              <w:rPr>
                <w:rFonts w:ascii="Arial Narrow" w:eastAsia="SimSun" w:hAnsi="Arial Narrow" w:cs="Arial"/>
                <w:b/>
                <w:bCs/>
                <w:color w:val="000000"/>
                <w:kern w:val="3"/>
                <w:sz w:val="24"/>
                <w:szCs w:val="24"/>
              </w:rPr>
              <w:t>Opis</w:t>
            </w:r>
            <w:proofErr w:type="spellEnd"/>
            <w:r w:rsidRPr="003A2386">
              <w:rPr>
                <w:rFonts w:ascii="Arial Narrow" w:eastAsia="SimSun" w:hAnsi="Arial Narrow" w:cs="Arial"/>
                <w:b/>
                <w:bCs/>
                <w:color w:val="000000"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Arial"/>
                <w:b/>
                <w:bCs/>
                <w:color w:val="000000"/>
                <w:kern w:val="3"/>
                <w:sz w:val="24"/>
                <w:szCs w:val="24"/>
              </w:rPr>
              <w:t>predmeta</w:t>
            </w:r>
            <w:proofErr w:type="spellEnd"/>
            <w:r w:rsidRPr="003A2386">
              <w:rPr>
                <w:rFonts w:ascii="Arial Narrow" w:eastAsia="SimSun" w:hAnsi="Arial Narrow" w:cs="Arial"/>
                <w:b/>
                <w:bCs/>
                <w:color w:val="000000"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Arial"/>
                <w:b/>
                <w:bCs/>
                <w:color w:val="000000"/>
                <w:kern w:val="3"/>
                <w:sz w:val="24"/>
                <w:szCs w:val="24"/>
              </w:rPr>
              <w:t>nabavke</w:t>
            </w:r>
            <w:proofErr w:type="spellEnd"/>
            <w:r w:rsidRPr="003A2386">
              <w:rPr>
                <w:rFonts w:ascii="Arial Narrow" w:eastAsia="SimSun" w:hAnsi="Arial Narrow" w:cs="Arial"/>
                <w:b/>
                <w:bCs/>
                <w:color w:val="000000"/>
                <w:kern w:val="3"/>
                <w:sz w:val="24"/>
                <w:szCs w:val="24"/>
              </w:rPr>
              <w:t xml:space="preserve">, </w:t>
            </w:r>
            <w:proofErr w:type="spellStart"/>
            <w:r w:rsidRPr="003A2386">
              <w:rPr>
                <w:rFonts w:ascii="Arial Narrow" w:eastAsia="SimSun" w:hAnsi="Arial Narrow" w:cs="Arial"/>
                <w:b/>
                <w:bCs/>
                <w:color w:val="000000"/>
                <w:kern w:val="3"/>
                <w:sz w:val="24"/>
                <w:szCs w:val="24"/>
              </w:rPr>
              <w:t>odnosno</w:t>
            </w:r>
            <w:proofErr w:type="spellEnd"/>
            <w:r w:rsidRPr="003A2386">
              <w:rPr>
                <w:rFonts w:ascii="Arial Narrow" w:eastAsia="SimSun" w:hAnsi="Arial Narrow" w:cs="Arial"/>
                <w:b/>
                <w:bCs/>
                <w:color w:val="000000"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Arial"/>
                <w:b/>
                <w:bCs/>
                <w:color w:val="000000"/>
                <w:kern w:val="3"/>
                <w:sz w:val="24"/>
                <w:szCs w:val="24"/>
              </w:rPr>
              <w:t>dijela</w:t>
            </w:r>
            <w:proofErr w:type="spellEnd"/>
            <w:r w:rsidRPr="003A2386">
              <w:rPr>
                <w:rFonts w:ascii="Arial Narrow" w:eastAsia="SimSun" w:hAnsi="Arial Narrow" w:cs="Arial"/>
                <w:b/>
                <w:bCs/>
                <w:color w:val="000000"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Arial"/>
                <w:b/>
                <w:bCs/>
                <w:color w:val="000000"/>
                <w:kern w:val="3"/>
                <w:sz w:val="24"/>
                <w:szCs w:val="24"/>
              </w:rPr>
              <w:t>predmeta</w:t>
            </w:r>
            <w:proofErr w:type="spellEnd"/>
            <w:r w:rsidRPr="003A2386">
              <w:rPr>
                <w:rFonts w:ascii="Arial Narrow" w:eastAsia="SimSun" w:hAnsi="Arial Narrow" w:cs="Arial"/>
                <w:b/>
                <w:bCs/>
                <w:color w:val="000000"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Arial"/>
                <w:b/>
                <w:bCs/>
                <w:color w:val="000000"/>
                <w:kern w:val="3"/>
                <w:sz w:val="24"/>
                <w:szCs w:val="24"/>
              </w:rPr>
              <w:t>nabavke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4C6E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="Tahoma"/>
                <w:kern w:val="3"/>
              </w:rPr>
            </w:pPr>
            <w:proofErr w:type="spellStart"/>
            <w:r w:rsidRPr="003A2386">
              <w:rPr>
                <w:rFonts w:ascii="Arial Narrow" w:eastAsia="SimSun" w:hAnsi="Arial Narrow" w:cs="Arial"/>
                <w:b/>
                <w:bCs/>
                <w:color w:val="000000"/>
                <w:kern w:val="3"/>
                <w:sz w:val="24"/>
                <w:szCs w:val="24"/>
              </w:rPr>
              <w:t>Bitne</w:t>
            </w:r>
            <w:proofErr w:type="spellEnd"/>
            <w:r w:rsidRPr="003A2386">
              <w:rPr>
                <w:rFonts w:ascii="Arial Narrow" w:eastAsia="SimSun" w:hAnsi="Arial Narrow" w:cs="Arial"/>
                <w:b/>
                <w:bCs/>
                <w:color w:val="000000"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Arial"/>
                <w:b/>
                <w:bCs/>
                <w:color w:val="000000"/>
                <w:kern w:val="3"/>
                <w:sz w:val="24"/>
                <w:szCs w:val="24"/>
              </w:rPr>
              <w:t>karakteristike</w:t>
            </w:r>
            <w:proofErr w:type="spellEnd"/>
            <w:r w:rsidRPr="003A2386">
              <w:rPr>
                <w:rFonts w:ascii="Arial Narrow" w:eastAsia="SimSun" w:hAnsi="Arial Narrow" w:cs="Arial"/>
                <w:b/>
                <w:bCs/>
                <w:color w:val="000000"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Arial"/>
                <w:b/>
                <w:bCs/>
                <w:color w:val="000000"/>
                <w:kern w:val="3"/>
                <w:sz w:val="24"/>
                <w:szCs w:val="24"/>
              </w:rPr>
              <w:t>predmeta</w:t>
            </w:r>
            <w:proofErr w:type="spellEnd"/>
            <w:r w:rsidRPr="003A2386">
              <w:rPr>
                <w:rFonts w:ascii="Arial Narrow" w:eastAsia="SimSun" w:hAnsi="Arial Narrow" w:cs="Arial"/>
                <w:b/>
                <w:bCs/>
                <w:color w:val="000000"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Arial"/>
                <w:b/>
                <w:bCs/>
                <w:color w:val="000000"/>
                <w:kern w:val="3"/>
                <w:sz w:val="24"/>
                <w:szCs w:val="24"/>
              </w:rPr>
              <w:t>nabavke</w:t>
            </w:r>
            <w:proofErr w:type="spellEnd"/>
            <w:r w:rsidRPr="003A2386">
              <w:rPr>
                <w:rFonts w:ascii="Arial Narrow" w:eastAsia="SimSun" w:hAnsi="Arial Narrow" w:cs="Arial"/>
                <w:b/>
                <w:bCs/>
                <w:color w:val="000000"/>
                <w:kern w:val="3"/>
                <w:sz w:val="24"/>
                <w:szCs w:val="24"/>
              </w:rPr>
              <w:t xml:space="preserve"> u </w:t>
            </w:r>
            <w:proofErr w:type="spellStart"/>
            <w:r w:rsidRPr="003A2386">
              <w:rPr>
                <w:rFonts w:ascii="Arial Narrow" w:eastAsia="SimSun" w:hAnsi="Arial Narrow" w:cs="Arial"/>
                <w:b/>
                <w:bCs/>
                <w:color w:val="000000"/>
                <w:kern w:val="3"/>
                <w:sz w:val="24"/>
                <w:szCs w:val="24"/>
              </w:rPr>
              <w:t>pogledu</w:t>
            </w:r>
            <w:proofErr w:type="spellEnd"/>
            <w:r w:rsidRPr="003A2386">
              <w:rPr>
                <w:rFonts w:ascii="Arial Narrow" w:eastAsia="SimSun" w:hAnsi="Arial Narrow" w:cs="Arial"/>
                <w:b/>
                <w:bCs/>
                <w:color w:val="000000"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Arial"/>
                <w:b/>
                <w:bCs/>
                <w:color w:val="000000"/>
                <w:kern w:val="3"/>
                <w:sz w:val="24"/>
                <w:szCs w:val="24"/>
              </w:rPr>
              <w:t>kvaliteta</w:t>
            </w:r>
            <w:proofErr w:type="spellEnd"/>
            <w:r w:rsidRPr="003A2386">
              <w:rPr>
                <w:rFonts w:ascii="Arial Narrow" w:eastAsia="SimSun" w:hAnsi="Arial Narrow" w:cs="Arial"/>
                <w:b/>
                <w:bCs/>
                <w:color w:val="000000"/>
                <w:kern w:val="3"/>
                <w:sz w:val="24"/>
                <w:szCs w:val="24"/>
              </w:rPr>
              <w:t xml:space="preserve">, </w:t>
            </w:r>
            <w:proofErr w:type="spellStart"/>
            <w:r w:rsidRPr="003A2386">
              <w:rPr>
                <w:rFonts w:ascii="Arial Narrow" w:eastAsia="SimSun" w:hAnsi="Arial Narrow" w:cs="Arial"/>
                <w:b/>
                <w:bCs/>
                <w:color w:val="000000"/>
                <w:kern w:val="3"/>
                <w:sz w:val="24"/>
                <w:szCs w:val="24"/>
              </w:rPr>
              <w:t>performansi</w:t>
            </w:r>
            <w:proofErr w:type="spellEnd"/>
            <w:r w:rsidRPr="003A2386">
              <w:rPr>
                <w:rFonts w:ascii="Arial Narrow" w:eastAsia="SimSun" w:hAnsi="Arial Narrow" w:cs="Arial"/>
                <w:b/>
                <w:bCs/>
                <w:color w:val="000000"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Arial"/>
                <w:b/>
                <w:bCs/>
                <w:color w:val="000000"/>
                <w:kern w:val="3"/>
                <w:sz w:val="24"/>
                <w:szCs w:val="24"/>
              </w:rPr>
              <w:t>i</w:t>
            </w:r>
            <w:proofErr w:type="spellEnd"/>
            <w:r w:rsidRPr="003A2386">
              <w:rPr>
                <w:rFonts w:ascii="Arial Narrow" w:eastAsia="SimSun" w:hAnsi="Arial Narrow" w:cs="Arial"/>
                <w:b/>
                <w:bCs/>
                <w:color w:val="000000"/>
                <w:kern w:val="3"/>
                <w:sz w:val="24"/>
                <w:szCs w:val="24"/>
              </w:rPr>
              <w:t>/</w:t>
            </w:r>
            <w:proofErr w:type="spellStart"/>
            <w:r w:rsidRPr="003A2386">
              <w:rPr>
                <w:rFonts w:ascii="Arial Narrow" w:eastAsia="SimSun" w:hAnsi="Arial Narrow" w:cs="Arial"/>
                <w:b/>
                <w:bCs/>
                <w:color w:val="000000"/>
                <w:kern w:val="3"/>
                <w:sz w:val="24"/>
                <w:szCs w:val="24"/>
              </w:rPr>
              <w:t>ili</w:t>
            </w:r>
            <w:proofErr w:type="spellEnd"/>
            <w:r w:rsidRPr="003A2386">
              <w:rPr>
                <w:rFonts w:ascii="Arial Narrow" w:eastAsia="SimSun" w:hAnsi="Arial Narrow" w:cs="Arial"/>
                <w:b/>
                <w:bCs/>
                <w:color w:val="000000"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Arial"/>
                <w:b/>
                <w:bCs/>
                <w:color w:val="000000"/>
                <w:kern w:val="3"/>
                <w:sz w:val="24"/>
                <w:szCs w:val="24"/>
              </w:rPr>
              <w:t>dimenzija</w:t>
            </w:r>
            <w:proofErr w:type="spellEnd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4C6E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  <w:t>Jedinica</w:t>
            </w:r>
            <w:proofErr w:type="spellEnd"/>
            <w:r w:rsidRPr="003A2386"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  <w:t>mjere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4C6E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="Tahoma"/>
                <w:kern w:val="3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  <w:t>Količina</w:t>
            </w:r>
            <w:proofErr w:type="spellEnd"/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  <w:t>PALME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bCs/>
                <w:kern w:val="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Trachicarpus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excelsus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110; h = 2.50-3.00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3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Trachicarpus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excelsus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70; h = 1.50 – 2.00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3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Trachicarpus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excelsus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35; h = 1.25 – 1.50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4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Cycas revoluta „Palma“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18; h = 0.70 – 0.90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  <w:t>DRVEĆE - ČETINARI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bCs/>
                <w:kern w:val="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5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Cupressus sempervirens „Pyramidalis“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100-130;</w:t>
            </w:r>
          </w:p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h = 4.00-4.50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3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6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Pinus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halepensis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70; h = 2.50-3.00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  <w:t>DRVEĆE LIŠĆARI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ind w:right="-250"/>
              <w:jc w:val="both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bCs/>
                <w:kern w:val="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7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Ligustrum japonicum „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Excelsum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superbum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“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30-35; O = 10/12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3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8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Mangolia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grandiflora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90; O = 20/25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9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Eucalyptus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gunnii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35; h = 1.75-2.00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7D360E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</w:t>
            </w:r>
            <w:r w:rsidR="003A2386"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10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Jacaranda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mimosifolia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90; 0=20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7D360E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</w:t>
            </w:r>
            <w:r w:rsidR="003A2386"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3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11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Accacia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dealbata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70; O =18/20;</w:t>
            </w:r>
          </w:p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H= 2.5 – 3.00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7D360E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</w:t>
            </w:r>
            <w:r w:rsidR="003A2386"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3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12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Cercis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siliquastrum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= 130; O = 16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13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Lagerstroemia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indica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50; O = 12/14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14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Quercus ilex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240; H= 2.5 – 3.00 extra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  <w:t>DRVEĆE SA JESTIVIM PLODOVIMA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bCs/>
                <w:kern w:val="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15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Olea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europaea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70; O = 14/16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6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16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Eriobotrya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japonica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50; h =1.75-2.00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17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Ceratonia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siligua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90; O = 18/20</w:t>
            </w:r>
          </w:p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H = 2,50 – 3,00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</w:t>
            </w:r>
          </w:p>
        </w:tc>
      </w:tr>
      <w:tr w:rsidR="003A2386" w:rsidRPr="003A2386" w:rsidTr="000A3832">
        <w:trPr>
          <w:trHeight w:val="563"/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  <w:t>CITRUSI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bCs/>
                <w:kern w:val="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18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Citrus mitis  (Calamondin)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H = 1.30 – 1.50</w:t>
            </w:r>
          </w:p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20; h = 0.80-1.00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4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19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Citrus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limon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30; H = 1.50-1.70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4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20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Citrus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fortunela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„Margarita“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=30; h = 1.20 – 1.50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3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  <w:t>UKRASNO ŽBUNJE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bCs/>
                <w:kern w:val="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21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Musa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Basjoo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20; h = 1.50-2.00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7D360E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</w:t>
            </w:r>
            <w:r w:rsidR="003A2386"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22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Aucuba japonica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10; h = 0.60-0.80.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7D360E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</w:t>
            </w:r>
            <w:r w:rsidR="003A2386"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40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23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Nandina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domestica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10; h = 0.40-0.50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15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24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Strelitzia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reginae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10; h = 0.80-1.00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5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25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Solanum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Rantonnetii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- mini standard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. 10; h =0.80-1.00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4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26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Russelia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equisetiformis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25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27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Pittosporum tobira „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Nanum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“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7; R =0.40-0.50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60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28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Buxus sempervirens (mini standard)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20, h (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debla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) 0.80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29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Laurus Nobilis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. 10; h =1.50-1.70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30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Hydrangea Macrophylla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15; h =0.50-0.70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30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31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Ligustrum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ovalifolium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„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Aureum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“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10; h= 0.50 – 0.60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30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lastRenderedPageBreak/>
              <w:t>32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Escallonia "Crimson sentry"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10; h= 0.70 – 0.80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15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  <w:t>UKRASNO ŽBUNJE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bCs/>
                <w:kern w:val="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33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Juniperus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horizontalis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„Bar harbor“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5; R 0.50-0.70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4826B7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</w:t>
            </w:r>
            <w:r w:rsidR="003A2386"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34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Prunus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laurocerasus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„Otto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luken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“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5; h 0.50-0.60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4826B7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</w:t>
            </w:r>
            <w:r w:rsidR="003A2386"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16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35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Convolvulus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mauritanicus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10; R = 0.40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4826B7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</w:t>
            </w:r>
            <w:r w:rsidR="003A2386"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36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Convolvulus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cneorum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10; R = 0.40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5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37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Pittosporum tobira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5; h 0.50-0.60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12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38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Loropetalum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chinense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„rubrum“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3; h 0.40-0.60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35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39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Cotoneaster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horizontalis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10; R 0.60-0.80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40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Hibiscus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syiacus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10; h 0.80-1.00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5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41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Myrtus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comunis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10; h 0.60-0.80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42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Lonicera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pileata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5; h 0.30-0.40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25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43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Berberis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thunbergii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„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Atropurpurea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“ Nana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3; h 0.40-0.60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44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Berberis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thunbergii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„Aurea“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3; h 0.30-0.50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45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Acer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Palmatum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„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Atropureum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“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18; h 1.00-1.25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46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Spiraea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japonica „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Antohony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warere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“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10; h 0.50-0.60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30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47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Caesalpinia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gillesii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10; h 0.90-1.10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7B4513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</w:t>
            </w:r>
            <w:r w:rsidR="003A2386"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5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48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Euryops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pectinatus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3; h 0.30 -0.40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7B4513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</w:t>
            </w:r>
            <w:r w:rsidR="003A2386"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49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Ligustrum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texanum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35; h 0.70-0.80</w:t>
            </w:r>
          </w:p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Izduženo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kuglaste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forme</w:t>
            </w:r>
            <w:proofErr w:type="spellEnd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7B4513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</w:t>
            </w:r>
            <w:r w:rsidR="003A2386"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3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50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Prunus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laurocerasus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5; h 0.50-0.60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25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51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Callistemon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citrinus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10; h 1.00-1.25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4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52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Viburnum lucidum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10; h 0.80-1.00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3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53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Laurus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nobilis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– half standard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30; lampion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54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Lantana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camara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„Mini standard“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15; h total 1.00-1.30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3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55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Polygala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myrtifolia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10; h 0.50-0.70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25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56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Grevillea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rosmarinifolia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15; h 0.70-0.90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5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57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Abelia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x grandiflora „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Coffetti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“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10; h 0.50; R 0.50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25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58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Hybiscus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syriacus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10; h 0.80-1.00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59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Punica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granatum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„Nana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gracillisima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“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5; h 0.40-0.50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60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Westringia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fruticosa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10; h 0.50-0.70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5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61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Callistemon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laevis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10; 0.60-0.80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D36DBF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</w:t>
            </w:r>
            <w:r w:rsidR="003A2386"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62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Hybiscus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syriacus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– half standard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15; h 1.00-1.25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D36DBF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</w:t>
            </w:r>
            <w:r w:rsidR="003A2386"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63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Photinia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x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fraseri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„Red robin“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Za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živu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ogradu</w:t>
            </w:r>
            <w:proofErr w:type="spellEnd"/>
          </w:p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15; h 1.20-1.50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D36DBF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</w:t>
            </w:r>
            <w:r w:rsidR="003A2386"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25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64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Azalea japonica „Kirin“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9; h 0.30-0.50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3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65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Photinia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x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fraseri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„Red Robin“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50; O = 14/16</w:t>
            </w:r>
          </w:p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half standard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4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66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Ligustrum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ovalifolium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„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Aureum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“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35; half standard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4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67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Hibiscus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syriacus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20; half standard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4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68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Punica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granatum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 „Nana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gracillissim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“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10; H = 0,40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40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PERENE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69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Lantana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montevidensis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3; R30,plavičast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cijet</w:t>
            </w:r>
            <w:proofErr w:type="spellEnd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30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70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Phormium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tenax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„Tricolor“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15; h 0.80-1.00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</w:t>
            </w:r>
          </w:p>
        </w:tc>
      </w:tr>
      <w:tr w:rsidR="003A2386" w:rsidRPr="003A2386" w:rsidTr="000A3832">
        <w:trPr>
          <w:trHeight w:val="519"/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71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Phormium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tenax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(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zeleni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list)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15; h 0.80-1.00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5</w:t>
            </w:r>
          </w:p>
        </w:tc>
      </w:tr>
      <w:tr w:rsidR="003A2386" w:rsidRPr="003A2386" w:rsidTr="000A3832">
        <w:trPr>
          <w:trHeight w:val="519"/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72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Phormium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tenax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„Pink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Panter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“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10; h 0.60-0.80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30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lastRenderedPageBreak/>
              <w:t>73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Rosmarinus officinalis „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Prostrata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“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10; R 0.40-0.60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25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74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Pelargonium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graveolens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R 0.20-0.30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7A02CA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</w:t>
            </w:r>
            <w:r w:rsidR="003A2386"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4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75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Canna lily – mix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7A02CA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</w:t>
            </w:r>
            <w:r w:rsidR="003A2386"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50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76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Gaura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lindheimeri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„Red flowers“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3; h 0.40-0.50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7A02CA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</w:t>
            </w:r>
            <w:r w:rsidR="003A2386"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15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77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Santolina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chamaecyparissus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3; R 0.20-0.25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25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78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Lavandula officinalis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2;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0.30-0.40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25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79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Salvia officinalis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5; h 0.40-0.60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25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80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Oxalis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ariculata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ahoma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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saksiaj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12 cm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80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81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Santolina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viridis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3; R 0.20-0.25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82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Lantana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montevidensis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Bijeli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cvijet</w:t>
            </w:r>
            <w:proofErr w:type="spellEnd"/>
          </w:p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2; R 0.20-0.30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83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Phormium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tenax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„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Varigatum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“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10; h 0.80-1.00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84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Lantana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camara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3; h 0.30-0.40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4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85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Agapanthus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umbellatus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ovatus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30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86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Vinca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major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Saksija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Ø 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87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Achillea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millefolium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„Sumer pastel“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2; h 0.30-0.40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88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Gaillardia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ibridi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„Kobold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2; h – 0.15-0.20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0A3832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</w:t>
            </w:r>
            <w:r w:rsidR="003A2386"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30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  <w:t>RUŽE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bCs/>
                <w:kern w:val="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0A3832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89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0A3832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G</w:t>
            </w:r>
            <w:r w:rsidR="003A2386"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rmolike</w:t>
            </w:r>
            <w:proofErr w:type="spellEnd"/>
            <w:r w:rsidR="003A2386"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="003A2386"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ruže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Sorta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ruže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"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Anđela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",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vaza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Ø 20 h 0.4-0.5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0A3832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</w:t>
            </w:r>
            <w:r w:rsidR="003A2386"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30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  <w:t>PUZAVICE – PENJAČICE - LIJANE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bCs/>
                <w:kern w:val="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0A3832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90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Parhenocissus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tricuspidata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Puzavica</w:t>
            </w:r>
            <w:proofErr w:type="spellEnd"/>
          </w:p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15; h 2.50-3.00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18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9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Hedera helix „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Elegantisima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“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Forma: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lijana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padajuća</w:t>
            </w:r>
            <w:proofErr w:type="spellEnd"/>
          </w:p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3; h 0.60-0.80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15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9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Bougainvilea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glabra –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penjačica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15: h 3.50-4.00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4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9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3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Campsis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radicans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Clt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15; h 2.50-3.00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  <w:t>SEZONSKO CVIJEĆE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bCs/>
                <w:kern w:val="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9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4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Impatiens accent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Jednobojni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cvijet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: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rozi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ili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ciklama</w:t>
            </w:r>
            <w:proofErr w:type="spellEnd"/>
          </w:p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Saksija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7 x 7 x 6.50 cm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100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9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5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Osteospermum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barberiae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Saksija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Ø 10 cm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100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9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6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Vinca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pacifica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–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jednobojna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Jednobojni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cvijet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: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ciklama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boja</w:t>
            </w:r>
            <w:proofErr w:type="spellEnd"/>
          </w:p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Saksija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7x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7x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6.50 cm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200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9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7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Vinca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pacifica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– mix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Mix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boja</w:t>
            </w:r>
            <w:proofErr w:type="spellEnd"/>
          </w:p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Saksija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7 x 7 x 6.50 cm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200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9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8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Salvia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splendens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Crvena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boja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cvijeta</w:t>
            </w:r>
            <w:proofErr w:type="spellEnd"/>
          </w:p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Saksija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7 x 7 x 6.50 cm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100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9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9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Pelargonium (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viseća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–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padajuća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Saksija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Ø 14 cm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7A02CA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</w:t>
            </w:r>
            <w:r w:rsidR="003A2386"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30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0A3832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100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Ageratum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houstonianum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Saksija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7 x 7 x 6.5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7A02CA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</w:t>
            </w:r>
            <w:r w:rsidR="003A2386"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200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10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Salvia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farinacea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„Viktoria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blu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“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Saksija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7 x 7 x 6.5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7A02CA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</w:t>
            </w:r>
            <w:r w:rsidR="003A2386"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200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10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Tagetes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erecta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discaveri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yellou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Saksija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 7 x 7 x 6.5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200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10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3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Tagetes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erecta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orange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Saksija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7 x 7 x 6.5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100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10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4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Tagetes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patula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–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šareni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cvijet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Šareni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cvijet</w:t>
            </w:r>
            <w:proofErr w:type="spellEnd"/>
          </w:p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Saksija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7 x 7 x 6.5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100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10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5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Tagetes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patula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–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žuti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cvijet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Žuti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cvijet</w:t>
            </w:r>
            <w:proofErr w:type="spellEnd"/>
          </w:p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Saksija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7 x 7 x 6.50 cm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100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  <w:t>SALONSKO SOBNO CVIJEĆE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kern w:val="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/>
                <w:kern w:val="3"/>
                <w:sz w:val="24"/>
                <w:szCs w:val="24"/>
              </w:rPr>
            </w:pP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10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6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Aspidistra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elatior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Saksija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Ø 10 - 15 cm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25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10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7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Pnilodendrum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selloum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Saksija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Ø 25 – 30 cm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lastRenderedPageBreak/>
              <w:t>10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8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Ficus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binnendijkii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Saksija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Ø 15 – 20 cm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5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10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9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Chamadorea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elegans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Saksija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Ø 25 – 30 cm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5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10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Kentia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forsteriana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Saksija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Ø 15 – 20 cm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4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11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Howea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forsteriana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Saksija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Ø 25 – 30 cm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3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11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Monstera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deliciosa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Saksija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Ø 20 – 25 cm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5F0947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</w:t>
            </w:r>
            <w:r w:rsidR="003A2386"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4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11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3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Sheflera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arboricola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Saksija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Ø 20 – 25 cm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5F0947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</w:t>
            </w:r>
            <w:r w:rsidR="003A2386"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11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4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Nephrolepis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exaltata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Saksija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Ø 15 – 20 cm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5F0947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</w:t>
            </w:r>
            <w:r w:rsidR="003A2386"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5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11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5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Anthurium x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andreanum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Saksija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Ø 15 – 20 cm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55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11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6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Spathiphyllum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„Verdi“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Saksija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Ø 10 – 15 cm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5F0947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</w:t>
            </w:r>
            <w:r w:rsidR="003A2386"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40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11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7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Cholorphytum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comosum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„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Varigatum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“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Saksija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Ø 10 – 15 cm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B35C77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</w:t>
            </w:r>
            <w:r w:rsidR="003A2386"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16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11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8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Philodendron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xanadu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Saksija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Ø 15 – 20 cm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B35C77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</w:t>
            </w:r>
            <w:r w:rsidR="003A2386"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8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11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9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Sanseveria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cylindrica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Saksija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Ø 10- 15 cm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5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20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Dracena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marginata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Saksija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Ø 20 – 25 cm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5F0947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</w:t>
            </w:r>
            <w:r w:rsidR="003A2386"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4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12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Sanseveria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trafasciiata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Saksija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Ø 15 – 20 cm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5F0947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</w:t>
            </w:r>
            <w:r w:rsidR="003A2386"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12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Spathiphyllum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mauna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ahoma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Saksija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 20-25 cm</w:t>
            </w:r>
          </w:p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h = 60 – 80 cm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5F0947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</w:t>
            </w:r>
            <w:r w:rsidR="003A2386"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15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12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3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Euphorbia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pulcherrima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ahoma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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vaza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12 cm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5F0947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</w:t>
            </w:r>
            <w:r w:rsidR="003A2386"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50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12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4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Phalaenopsis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orhideja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ahoma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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vaze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10 – 12 cm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5F0947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</w:t>
            </w:r>
            <w:r w:rsidR="003A2386"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60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12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5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Vještačko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đubrivo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NPK</w:t>
            </w:r>
          </w:p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(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natrijum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,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fosfor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,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kalijum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9-12-25,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vreća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25kg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95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12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6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ahoma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Univerzalni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supstrat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(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treseta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,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humusa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,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komposta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i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dr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)</w:t>
            </w:r>
          </w:p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Klasman-florabella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Pakovanje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70l –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vreća</w:t>
            </w:r>
            <w:proofErr w:type="spellEnd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600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12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7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Mješavina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sjemena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trave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50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12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8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Trava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dichondra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Pakovanje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300gr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12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9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Fastac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10 EC 50ml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7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30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Abastate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100ml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5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13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Total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herbicid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Glifosav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1/1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13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Abrosan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smola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–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kalem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vosak</w:t>
            </w:r>
            <w:proofErr w:type="spellEnd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250g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130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13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3</w:t>
            </w:r>
          </w:p>
        </w:tc>
        <w:tc>
          <w:tcPr>
            <w:tcW w:w="35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Lambada</w:t>
            </w:r>
          </w:p>
        </w:tc>
        <w:tc>
          <w:tcPr>
            <w:tcW w:w="3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100ml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13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4</w:t>
            </w:r>
          </w:p>
        </w:tc>
        <w:tc>
          <w:tcPr>
            <w:tcW w:w="35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Organsko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đubrivo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u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granulama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(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humuscan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organice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Pakovanje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20kg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5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13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5</w:t>
            </w:r>
          </w:p>
        </w:tc>
        <w:tc>
          <w:tcPr>
            <w:tcW w:w="35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Vještačko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đubrivo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NPK</w:t>
            </w:r>
          </w:p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(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natrijum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,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fosfor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,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kalijum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14-11-25, 25kg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13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6</w:t>
            </w:r>
          </w:p>
        </w:tc>
        <w:tc>
          <w:tcPr>
            <w:tcW w:w="35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Sredstvo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za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zaštitu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bilja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na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bazi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bakra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(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bakar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oxihlorid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Kesica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– 75 gr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5F0947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</w:t>
            </w:r>
            <w:r w:rsidR="003A2386"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om</w:t>
            </w:r>
            <w:proofErr w:type="spellEnd"/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50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13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7</w:t>
            </w:r>
          </w:p>
        </w:tc>
        <w:tc>
          <w:tcPr>
            <w:tcW w:w="35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Afinex</w:t>
            </w:r>
            <w:proofErr w:type="spellEnd"/>
          </w:p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(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sistematični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insekticid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Pakovanje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u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kesice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2,5gr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5F0947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</w:t>
            </w:r>
            <w:r w:rsidR="003A2386"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om</w:t>
            </w:r>
            <w:proofErr w:type="spellEnd"/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40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13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8</w:t>
            </w:r>
          </w:p>
        </w:tc>
        <w:tc>
          <w:tcPr>
            <w:tcW w:w="35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Cabrio top</w:t>
            </w:r>
          </w:p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(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fungicid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Pakovanje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u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kesice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25gr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5F0947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</w:t>
            </w:r>
            <w:r w:rsidR="003A2386"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om</w:t>
            </w:r>
            <w:proofErr w:type="spellEnd"/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80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13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9</w:t>
            </w:r>
          </w:p>
        </w:tc>
        <w:tc>
          <w:tcPr>
            <w:tcW w:w="35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Actara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25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Wg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Insekticid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pakovanje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4 gr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Pakovanje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4 g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50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40</w:t>
            </w:r>
          </w:p>
        </w:tc>
        <w:tc>
          <w:tcPr>
            <w:tcW w:w="35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Perfekthion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360" w:lineRule="auto"/>
              <w:ind w:right="-108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Insekticid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pakovanje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1l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5F0947" w:rsidP="003A2386">
            <w:pPr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</w:t>
            </w:r>
            <w:r w:rsidR="003A2386"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om</w:t>
            </w:r>
            <w:proofErr w:type="spellEnd"/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5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14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</w:t>
            </w:r>
          </w:p>
        </w:tc>
        <w:tc>
          <w:tcPr>
            <w:tcW w:w="35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Despot</w:t>
            </w:r>
          </w:p>
        </w:tc>
        <w:tc>
          <w:tcPr>
            <w:tcW w:w="3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360" w:lineRule="auto"/>
              <w:ind w:right="-108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Insekticid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pakovanje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250 ml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5F0947" w:rsidP="003A2386">
            <w:pPr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</w:t>
            </w:r>
            <w:r w:rsidR="003A2386"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om</w:t>
            </w:r>
            <w:proofErr w:type="spellEnd"/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8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14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</w:t>
            </w:r>
          </w:p>
        </w:tc>
        <w:tc>
          <w:tcPr>
            <w:tcW w:w="35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Baštenska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zemlja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Plodna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i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povoljnom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mehaničkom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strukturom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jedinica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mjere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m³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m³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30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14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3</w:t>
            </w:r>
          </w:p>
        </w:tc>
        <w:tc>
          <w:tcPr>
            <w:tcW w:w="35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Zato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50 WG</w:t>
            </w:r>
          </w:p>
        </w:tc>
        <w:tc>
          <w:tcPr>
            <w:tcW w:w="3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Pakovanje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2 gr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5F0947" w:rsidP="003A2386">
            <w:pPr>
              <w:suppressAutoHyphens/>
              <w:autoSpaceDN w:val="0"/>
              <w:spacing w:after="0" w:line="360" w:lineRule="auto"/>
              <w:ind w:right="-108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</w:t>
            </w:r>
            <w:r w:rsidR="003A2386"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om</w:t>
            </w:r>
            <w:proofErr w:type="spellEnd"/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50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lastRenderedPageBreak/>
              <w:t>14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4</w:t>
            </w:r>
          </w:p>
        </w:tc>
        <w:tc>
          <w:tcPr>
            <w:tcW w:w="35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Pužomor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360" w:lineRule="auto"/>
              <w:ind w:right="-108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Pakovanje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1 kg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5F0947" w:rsidP="003A2386">
            <w:pPr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</w:t>
            </w:r>
            <w:r w:rsidR="003A2386"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g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14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5</w:t>
            </w:r>
          </w:p>
        </w:tc>
        <w:tc>
          <w:tcPr>
            <w:tcW w:w="35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Gumena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vrpca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za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vezivanje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sadnica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PVC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vezivo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u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klupku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debljine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4,5 mm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Klupko</w:t>
            </w:r>
            <w:proofErr w:type="spellEnd"/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60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14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6</w:t>
            </w:r>
          </w:p>
        </w:tc>
        <w:tc>
          <w:tcPr>
            <w:tcW w:w="35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Platno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koje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štiti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biljke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od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mraza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Agrotexstil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–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Agril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ili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...</w:t>
            </w:r>
          </w:p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(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oakovanje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širine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4 m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i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dužine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50 m)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m²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400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14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7</w:t>
            </w:r>
          </w:p>
        </w:tc>
        <w:tc>
          <w:tcPr>
            <w:tcW w:w="35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Zaštitna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mreža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za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sjenku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360" w:lineRule="auto"/>
              <w:ind w:right="-108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Širine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mreže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2 m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m²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400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14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8</w:t>
            </w:r>
          </w:p>
        </w:tc>
        <w:tc>
          <w:tcPr>
            <w:tcW w:w="35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Sitno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ukrasni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bijeli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kamen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Veličina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kamenčića</w:t>
            </w:r>
            <w:proofErr w:type="spellEnd"/>
          </w:p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10-16 mm</w:t>
            </w:r>
          </w:p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Vreća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pakovanje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20 kg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Vreća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20 kg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45</w:t>
            </w:r>
          </w:p>
        </w:tc>
      </w:tr>
      <w:tr w:rsidR="003A2386" w:rsidRPr="003A2386" w:rsidTr="000A3832">
        <w:trPr>
          <w:jc w:val="center"/>
        </w:trPr>
        <w:tc>
          <w:tcPr>
            <w:tcW w:w="6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14</w:t>
            </w:r>
            <w:r w:rsidR="000A3832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9</w:t>
            </w:r>
          </w:p>
        </w:tc>
        <w:tc>
          <w:tcPr>
            <w:tcW w:w="35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Kamen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ukrasni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–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oblutak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Veličina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kamena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– </w:t>
            </w: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oblutka</w:t>
            </w:r>
            <w:proofErr w:type="spellEnd"/>
          </w:p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3 – 7 cm</w:t>
            </w:r>
          </w:p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proofErr w:type="spellStart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Pakovanje</w:t>
            </w:r>
            <w:proofErr w:type="spellEnd"/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 xml:space="preserve"> 25 kg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25 kg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386" w:rsidRPr="003A2386" w:rsidRDefault="003A2386" w:rsidP="003A238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</w:pPr>
            <w:r w:rsidRPr="003A2386">
              <w:rPr>
                <w:rFonts w:ascii="Arial Narrow" w:eastAsia="SimSun" w:hAnsi="Arial Narrow" w:cs="Times New Roman"/>
                <w:bCs/>
                <w:kern w:val="3"/>
                <w:sz w:val="24"/>
                <w:szCs w:val="24"/>
              </w:rPr>
              <w:t>30</w:t>
            </w:r>
          </w:p>
        </w:tc>
      </w:tr>
    </w:tbl>
    <w:p w:rsidR="003A2386" w:rsidRPr="003A2386" w:rsidRDefault="003A2386" w:rsidP="003A2386">
      <w:pPr>
        <w:suppressAutoHyphens/>
        <w:autoSpaceDN w:val="0"/>
        <w:textAlignment w:val="baseline"/>
        <w:rPr>
          <w:rFonts w:ascii="Times New Roman" w:eastAsia="SimSun" w:hAnsi="Times New Roman" w:cs="Times New Roman"/>
          <w:kern w:val="3"/>
        </w:rPr>
      </w:pPr>
    </w:p>
    <w:p w:rsidR="000A3832" w:rsidRPr="000A3832" w:rsidRDefault="000A3832" w:rsidP="000A3832">
      <w:pPr>
        <w:widowControl w:val="0"/>
        <w:suppressAutoHyphens/>
        <w:autoSpaceDN w:val="0"/>
        <w:spacing w:before="58" w:after="58" w:line="240" w:lineRule="auto"/>
        <w:textAlignment w:val="baseline"/>
        <w:rPr>
          <w:rFonts w:ascii="Arial Narrow" w:eastAsia="Lucida Sans Unicode" w:hAnsi="Arial Narrow" w:cs="Times New Roman"/>
          <w:b/>
          <w:bCs/>
          <w:kern w:val="3"/>
          <w:sz w:val="24"/>
          <w:szCs w:val="24"/>
          <w:lang w:val="sr-Latn-ME" w:eastAsia="hi-IN" w:bidi="hi-IN"/>
        </w:rPr>
      </w:pPr>
      <w:r w:rsidRPr="000A3832">
        <w:rPr>
          <w:rFonts w:ascii="Arial Narrow" w:eastAsia="Lucida Sans Unicode" w:hAnsi="Arial Narrow" w:cs="Times New Roman"/>
          <w:b/>
          <w:bCs/>
          <w:kern w:val="3"/>
          <w:sz w:val="24"/>
          <w:szCs w:val="24"/>
          <w:lang w:val="sr-Latn-ME" w:eastAsia="hi-IN" w:bidi="hi-IN"/>
        </w:rPr>
        <w:t>Napomena:</w:t>
      </w:r>
    </w:p>
    <w:p w:rsidR="000A3832" w:rsidRPr="000A3832" w:rsidRDefault="000A3832" w:rsidP="000A3832">
      <w:pPr>
        <w:widowControl w:val="0"/>
        <w:suppressAutoHyphens/>
        <w:autoSpaceDN w:val="0"/>
        <w:spacing w:before="58" w:after="58" w:line="240" w:lineRule="auto"/>
        <w:textAlignment w:val="baseline"/>
        <w:rPr>
          <w:rFonts w:ascii="Arial Narrow" w:eastAsia="SimSun" w:hAnsi="Arial Narrow" w:cs="Mangal"/>
          <w:kern w:val="3"/>
          <w:sz w:val="24"/>
          <w:szCs w:val="24"/>
          <w:lang w:val="sr-Latn-ME" w:eastAsia="zh-CN" w:bidi="hi-IN"/>
        </w:rPr>
      </w:pPr>
      <w:r w:rsidRPr="000A3832">
        <w:rPr>
          <w:rFonts w:ascii="Arial Narrow" w:eastAsia="SimSun" w:hAnsi="Arial Narrow" w:cs="Times New Roman"/>
          <w:kern w:val="3"/>
          <w:sz w:val="24"/>
          <w:szCs w:val="24"/>
          <w:lang w:val="sr-Latn-ME" w:eastAsia="zh-CN" w:bidi="hi-IN"/>
        </w:rPr>
        <w:t xml:space="preserve"> - Sredstva za ishranu bilja moraju biti u originalnom pakovanju i moraju na vidnom mjestu imati deklaraciju.</w:t>
      </w:r>
    </w:p>
    <w:p w:rsidR="000A3832" w:rsidRPr="000A3832" w:rsidRDefault="000A3832" w:rsidP="000A383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Lucida Sans Unicode" w:hAnsi="Arial Narrow" w:cs="Times New Roman"/>
          <w:color w:val="000000"/>
          <w:kern w:val="3"/>
          <w:sz w:val="24"/>
          <w:szCs w:val="24"/>
          <w:lang w:val="sr-Latn-ME" w:eastAsia="hi-IN" w:bidi="hi-IN"/>
        </w:rPr>
      </w:pPr>
      <w:r w:rsidRPr="000A3832">
        <w:rPr>
          <w:rFonts w:ascii="Arial Narrow" w:eastAsia="Lucida Sans Unicode" w:hAnsi="Arial Narrow" w:cs="Times New Roman"/>
          <w:color w:val="000000"/>
          <w:kern w:val="3"/>
          <w:sz w:val="24"/>
          <w:szCs w:val="24"/>
          <w:lang w:val="sr-Latn-ME" w:eastAsia="hi-IN" w:bidi="hi-IN"/>
        </w:rPr>
        <w:t>- Ponuđač je u obavezi da u ponudi izrazi cijenu za  svaku specificiranu stavku pojedinačno.</w:t>
      </w:r>
    </w:p>
    <w:p w:rsidR="000A3832" w:rsidRPr="000A3832" w:rsidRDefault="000A3832" w:rsidP="000A383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SimSun" w:hAnsi="Arial Narrow" w:cs="Times New Roman"/>
          <w:color w:val="000000"/>
          <w:kern w:val="3"/>
          <w:sz w:val="24"/>
          <w:szCs w:val="24"/>
          <w:lang w:val="sr-Latn-ME" w:eastAsia="zh-CN" w:bidi="hi-IN"/>
        </w:rPr>
      </w:pPr>
      <w:r w:rsidRPr="000A3832">
        <w:rPr>
          <w:rFonts w:ascii="Arial Narrow" w:eastAsia="SimSun" w:hAnsi="Arial Narrow" w:cs="Times New Roman"/>
          <w:color w:val="000000"/>
          <w:kern w:val="3"/>
          <w:sz w:val="24"/>
          <w:szCs w:val="24"/>
          <w:lang w:val="sr-Latn-ME" w:eastAsia="zh-CN" w:bidi="hi-IN"/>
        </w:rPr>
        <w:t>- Ponuđena cijena treba da uključuje i sve zavisne troškove nabavke (prevoz do sjedišta naručioca i slično).</w:t>
      </w:r>
    </w:p>
    <w:p w:rsidR="000A3832" w:rsidRPr="000A3832" w:rsidRDefault="000A3832" w:rsidP="000A383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color w:val="000000"/>
          <w:kern w:val="3"/>
          <w:sz w:val="24"/>
          <w:szCs w:val="24"/>
          <w:lang w:val="sr-Latn-ME" w:eastAsia="hi-IN" w:bidi="hi-IN"/>
        </w:rPr>
      </w:pPr>
      <w:r w:rsidRPr="000A3832">
        <w:rPr>
          <w:rFonts w:ascii="Arial Narrow" w:eastAsia="Times New Roman" w:hAnsi="Arial Narrow" w:cs="Times New Roman"/>
          <w:color w:val="000000"/>
          <w:kern w:val="3"/>
          <w:sz w:val="24"/>
          <w:szCs w:val="24"/>
          <w:lang w:val="sr-Latn-ME" w:eastAsia="hi-IN" w:bidi="hi-IN"/>
        </w:rPr>
        <w:t>- Isporučena roba mora biti kvaliteta I klase</w:t>
      </w:r>
    </w:p>
    <w:p w:rsidR="000A3832" w:rsidRPr="000A3832" w:rsidRDefault="000A3832" w:rsidP="000A383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" w:hAnsi="Arial Narrow" w:cs="Times New Roman"/>
          <w:kern w:val="3"/>
          <w:sz w:val="20"/>
          <w:szCs w:val="20"/>
          <w:lang w:val="sr-Latn-ME" w:eastAsia="zh-CN" w:bidi="hi-IN"/>
        </w:rPr>
      </w:pPr>
    </w:p>
    <w:p w:rsidR="000A3832" w:rsidRPr="000A3832" w:rsidRDefault="000A3832" w:rsidP="000A3832">
      <w:pPr>
        <w:widowControl w:val="0"/>
        <w:suppressAutoHyphens/>
        <w:autoSpaceDN w:val="0"/>
        <w:spacing w:after="0" w:line="100" w:lineRule="atLeast"/>
        <w:textAlignment w:val="baseline"/>
        <w:rPr>
          <w:rFonts w:ascii="Arial Narrow" w:eastAsia="Lucida Sans Unicode" w:hAnsi="Arial Narrow" w:cs="Times New Roman"/>
          <w:color w:val="000000"/>
          <w:kern w:val="3"/>
          <w:sz w:val="24"/>
          <w:szCs w:val="24"/>
          <w:lang w:val="sr-Latn-ME" w:eastAsia="hi-IN" w:bidi="hi-IN"/>
        </w:rPr>
      </w:pPr>
      <w:r w:rsidRPr="000A3832">
        <w:rPr>
          <w:rFonts w:ascii="Arial Narrow" w:eastAsia="Lucida Sans Unicode" w:hAnsi="Arial Narrow" w:cs="Times New Roman"/>
          <w:color w:val="000000"/>
          <w:kern w:val="3"/>
          <w:sz w:val="24"/>
          <w:szCs w:val="24"/>
          <w:lang w:val="sr-Latn-ME" w:eastAsia="hi-IN" w:bidi="hi-IN"/>
        </w:rPr>
        <w:t>- Sadnice moraju da budu snažne, zdrave, bez deformacija, fitopatoloških i mehaničkih oštećenja.</w:t>
      </w:r>
    </w:p>
    <w:p w:rsidR="000A3832" w:rsidRPr="000A3832" w:rsidRDefault="000A3832" w:rsidP="000A3832">
      <w:pPr>
        <w:widowControl w:val="0"/>
        <w:suppressAutoHyphens/>
        <w:autoSpaceDN w:val="0"/>
        <w:spacing w:after="0" w:line="100" w:lineRule="atLeast"/>
        <w:textAlignment w:val="baseline"/>
        <w:rPr>
          <w:rFonts w:ascii="Arial Narrow" w:eastAsia="Lucida Sans Unicode" w:hAnsi="Arial Narrow" w:cs="Times New Roman"/>
          <w:color w:val="000000"/>
          <w:kern w:val="3"/>
          <w:sz w:val="24"/>
          <w:szCs w:val="24"/>
          <w:lang w:val="sr-Latn-ME" w:eastAsia="hi-IN" w:bidi="hi-IN"/>
        </w:rPr>
      </w:pPr>
    </w:p>
    <w:p w:rsidR="000A3832" w:rsidRPr="000A3832" w:rsidRDefault="000A3832" w:rsidP="000A3832">
      <w:pPr>
        <w:widowControl w:val="0"/>
        <w:numPr>
          <w:ilvl w:val="0"/>
          <w:numId w:val="27"/>
        </w:numPr>
        <w:suppressAutoHyphens/>
        <w:autoSpaceDN w:val="0"/>
        <w:spacing w:after="0" w:line="240" w:lineRule="auto"/>
        <w:textAlignment w:val="baseline"/>
        <w:rPr>
          <w:rFonts w:ascii="Arial Narrow" w:eastAsia="SimSun" w:hAnsi="Arial Narrow" w:cs="Times New Roman"/>
          <w:color w:val="000000"/>
          <w:kern w:val="3"/>
          <w:sz w:val="24"/>
          <w:szCs w:val="24"/>
          <w:lang w:val="sr-Latn-ME" w:eastAsia="zh-CN" w:bidi="hi-IN"/>
        </w:rPr>
      </w:pPr>
      <w:r w:rsidRPr="000A3832">
        <w:rPr>
          <w:rFonts w:ascii="Arial Narrow" w:eastAsia="SimSun" w:hAnsi="Arial Narrow" w:cs="Times New Roman"/>
          <w:color w:val="000000"/>
          <w:kern w:val="3"/>
          <w:sz w:val="24"/>
          <w:szCs w:val="24"/>
          <w:lang w:val="sr-Latn-ME" w:eastAsia="zh-CN" w:bidi="hi-IN"/>
        </w:rPr>
        <w:t>Garancije kvaliteta:</w:t>
      </w:r>
    </w:p>
    <w:p w:rsidR="000A3832" w:rsidRPr="000A3832" w:rsidRDefault="000A3832" w:rsidP="000A3832">
      <w:pPr>
        <w:widowControl w:val="0"/>
        <w:suppressAutoHyphens/>
        <w:autoSpaceDN w:val="0"/>
        <w:snapToGrid w:val="0"/>
        <w:spacing w:after="0" w:line="240" w:lineRule="auto"/>
        <w:jc w:val="both"/>
        <w:textAlignment w:val="baseline"/>
        <w:rPr>
          <w:rFonts w:ascii="Arial Narrow" w:eastAsia="SimSun" w:hAnsi="Arial Narrow" w:cs="Mangal"/>
          <w:kern w:val="3"/>
          <w:sz w:val="24"/>
          <w:szCs w:val="24"/>
          <w:lang w:val="sr-Latn-ME" w:eastAsia="zh-CN" w:bidi="hi-IN"/>
        </w:rPr>
      </w:pPr>
      <w:r w:rsidRPr="000A3832">
        <w:rPr>
          <w:rFonts w:ascii="Arial Narrow" w:eastAsia="SimSun" w:hAnsi="Arial Narrow" w:cs="Times New Roman"/>
          <w:color w:val="000000"/>
          <w:kern w:val="3"/>
          <w:sz w:val="24"/>
          <w:szCs w:val="24"/>
          <w:lang w:val="sr-Latn-ME" w:eastAsia="zh-CN" w:bidi="hi-IN"/>
        </w:rPr>
        <w:t xml:space="preserve">-Ponuđač će </w:t>
      </w:r>
      <w:r w:rsidRPr="000A3832">
        <w:rPr>
          <w:rFonts w:ascii="Arial Narrow" w:eastAsia="Lucida Sans Unicode" w:hAnsi="Arial Narrow" w:cs="Times New Roman"/>
          <w:color w:val="000000"/>
          <w:kern w:val="3"/>
          <w:sz w:val="24"/>
          <w:szCs w:val="24"/>
          <w:lang w:val="sr-Latn-ME" w:eastAsia="hi-IN" w:bidi="hi-IN"/>
        </w:rPr>
        <w:t>izjavom u ponudi garantovati kvalitet sadnica..</w:t>
      </w:r>
    </w:p>
    <w:p w:rsidR="000A3832" w:rsidRPr="000A3832" w:rsidRDefault="000A3832" w:rsidP="000A3832">
      <w:pPr>
        <w:widowControl w:val="0"/>
        <w:autoSpaceDN w:val="0"/>
        <w:spacing w:after="0" w:line="240" w:lineRule="auto"/>
        <w:textAlignment w:val="baseline"/>
        <w:rPr>
          <w:rFonts w:ascii="Arial Narrow" w:eastAsia="SimSun" w:hAnsi="Arial Narrow" w:cs="Times New Roman"/>
          <w:color w:val="000000"/>
          <w:kern w:val="3"/>
          <w:sz w:val="24"/>
          <w:szCs w:val="24"/>
          <w:lang w:val="sr-Latn-ME" w:eastAsia="zh-CN" w:bidi="hi-IN"/>
        </w:rPr>
      </w:pPr>
    </w:p>
    <w:p w:rsidR="000A3832" w:rsidRPr="000A3832" w:rsidRDefault="000A3832" w:rsidP="000A3832">
      <w:pPr>
        <w:widowControl w:val="0"/>
        <w:numPr>
          <w:ilvl w:val="0"/>
          <w:numId w:val="26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Arial Narrow" w:eastAsia="SimSun" w:hAnsi="Arial Narrow" w:cs="Times New Roman"/>
          <w:color w:val="000000"/>
          <w:kern w:val="3"/>
          <w:sz w:val="24"/>
          <w:szCs w:val="24"/>
          <w:lang w:val="sr-Latn-ME" w:eastAsia="zh-CN" w:bidi="hi-IN"/>
        </w:rPr>
      </w:pPr>
      <w:r w:rsidRPr="000A3832">
        <w:rPr>
          <w:rFonts w:ascii="Arial Narrow" w:eastAsia="SimSun" w:hAnsi="Arial Narrow" w:cs="Times New Roman"/>
          <w:color w:val="000000"/>
          <w:kern w:val="3"/>
          <w:sz w:val="24"/>
          <w:szCs w:val="24"/>
          <w:lang w:val="sr-Latn-ME" w:eastAsia="zh-CN" w:bidi="hi-IN"/>
        </w:rPr>
        <w:t>Način sprovođenja kontrole kvaliteta:</w:t>
      </w:r>
    </w:p>
    <w:p w:rsidR="000A3832" w:rsidRPr="000A3832" w:rsidRDefault="000A3832" w:rsidP="000A3832">
      <w:pPr>
        <w:widowControl w:val="0"/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Arial Narrow" w:eastAsia="SimSun" w:hAnsi="Arial Narrow" w:cs="Mangal"/>
          <w:kern w:val="3"/>
          <w:sz w:val="24"/>
          <w:szCs w:val="24"/>
          <w:lang w:val="sr-Latn-ME" w:eastAsia="zh-CN" w:bidi="hi-IN"/>
        </w:rPr>
      </w:pPr>
      <w:r w:rsidRPr="000A3832">
        <w:rPr>
          <w:rFonts w:ascii="Arial Narrow" w:eastAsia="SimSun" w:hAnsi="Arial Narrow" w:cs="Times New Roman"/>
          <w:color w:val="000000"/>
          <w:kern w:val="3"/>
          <w:sz w:val="24"/>
          <w:szCs w:val="24"/>
          <w:lang w:val="sr-Latn-ME" w:eastAsia="zh-CN" w:bidi="hi-IN"/>
        </w:rPr>
        <w:t>-</w:t>
      </w:r>
      <w:r w:rsidRPr="000A3832">
        <w:rPr>
          <w:rFonts w:ascii="Arial Narrow" w:eastAsia="SimSun" w:hAnsi="Arial Narrow" w:cs="Times New Roman"/>
          <w:bCs/>
          <w:color w:val="000000"/>
          <w:kern w:val="3"/>
          <w:sz w:val="24"/>
          <w:szCs w:val="24"/>
          <w:lang w:val="sr-Latn-ME" w:eastAsia="zh-CN" w:bidi="hi-IN"/>
        </w:rPr>
        <w:t>Primopredaja će se izvršiti od strane tehničkog lica Naručioca, koji će biti zadužen da utvrdi da li je predmetna roba dostavljena u skladu sa traženom specifikacijom. U slučaju utvrđenih nedostataka, Ponuđač će biti dužan da iste otkloni najkasnije u roku od 7 dana od dana uočavanja zapisnički konstatovanih nedostataka.</w:t>
      </w:r>
    </w:p>
    <w:p w:rsidR="007A154A" w:rsidRPr="00D93B82" w:rsidRDefault="007A154A" w:rsidP="00E52B00">
      <w:pPr>
        <w:rPr>
          <w:rFonts w:ascii="Arial Narrow" w:hAnsi="Arial Narrow"/>
          <w:color w:val="FF0000"/>
          <w:sz w:val="24"/>
          <w:szCs w:val="24"/>
        </w:rPr>
      </w:pPr>
    </w:p>
    <w:p w:rsidR="007A154A" w:rsidRPr="00D93B82" w:rsidRDefault="007A154A" w:rsidP="00E52B00">
      <w:pPr>
        <w:rPr>
          <w:rFonts w:ascii="Arial Narrow" w:hAnsi="Arial Narrow"/>
          <w:color w:val="FF0000"/>
          <w:sz w:val="24"/>
          <w:szCs w:val="24"/>
        </w:rPr>
      </w:pPr>
    </w:p>
    <w:p w:rsidR="007A154A" w:rsidRPr="00D93B82" w:rsidRDefault="007A154A" w:rsidP="00E52B00">
      <w:pPr>
        <w:rPr>
          <w:rFonts w:ascii="Arial Narrow" w:hAnsi="Arial Narrow"/>
          <w:color w:val="FF0000"/>
          <w:sz w:val="24"/>
          <w:szCs w:val="24"/>
        </w:rPr>
      </w:pPr>
    </w:p>
    <w:p w:rsidR="007A154A" w:rsidRPr="00D93B82" w:rsidRDefault="007A154A" w:rsidP="00E52B00">
      <w:pPr>
        <w:rPr>
          <w:rFonts w:ascii="Arial Narrow" w:hAnsi="Arial Narrow"/>
          <w:color w:val="FF0000"/>
          <w:sz w:val="24"/>
          <w:szCs w:val="24"/>
        </w:rPr>
      </w:pPr>
    </w:p>
    <w:p w:rsidR="007A154A" w:rsidRPr="00D93B82" w:rsidRDefault="007A154A" w:rsidP="00E52B00">
      <w:pPr>
        <w:rPr>
          <w:rFonts w:ascii="Arial Narrow" w:hAnsi="Arial Narrow"/>
          <w:color w:val="FF0000"/>
          <w:sz w:val="24"/>
          <w:szCs w:val="24"/>
        </w:rPr>
      </w:pPr>
    </w:p>
    <w:p w:rsidR="007A154A" w:rsidRPr="00D93B82" w:rsidRDefault="007A154A" w:rsidP="00E52B00">
      <w:pPr>
        <w:rPr>
          <w:rFonts w:ascii="Arial Narrow" w:hAnsi="Arial Narrow"/>
          <w:color w:val="FF0000"/>
          <w:sz w:val="24"/>
          <w:szCs w:val="24"/>
        </w:rPr>
      </w:pPr>
    </w:p>
    <w:p w:rsidR="007A154A" w:rsidRPr="00D93B82" w:rsidRDefault="007A154A" w:rsidP="00E52B00">
      <w:pPr>
        <w:rPr>
          <w:rFonts w:ascii="Arial Narrow" w:hAnsi="Arial Narrow"/>
          <w:color w:val="FF0000"/>
          <w:sz w:val="24"/>
          <w:szCs w:val="24"/>
        </w:rPr>
      </w:pPr>
    </w:p>
    <w:p w:rsidR="007A154A" w:rsidRPr="00D93B82" w:rsidRDefault="007A154A" w:rsidP="00E52B00">
      <w:pPr>
        <w:rPr>
          <w:rFonts w:ascii="Arial Narrow" w:hAnsi="Arial Narrow"/>
          <w:color w:val="FF0000"/>
          <w:sz w:val="24"/>
          <w:szCs w:val="24"/>
        </w:rPr>
      </w:pPr>
    </w:p>
    <w:p w:rsidR="007A154A" w:rsidRPr="00D93B82" w:rsidRDefault="007A154A" w:rsidP="00E52B00">
      <w:pPr>
        <w:rPr>
          <w:rFonts w:ascii="Arial Narrow" w:eastAsia="Times New Roman" w:hAnsi="Arial Narrow" w:cs="Arial"/>
          <w:b/>
          <w:bCs/>
          <w:color w:val="FF0000"/>
          <w:sz w:val="36"/>
          <w:szCs w:val="36"/>
          <w:u w:val="single"/>
          <w:lang w:val="sr-Latn-ME" w:eastAsia="sr-Latn-ME"/>
        </w:rPr>
      </w:pPr>
    </w:p>
    <w:p w:rsidR="005E35DB" w:rsidRPr="003450CF" w:rsidRDefault="005E35DB" w:rsidP="005E35DB">
      <w:pPr>
        <w:keepNext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tabs>
          <w:tab w:val="num" w:pos="0"/>
          <w:tab w:val="left" w:pos="284"/>
        </w:tabs>
        <w:suppressAutoHyphens/>
        <w:spacing w:after="0" w:line="240" w:lineRule="auto"/>
        <w:ind w:left="432" w:hanging="432"/>
        <w:jc w:val="center"/>
        <w:outlineLvl w:val="0"/>
        <w:rPr>
          <w:rFonts w:ascii="Arial Narrow" w:eastAsia="PMingLiU" w:hAnsi="Arial Narrow" w:cs="Times New Roman"/>
          <w:b/>
          <w:bCs/>
          <w:i/>
          <w:iCs/>
          <w:sz w:val="28"/>
          <w:szCs w:val="28"/>
          <w:u w:val="single"/>
          <w:lang w:eastAsia="ar-SA"/>
        </w:rPr>
      </w:pPr>
      <w:bookmarkStart w:id="7" w:name="_Toc473188631"/>
      <w:bookmarkStart w:id="8" w:name="_Toc524084546"/>
      <w:bookmarkStart w:id="9" w:name="_Toc416180138"/>
      <w:r w:rsidRPr="003450CF">
        <w:rPr>
          <w:rFonts w:ascii="Arial Narrow" w:eastAsia="PMingLiU" w:hAnsi="Arial Narrow" w:cs="Times New Roman"/>
          <w:b/>
          <w:bCs/>
          <w:sz w:val="28"/>
          <w:szCs w:val="28"/>
          <w:lang w:eastAsia="ar-SA"/>
        </w:rPr>
        <w:lastRenderedPageBreak/>
        <w:t>IZJAVA NARUČIOCA DA ĆE UREDNO IZMIRIVATI OBAVEZE PREMA IZABRANOM PONUĐAČU</w:t>
      </w:r>
      <w:r w:rsidRPr="003450CF">
        <w:rPr>
          <w:rFonts w:ascii="Arial Narrow" w:eastAsia="PMingLiU" w:hAnsi="Arial Narrow" w:cs="Times New Roman"/>
          <w:b/>
          <w:bCs/>
          <w:i/>
          <w:iCs/>
          <w:sz w:val="28"/>
          <w:szCs w:val="28"/>
          <w:vertAlign w:val="superscript"/>
          <w:lang w:eastAsia="ar-SA"/>
        </w:rPr>
        <w:footnoteReference w:id="1"/>
      </w:r>
      <w:bookmarkEnd w:id="7"/>
      <w:bookmarkEnd w:id="8"/>
    </w:p>
    <w:p w:rsidR="005E35DB" w:rsidRPr="003450CF" w:rsidRDefault="005E35DB" w:rsidP="005E35DB">
      <w:pPr>
        <w:tabs>
          <w:tab w:val="left" w:pos="1950"/>
        </w:tabs>
        <w:suppressAutoHyphens/>
        <w:rPr>
          <w:rFonts w:ascii="Arial Narrow" w:hAnsi="Arial Narrow" w:cs="Times New Roman"/>
          <w:lang w:eastAsia="ar-SA"/>
        </w:rPr>
      </w:pPr>
    </w:p>
    <w:p w:rsidR="005E35DB" w:rsidRPr="002950BA" w:rsidRDefault="005E35DB" w:rsidP="005E35DB">
      <w:pPr>
        <w:tabs>
          <w:tab w:val="left" w:pos="851"/>
          <w:tab w:val="right" w:pos="3402"/>
        </w:tabs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pl-PL" w:eastAsia="ar-SA"/>
        </w:rPr>
      </w:pPr>
      <w:r w:rsidRPr="002950BA">
        <w:rPr>
          <w:rFonts w:ascii="Arial Narrow" w:hAnsi="Arial Narrow" w:cs="Times New Roman"/>
          <w:sz w:val="24"/>
          <w:szCs w:val="24"/>
          <w:lang w:val="pl-PL" w:eastAsia="ar-SA"/>
        </w:rPr>
        <w:t xml:space="preserve">Hotelska grupa „Budvanska rivijera” a.d. Budva </w:t>
      </w:r>
    </w:p>
    <w:p w:rsidR="005E35DB" w:rsidRPr="002950BA" w:rsidRDefault="005E35DB" w:rsidP="005E35DB">
      <w:pPr>
        <w:tabs>
          <w:tab w:val="right" w:pos="3402"/>
        </w:tabs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pl-PL" w:eastAsia="ar-SA"/>
        </w:rPr>
      </w:pPr>
      <w:r w:rsidRPr="002950BA">
        <w:rPr>
          <w:rFonts w:ascii="Arial Narrow" w:hAnsi="Arial Narrow" w:cs="Times New Roman"/>
          <w:sz w:val="24"/>
          <w:szCs w:val="24"/>
          <w:lang w:val="pl-PL" w:eastAsia="ar-SA"/>
        </w:rPr>
        <w:t>Broj: 04/1-</w:t>
      </w:r>
      <w:r w:rsidR="002950BA" w:rsidRPr="002950BA">
        <w:rPr>
          <w:rFonts w:ascii="Arial Narrow" w:hAnsi="Arial Narrow" w:cs="Times New Roman"/>
          <w:sz w:val="24"/>
          <w:szCs w:val="24"/>
          <w:lang w:val="pl-PL" w:eastAsia="ar-SA"/>
        </w:rPr>
        <w:t>3608</w:t>
      </w:r>
      <w:r w:rsidR="00536AE2" w:rsidRPr="002950BA">
        <w:rPr>
          <w:rFonts w:ascii="Arial Narrow" w:hAnsi="Arial Narrow" w:cs="Times New Roman"/>
          <w:sz w:val="24"/>
          <w:szCs w:val="24"/>
          <w:lang w:val="pl-PL" w:eastAsia="ar-SA"/>
        </w:rPr>
        <w:t>/1</w:t>
      </w:r>
    </w:p>
    <w:p w:rsidR="005E35DB" w:rsidRPr="003450CF" w:rsidRDefault="005E35DB" w:rsidP="005E35DB">
      <w:pPr>
        <w:tabs>
          <w:tab w:val="right" w:pos="3402"/>
        </w:tabs>
        <w:suppressAutoHyphens/>
        <w:spacing w:after="0" w:line="240" w:lineRule="auto"/>
        <w:rPr>
          <w:rFonts w:ascii="Arial Narrow" w:hAnsi="Arial Narrow" w:cs="Times New Roman"/>
          <w:sz w:val="24"/>
          <w:szCs w:val="24"/>
          <w:lang w:val="pl-PL" w:eastAsia="ar-SA"/>
        </w:rPr>
      </w:pPr>
      <w:r w:rsidRPr="003450CF">
        <w:rPr>
          <w:rFonts w:ascii="Arial Narrow" w:hAnsi="Arial Narrow" w:cs="Times New Roman"/>
          <w:sz w:val="24"/>
          <w:szCs w:val="24"/>
          <w:lang w:val="pl-PL" w:eastAsia="ar-SA"/>
        </w:rPr>
        <w:t>Mjesto i datum:  Budva</w:t>
      </w:r>
      <w:r w:rsidR="00536C4F" w:rsidRPr="003450CF">
        <w:rPr>
          <w:rFonts w:ascii="Arial Narrow" w:hAnsi="Arial Narrow" w:cs="Times New Roman"/>
          <w:sz w:val="24"/>
          <w:szCs w:val="24"/>
          <w:lang w:val="pl-PL" w:eastAsia="ar-SA"/>
        </w:rPr>
        <w:t>,</w:t>
      </w:r>
      <w:r w:rsidRPr="003450CF">
        <w:rPr>
          <w:rFonts w:ascii="Arial Narrow" w:hAnsi="Arial Narrow" w:cs="Times New Roman"/>
          <w:sz w:val="24"/>
          <w:szCs w:val="24"/>
          <w:lang w:val="pl-PL" w:eastAsia="ar-SA"/>
        </w:rPr>
        <w:t xml:space="preserve"> </w:t>
      </w:r>
      <w:r w:rsidR="003450CF" w:rsidRPr="003450CF">
        <w:rPr>
          <w:rFonts w:ascii="Arial Narrow" w:hAnsi="Arial Narrow" w:cs="Times New Roman"/>
          <w:sz w:val="24"/>
          <w:szCs w:val="24"/>
          <w:lang w:val="pl-PL" w:eastAsia="ar-SA"/>
        </w:rPr>
        <w:t>20</w:t>
      </w:r>
      <w:r w:rsidR="00894F81" w:rsidRPr="003450CF">
        <w:rPr>
          <w:rFonts w:ascii="Arial Narrow" w:hAnsi="Arial Narrow" w:cs="Times New Roman"/>
          <w:sz w:val="24"/>
          <w:szCs w:val="24"/>
          <w:lang w:val="pl-PL" w:eastAsia="ar-SA"/>
        </w:rPr>
        <w:t>.</w:t>
      </w:r>
      <w:r w:rsidR="003450CF" w:rsidRPr="003450CF">
        <w:rPr>
          <w:rFonts w:ascii="Arial Narrow" w:hAnsi="Arial Narrow" w:cs="Times New Roman"/>
          <w:sz w:val="24"/>
          <w:szCs w:val="24"/>
          <w:lang w:val="pl-PL" w:eastAsia="ar-SA"/>
        </w:rPr>
        <w:t>06</w:t>
      </w:r>
      <w:r w:rsidR="00A42BC4" w:rsidRPr="003450CF">
        <w:rPr>
          <w:rFonts w:ascii="Arial Narrow" w:hAnsi="Arial Narrow" w:cs="Times New Roman"/>
          <w:sz w:val="24"/>
          <w:szCs w:val="24"/>
          <w:lang w:val="pl-PL" w:eastAsia="ar-SA"/>
        </w:rPr>
        <w:t>.2019</w:t>
      </w:r>
      <w:r w:rsidRPr="003450CF">
        <w:rPr>
          <w:rFonts w:ascii="Arial Narrow" w:hAnsi="Arial Narrow" w:cs="Times New Roman"/>
          <w:sz w:val="24"/>
          <w:szCs w:val="24"/>
          <w:lang w:val="pl-PL" w:eastAsia="ar-SA"/>
        </w:rPr>
        <w:t xml:space="preserve">. godine, </w:t>
      </w:r>
    </w:p>
    <w:p w:rsidR="005E35DB" w:rsidRPr="00D93B82" w:rsidRDefault="005E35DB" w:rsidP="005E35DB">
      <w:pPr>
        <w:suppressAutoHyphens/>
        <w:spacing w:after="0" w:line="240" w:lineRule="auto"/>
        <w:jc w:val="both"/>
        <w:rPr>
          <w:rFonts w:ascii="Arial Narrow" w:hAnsi="Arial Narrow" w:cs="Times New Roman"/>
          <w:color w:val="FF0000"/>
          <w:sz w:val="24"/>
          <w:szCs w:val="24"/>
          <w:lang w:val="pl-PL" w:eastAsia="ar-SA"/>
        </w:rPr>
      </w:pPr>
    </w:p>
    <w:p w:rsidR="005E35DB" w:rsidRPr="00D93B82" w:rsidRDefault="005E35DB" w:rsidP="005E35DB">
      <w:pPr>
        <w:suppressAutoHyphens/>
        <w:spacing w:after="0" w:line="240" w:lineRule="auto"/>
        <w:jc w:val="both"/>
        <w:rPr>
          <w:rFonts w:ascii="Arial Narrow" w:hAnsi="Arial Narrow" w:cs="Times New Roman"/>
          <w:color w:val="FF0000"/>
          <w:sz w:val="24"/>
          <w:szCs w:val="24"/>
          <w:lang w:val="pl-PL" w:eastAsia="ar-SA"/>
        </w:rPr>
      </w:pPr>
    </w:p>
    <w:p w:rsidR="005E35DB" w:rsidRPr="00D93B82" w:rsidRDefault="005E35DB" w:rsidP="005E35DB">
      <w:pPr>
        <w:suppressAutoHyphens/>
        <w:spacing w:after="0" w:line="240" w:lineRule="auto"/>
        <w:jc w:val="both"/>
        <w:rPr>
          <w:rFonts w:ascii="Arial Narrow" w:hAnsi="Arial Narrow" w:cs="Times New Roman"/>
          <w:color w:val="FF0000"/>
          <w:sz w:val="24"/>
          <w:szCs w:val="24"/>
          <w:lang w:val="pl-PL" w:eastAsia="ar-SA"/>
        </w:rPr>
      </w:pPr>
    </w:p>
    <w:p w:rsidR="005E35DB" w:rsidRPr="003450CF" w:rsidRDefault="005E35DB" w:rsidP="005E35DB">
      <w:pPr>
        <w:suppressAutoHyphens/>
        <w:spacing w:after="0" w:line="240" w:lineRule="auto"/>
        <w:ind w:firstLine="567"/>
        <w:jc w:val="both"/>
        <w:rPr>
          <w:rFonts w:ascii="Arial Narrow" w:hAnsi="Arial Narrow" w:cs="Times New Roman"/>
          <w:sz w:val="24"/>
          <w:szCs w:val="24"/>
          <w:lang w:val="pl-PL" w:eastAsia="ar-SA"/>
        </w:rPr>
      </w:pPr>
      <w:r w:rsidRPr="003450CF">
        <w:rPr>
          <w:rFonts w:ascii="Arial Narrow" w:hAnsi="Arial Narrow" w:cs="Times New Roman"/>
          <w:sz w:val="24"/>
          <w:szCs w:val="24"/>
          <w:lang w:val="pl-PL" w:eastAsia="ar-SA"/>
        </w:rPr>
        <w:t xml:space="preserve">U skladu sa članom </w:t>
      </w:r>
      <w:r w:rsidR="00E8622D" w:rsidRPr="003450CF">
        <w:rPr>
          <w:rFonts w:ascii="Arial Narrow" w:hAnsi="Arial Narrow" w:cs="Times New Roman"/>
          <w:sz w:val="24"/>
          <w:szCs w:val="24"/>
          <w:lang w:val="pl-PL" w:eastAsia="ar-SA"/>
        </w:rPr>
        <w:t>29</w:t>
      </w:r>
      <w:r w:rsidRPr="003450CF">
        <w:rPr>
          <w:rFonts w:ascii="Arial Narrow" w:hAnsi="Arial Narrow" w:cs="Times New Roman"/>
          <w:sz w:val="24"/>
          <w:szCs w:val="24"/>
          <w:lang w:val="pl-PL" w:eastAsia="ar-SA"/>
        </w:rPr>
        <w:t xml:space="preserve"> stav 1 tačka 3 </w:t>
      </w:r>
      <w:r w:rsidR="00E8622D" w:rsidRPr="003450CF">
        <w:rPr>
          <w:rFonts w:ascii="Arial Narrow" w:hAnsi="Arial Narrow" w:cs="Times New Roman"/>
          <w:sz w:val="24"/>
          <w:szCs w:val="24"/>
          <w:lang w:val="pl-PL" w:eastAsia="ar-SA"/>
        </w:rPr>
        <w:t>Pravilnika o uređivanju postup</w:t>
      </w:r>
      <w:r w:rsidR="003F25E3" w:rsidRPr="003450CF">
        <w:rPr>
          <w:rFonts w:ascii="Arial Narrow" w:hAnsi="Arial Narrow" w:cs="Times New Roman"/>
          <w:sz w:val="24"/>
          <w:szCs w:val="24"/>
          <w:lang w:val="pl-PL" w:eastAsia="ar-SA"/>
        </w:rPr>
        <w:t>a</w:t>
      </w:r>
      <w:r w:rsidR="00E8622D" w:rsidRPr="003450CF">
        <w:rPr>
          <w:rFonts w:ascii="Arial Narrow" w:hAnsi="Arial Narrow" w:cs="Times New Roman"/>
          <w:sz w:val="24"/>
          <w:szCs w:val="24"/>
          <w:lang w:val="pl-PL" w:eastAsia="ar-SA"/>
        </w:rPr>
        <w:t xml:space="preserve">ka nabavki roba, usluga i radova u hotelskoj grupi „Budvanska rivijera” AD Budva </w:t>
      </w:r>
      <w:r w:rsidRPr="003450CF">
        <w:rPr>
          <w:rFonts w:ascii="Arial Narrow" w:hAnsi="Arial Narrow" w:cs="Times New Roman"/>
          <w:sz w:val="24"/>
          <w:szCs w:val="24"/>
          <w:lang w:val="pl-PL" w:eastAsia="ar-SA"/>
        </w:rPr>
        <w:t xml:space="preserve"> </w:t>
      </w:r>
      <w:r w:rsidR="00E8622D" w:rsidRPr="003450CF">
        <w:rPr>
          <w:rFonts w:ascii="Arial Narrow" w:hAnsi="Arial Narrow" w:cs="Times New Roman"/>
          <w:sz w:val="24"/>
          <w:szCs w:val="24"/>
          <w:lang w:val="pl-PL" w:eastAsia="ar-SA"/>
        </w:rPr>
        <w:t xml:space="preserve">(broj 02-4884/2 od 19.09.2017. godine) </w:t>
      </w:r>
      <w:r w:rsidRPr="003450CF">
        <w:rPr>
          <w:rFonts w:ascii="Arial Narrow" w:hAnsi="Arial Narrow" w:cs="Times New Roman"/>
          <w:sz w:val="24"/>
          <w:szCs w:val="24"/>
          <w:lang w:val="pl-PL" w:eastAsia="ar-SA"/>
        </w:rPr>
        <w:t xml:space="preserve">  Katarina Kažanegra, Izvršna direktorica kao ovlašćeno lice Hotelsk</w:t>
      </w:r>
      <w:r w:rsidR="00FB1AAB" w:rsidRPr="003450CF">
        <w:rPr>
          <w:rFonts w:ascii="Arial Narrow" w:hAnsi="Arial Narrow" w:cs="Times New Roman"/>
          <w:sz w:val="24"/>
          <w:szCs w:val="24"/>
          <w:lang w:val="pl-PL" w:eastAsia="ar-SA"/>
        </w:rPr>
        <w:t>e grupe „Budvanska rivijera” AD</w:t>
      </w:r>
      <w:r w:rsidRPr="003450CF">
        <w:rPr>
          <w:rFonts w:ascii="Arial Narrow" w:hAnsi="Arial Narrow" w:cs="Times New Roman"/>
          <w:sz w:val="24"/>
          <w:szCs w:val="24"/>
          <w:lang w:val="pl-PL" w:eastAsia="ar-SA"/>
        </w:rPr>
        <w:t xml:space="preserve"> Budva , daje</w:t>
      </w:r>
    </w:p>
    <w:p w:rsidR="005E35DB" w:rsidRPr="003450CF" w:rsidRDefault="005E35DB" w:rsidP="005E35D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pl-PL" w:eastAsia="ar-SA"/>
        </w:rPr>
      </w:pPr>
    </w:p>
    <w:p w:rsidR="005E35DB" w:rsidRPr="003450CF" w:rsidRDefault="005E35DB" w:rsidP="005E35D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pl-PL" w:eastAsia="ar-SA"/>
        </w:rPr>
      </w:pPr>
    </w:p>
    <w:p w:rsidR="005E35DB" w:rsidRPr="003450CF" w:rsidRDefault="005E35DB" w:rsidP="005E35D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val="pl-PL" w:eastAsia="ar-SA"/>
        </w:rPr>
      </w:pPr>
      <w:r w:rsidRPr="003450CF">
        <w:rPr>
          <w:rFonts w:ascii="Arial Narrow" w:hAnsi="Arial Narrow" w:cs="Times New Roman"/>
          <w:b/>
          <w:bCs/>
          <w:sz w:val="32"/>
          <w:szCs w:val="32"/>
          <w:lang w:val="pl-PL" w:eastAsia="ar-SA"/>
        </w:rPr>
        <w:t>I z j a v u</w:t>
      </w:r>
    </w:p>
    <w:p w:rsidR="005E35DB" w:rsidRPr="003450CF" w:rsidRDefault="005E35DB" w:rsidP="005E35D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pl-PL" w:eastAsia="ar-SA"/>
        </w:rPr>
      </w:pPr>
    </w:p>
    <w:p w:rsidR="005E35DB" w:rsidRPr="003450CF" w:rsidRDefault="005E35DB" w:rsidP="005E35D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pl-PL" w:eastAsia="ar-SA"/>
        </w:rPr>
      </w:pPr>
    </w:p>
    <w:p w:rsidR="006E32F7" w:rsidRPr="003450CF" w:rsidRDefault="006E32F7" w:rsidP="006E32F7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pl-PL" w:eastAsia="ar-SA"/>
        </w:rPr>
      </w:pPr>
      <w:r w:rsidRPr="003450CF">
        <w:rPr>
          <w:rFonts w:ascii="Arial Narrow" w:hAnsi="Arial Narrow" w:cs="Times New Roman"/>
          <w:sz w:val="24"/>
          <w:szCs w:val="24"/>
          <w:lang w:val="pl-PL" w:eastAsia="ar-SA"/>
        </w:rPr>
        <w:t xml:space="preserve">da će Hotelska grupa „Budvanska rivijera” AD Budva, shodno Planu nabavki broj: </w:t>
      </w:r>
      <w:r w:rsidR="00FD3D7F" w:rsidRPr="003450CF">
        <w:rPr>
          <w:rFonts w:ascii="Arial Narrow" w:hAnsi="Arial Narrow" w:cs="Times New Roman"/>
          <w:sz w:val="24"/>
          <w:szCs w:val="24"/>
          <w:lang w:val="pl-PL" w:eastAsia="ar-SA"/>
        </w:rPr>
        <w:t>04/1-2745</w:t>
      </w:r>
      <w:r w:rsidRPr="003450CF">
        <w:rPr>
          <w:rFonts w:ascii="Arial Narrow" w:hAnsi="Arial Narrow" w:cs="Times New Roman"/>
          <w:sz w:val="24"/>
          <w:szCs w:val="24"/>
          <w:lang w:val="pl-PL" w:eastAsia="ar-SA"/>
        </w:rPr>
        <w:t xml:space="preserve"> od </w:t>
      </w:r>
      <w:r w:rsidR="00FD3D7F" w:rsidRPr="003450CF">
        <w:rPr>
          <w:rFonts w:ascii="Arial Narrow" w:hAnsi="Arial Narrow" w:cs="Times New Roman"/>
          <w:sz w:val="24"/>
          <w:szCs w:val="24"/>
          <w:lang w:val="pl-PL" w:eastAsia="ar-SA"/>
        </w:rPr>
        <w:t>23</w:t>
      </w:r>
      <w:r w:rsidRPr="003450CF">
        <w:rPr>
          <w:rFonts w:ascii="Arial Narrow" w:hAnsi="Arial Narrow" w:cs="Times New Roman"/>
          <w:sz w:val="24"/>
          <w:szCs w:val="24"/>
          <w:lang w:val="pl-PL" w:eastAsia="ar-SA"/>
        </w:rPr>
        <w:t>.</w:t>
      </w:r>
      <w:r w:rsidR="00FD3D7F" w:rsidRPr="003450CF">
        <w:rPr>
          <w:rFonts w:ascii="Arial Narrow" w:hAnsi="Arial Narrow" w:cs="Times New Roman"/>
          <w:sz w:val="24"/>
          <w:szCs w:val="24"/>
          <w:lang w:val="pl-PL" w:eastAsia="ar-SA"/>
        </w:rPr>
        <w:t>05</w:t>
      </w:r>
      <w:r w:rsidR="00A42BC4" w:rsidRPr="003450CF">
        <w:rPr>
          <w:rFonts w:ascii="Arial Narrow" w:hAnsi="Arial Narrow" w:cs="Times New Roman"/>
          <w:sz w:val="24"/>
          <w:szCs w:val="24"/>
          <w:lang w:val="pl-PL" w:eastAsia="ar-SA"/>
        </w:rPr>
        <w:t>.201</w:t>
      </w:r>
      <w:r w:rsidR="00FD3D7F" w:rsidRPr="003450CF">
        <w:rPr>
          <w:rFonts w:ascii="Arial Narrow" w:hAnsi="Arial Narrow" w:cs="Times New Roman"/>
          <w:sz w:val="24"/>
          <w:szCs w:val="24"/>
          <w:lang w:val="pl-PL" w:eastAsia="ar-SA"/>
        </w:rPr>
        <w:t>9</w:t>
      </w:r>
      <w:r w:rsidRPr="003450CF">
        <w:rPr>
          <w:rFonts w:ascii="Arial Narrow" w:hAnsi="Arial Narrow" w:cs="Times New Roman"/>
          <w:sz w:val="24"/>
          <w:szCs w:val="24"/>
          <w:lang w:val="pl-PL" w:eastAsia="ar-SA"/>
        </w:rPr>
        <w:t>. godine, uredno vršiti plaćanja preuzetih obaveza, po utvrđenoj dinamici.</w:t>
      </w:r>
    </w:p>
    <w:p w:rsidR="006E32F7" w:rsidRPr="003450CF" w:rsidRDefault="006E32F7" w:rsidP="006E32F7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pl-PL" w:eastAsia="ar-SA"/>
        </w:rPr>
      </w:pPr>
    </w:p>
    <w:p w:rsidR="005E35DB" w:rsidRPr="003450CF" w:rsidRDefault="005E35DB" w:rsidP="005E35DB">
      <w:pPr>
        <w:suppressAutoHyphens/>
        <w:spacing w:after="0" w:line="240" w:lineRule="auto"/>
        <w:ind w:left="360"/>
        <w:jc w:val="both"/>
        <w:rPr>
          <w:rFonts w:ascii="Arial Narrow" w:eastAsia="PMingLiU" w:hAnsi="Arial Narrow" w:cs="Times New Roman"/>
          <w:i/>
          <w:iCs/>
          <w:sz w:val="24"/>
          <w:szCs w:val="24"/>
          <w:lang w:val="sr-Latn-CS" w:eastAsia="ar-SA"/>
        </w:rPr>
      </w:pPr>
    </w:p>
    <w:p w:rsidR="005E35DB" w:rsidRPr="003450CF" w:rsidRDefault="005E35DB" w:rsidP="005E35DB">
      <w:pPr>
        <w:tabs>
          <w:tab w:val="left" w:pos="1950"/>
        </w:tabs>
        <w:suppressAutoHyphens/>
        <w:rPr>
          <w:rFonts w:ascii="Arial Narrow" w:hAnsi="Arial Narrow" w:cs="Times New Roman"/>
          <w:lang w:eastAsia="ar-SA"/>
        </w:rPr>
      </w:pPr>
    </w:p>
    <w:p w:rsidR="005E35DB" w:rsidRPr="003450CF" w:rsidRDefault="005E35DB" w:rsidP="005E35DB">
      <w:pPr>
        <w:suppressAutoHyphens/>
        <w:spacing w:after="0" w:line="240" w:lineRule="auto"/>
        <w:ind w:left="2124" w:firstLine="708"/>
        <w:jc w:val="right"/>
        <w:rPr>
          <w:rFonts w:ascii="Arial Narrow" w:hAnsi="Arial Narrow" w:cs="Times New Roman"/>
          <w:sz w:val="24"/>
          <w:szCs w:val="24"/>
          <w:lang w:val="sr-Latn-CS" w:eastAsia="ar-SA"/>
        </w:rPr>
      </w:pPr>
      <w:r w:rsidRPr="003450CF">
        <w:rPr>
          <w:rFonts w:ascii="Arial Narrow" w:hAnsi="Arial Narrow" w:cs="Times New Roman"/>
          <w:sz w:val="24"/>
          <w:szCs w:val="24"/>
          <w:lang w:val="sr-Latn-CS" w:eastAsia="ar-SA"/>
        </w:rPr>
        <w:t xml:space="preserve">   Ovlašćeno lice naručioca </w:t>
      </w:r>
    </w:p>
    <w:p w:rsidR="005E35DB" w:rsidRPr="003450CF" w:rsidRDefault="005E35DB" w:rsidP="005E35DB">
      <w:pPr>
        <w:suppressAutoHyphens/>
        <w:spacing w:after="0" w:line="240" w:lineRule="auto"/>
        <w:ind w:left="2124" w:firstLine="708"/>
        <w:jc w:val="right"/>
        <w:rPr>
          <w:rFonts w:ascii="Arial Narrow" w:hAnsi="Arial Narrow" w:cs="Times New Roman"/>
          <w:sz w:val="24"/>
          <w:szCs w:val="24"/>
          <w:lang w:val="sr-Latn-CS" w:eastAsia="ar-SA"/>
        </w:rPr>
      </w:pPr>
      <w:r w:rsidRPr="003450CF">
        <w:rPr>
          <w:rFonts w:ascii="Arial Narrow" w:hAnsi="Arial Narrow" w:cs="Times New Roman"/>
          <w:sz w:val="24"/>
          <w:szCs w:val="24"/>
          <w:lang w:val="sr-Latn-CS" w:eastAsia="ar-SA"/>
        </w:rPr>
        <w:t xml:space="preserve"> Izvršna direktorica </w:t>
      </w:r>
    </w:p>
    <w:p w:rsidR="005E35DB" w:rsidRPr="003450CF" w:rsidRDefault="005E35DB" w:rsidP="005E35DB">
      <w:pPr>
        <w:suppressAutoHyphens/>
        <w:spacing w:after="0" w:line="240" w:lineRule="auto"/>
        <w:ind w:left="2124" w:firstLine="708"/>
        <w:jc w:val="right"/>
        <w:rPr>
          <w:rFonts w:ascii="Arial Narrow" w:hAnsi="Arial Narrow" w:cs="Times New Roman"/>
          <w:sz w:val="24"/>
          <w:szCs w:val="24"/>
          <w:lang w:val="sr-Latn-CS" w:eastAsia="ar-SA"/>
        </w:rPr>
      </w:pPr>
      <w:r w:rsidRPr="003450CF">
        <w:rPr>
          <w:rFonts w:ascii="Arial Narrow" w:hAnsi="Arial Narrow" w:cs="Times New Roman"/>
          <w:sz w:val="24"/>
          <w:szCs w:val="24"/>
          <w:lang w:val="sr-Latn-CS" w:eastAsia="ar-SA"/>
        </w:rPr>
        <w:t xml:space="preserve">Katarina Kažanegra </w:t>
      </w:r>
    </w:p>
    <w:p w:rsidR="005E35DB" w:rsidRPr="003450CF" w:rsidRDefault="005E35DB" w:rsidP="005E35DB">
      <w:pPr>
        <w:suppressAutoHyphens/>
        <w:spacing w:after="0" w:line="240" w:lineRule="auto"/>
        <w:ind w:left="2124" w:firstLine="708"/>
        <w:jc w:val="right"/>
        <w:rPr>
          <w:rFonts w:ascii="Arial Narrow" w:hAnsi="Arial Narrow" w:cs="Times New Roman"/>
          <w:lang w:eastAsia="ar-SA"/>
        </w:rPr>
      </w:pPr>
      <w:r w:rsidRPr="003450CF">
        <w:rPr>
          <w:rFonts w:ascii="Arial Narrow" w:hAnsi="Arial Narrow" w:cs="Times New Roman"/>
          <w:sz w:val="24"/>
          <w:szCs w:val="24"/>
          <w:lang w:val="sr-Latn-CS" w:eastAsia="ar-SA"/>
        </w:rPr>
        <w:t>______________________</w:t>
      </w:r>
      <w:r w:rsidRPr="003450CF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</w:p>
    <w:p w:rsidR="005E35DB" w:rsidRPr="00D93B82" w:rsidRDefault="005E35DB" w:rsidP="005E35DB">
      <w:pPr>
        <w:tabs>
          <w:tab w:val="left" w:pos="1950"/>
        </w:tabs>
        <w:suppressAutoHyphens/>
        <w:rPr>
          <w:rFonts w:ascii="Arial Narrow" w:hAnsi="Arial Narrow" w:cs="Times New Roman"/>
          <w:bCs/>
          <w:color w:val="FF0000"/>
          <w:sz w:val="28"/>
          <w:szCs w:val="28"/>
          <w:lang w:eastAsia="ar-SA"/>
        </w:rPr>
      </w:pPr>
      <w:r w:rsidRPr="00D93B82">
        <w:rPr>
          <w:rFonts w:ascii="Arial Narrow" w:hAnsi="Arial Narrow" w:cs="Times New Roman"/>
          <w:color w:val="FF0000"/>
          <w:lang w:eastAsia="ar-SA"/>
        </w:rPr>
        <w:t xml:space="preserve">                                         </w:t>
      </w:r>
    </w:p>
    <w:p w:rsidR="005E35DB" w:rsidRPr="00D93B82" w:rsidRDefault="005E35DB" w:rsidP="005E35DB">
      <w:pPr>
        <w:tabs>
          <w:tab w:val="left" w:pos="1950"/>
        </w:tabs>
        <w:suppressAutoHyphens/>
        <w:rPr>
          <w:rFonts w:ascii="Arial Narrow" w:hAnsi="Arial Narrow" w:cs="Times New Roman"/>
          <w:bCs/>
          <w:color w:val="FF0000"/>
          <w:sz w:val="28"/>
          <w:szCs w:val="28"/>
          <w:lang w:eastAsia="ar-SA"/>
        </w:rPr>
      </w:pPr>
    </w:p>
    <w:p w:rsidR="005E35DB" w:rsidRPr="00D93B82" w:rsidRDefault="005E35DB" w:rsidP="005E35DB">
      <w:pPr>
        <w:suppressAutoHyphens/>
        <w:rPr>
          <w:rFonts w:ascii="Arial Narrow" w:hAnsi="Arial Narrow" w:cs="Times New Roman"/>
          <w:bCs/>
          <w:color w:val="FF0000"/>
          <w:sz w:val="28"/>
          <w:szCs w:val="28"/>
          <w:lang w:eastAsia="ar-SA"/>
        </w:rPr>
      </w:pPr>
    </w:p>
    <w:p w:rsidR="005E35DB" w:rsidRPr="00D93B82" w:rsidRDefault="005E35DB" w:rsidP="005E35DB">
      <w:pPr>
        <w:suppressAutoHyphens/>
        <w:rPr>
          <w:rFonts w:ascii="Arial Narrow" w:hAnsi="Arial Narrow" w:cs="Times New Roman"/>
          <w:bCs/>
          <w:color w:val="FF0000"/>
          <w:sz w:val="28"/>
          <w:szCs w:val="28"/>
          <w:lang w:eastAsia="ar-SA"/>
        </w:rPr>
      </w:pPr>
    </w:p>
    <w:p w:rsidR="005E35DB" w:rsidRPr="00D93B82" w:rsidRDefault="005E35DB" w:rsidP="005E35DB">
      <w:pPr>
        <w:suppressAutoHyphens/>
        <w:rPr>
          <w:rFonts w:ascii="Arial Narrow" w:hAnsi="Arial Narrow" w:cs="Times New Roman"/>
          <w:bCs/>
          <w:color w:val="FF0000"/>
          <w:sz w:val="28"/>
          <w:szCs w:val="28"/>
          <w:lang w:eastAsia="ar-SA"/>
        </w:rPr>
      </w:pPr>
    </w:p>
    <w:p w:rsidR="005E35DB" w:rsidRPr="00D93B82" w:rsidRDefault="005E35DB" w:rsidP="005E35DB">
      <w:pPr>
        <w:suppressAutoHyphens/>
        <w:rPr>
          <w:rFonts w:ascii="Arial Narrow" w:hAnsi="Arial Narrow" w:cs="Times New Roman"/>
          <w:bCs/>
          <w:color w:val="FF0000"/>
          <w:sz w:val="28"/>
          <w:szCs w:val="28"/>
          <w:lang w:eastAsia="ar-SA"/>
        </w:rPr>
      </w:pPr>
    </w:p>
    <w:p w:rsidR="005018B7" w:rsidRDefault="005018B7" w:rsidP="005E35DB">
      <w:pPr>
        <w:suppressAutoHyphens/>
        <w:rPr>
          <w:rFonts w:ascii="Arial Narrow" w:hAnsi="Arial Narrow" w:cs="Times New Roman"/>
          <w:bCs/>
          <w:color w:val="FF0000"/>
          <w:sz w:val="28"/>
          <w:szCs w:val="28"/>
          <w:lang w:eastAsia="ar-SA"/>
        </w:rPr>
      </w:pPr>
    </w:p>
    <w:p w:rsidR="00F137C7" w:rsidRDefault="00F137C7" w:rsidP="005E35DB">
      <w:pPr>
        <w:suppressAutoHyphens/>
        <w:rPr>
          <w:rFonts w:ascii="Arial Narrow" w:hAnsi="Arial Narrow" w:cs="Times New Roman"/>
          <w:bCs/>
          <w:color w:val="FF0000"/>
          <w:sz w:val="28"/>
          <w:szCs w:val="28"/>
          <w:lang w:eastAsia="ar-SA"/>
        </w:rPr>
      </w:pPr>
    </w:p>
    <w:p w:rsidR="00F137C7" w:rsidRPr="00D93B82" w:rsidRDefault="00F137C7" w:rsidP="005E35DB">
      <w:pPr>
        <w:suppressAutoHyphens/>
        <w:rPr>
          <w:rFonts w:ascii="Arial Narrow" w:hAnsi="Arial Narrow" w:cs="Times New Roman"/>
          <w:bCs/>
          <w:color w:val="FF0000"/>
          <w:sz w:val="28"/>
          <w:szCs w:val="28"/>
          <w:lang w:eastAsia="ar-SA"/>
        </w:rPr>
      </w:pPr>
    </w:p>
    <w:p w:rsidR="005E35DB" w:rsidRPr="003450CF" w:rsidRDefault="005E35DB" w:rsidP="0090399A">
      <w:pPr>
        <w:keepNext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/>
        <w:tabs>
          <w:tab w:val="num" w:pos="0"/>
          <w:tab w:val="left" w:pos="284"/>
        </w:tabs>
        <w:suppressAutoHyphens/>
        <w:spacing w:after="0" w:line="240" w:lineRule="auto"/>
        <w:ind w:left="432" w:hanging="432"/>
        <w:jc w:val="center"/>
        <w:outlineLvl w:val="0"/>
        <w:rPr>
          <w:rFonts w:ascii="Arial Narrow" w:eastAsia="PMingLiU" w:hAnsi="Arial Narrow" w:cs="Times New Roman"/>
          <w:b/>
          <w:bCs/>
          <w:i/>
          <w:iCs/>
          <w:sz w:val="28"/>
          <w:szCs w:val="28"/>
          <w:u w:val="single"/>
          <w:lang w:val="sr-Latn-CS" w:eastAsia="ar-SA"/>
        </w:rPr>
      </w:pPr>
      <w:bookmarkStart w:id="10" w:name="_Toc473188632"/>
      <w:bookmarkStart w:id="11" w:name="_Toc524084547"/>
      <w:r w:rsidRPr="003450CF">
        <w:rPr>
          <w:rFonts w:ascii="Arial Narrow" w:eastAsia="PMingLiU" w:hAnsi="Arial Narrow" w:cs="Times New Roman"/>
          <w:b/>
          <w:bCs/>
          <w:sz w:val="28"/>
          <w:szCs w:val="28"/>
          <w:lang w:eastAsia="ar-SA"/>
        </w:rPr>
        <w:lastRenderedPageBreak/>
        <w:t>IZJAVA NARUČIOCA (</w:t>
      </w:r>
      <w:r w:rsidRPr="003450CF">
        <w:rPr>
          <w:rFonts w:ascii="Arial Narrow" w:eastAsia="PMingLiU" w:hAnsi="Arial Narrow" w:cs="Times New Roman"/>
          <w:b/>
          <w:bCs/>
          <w:sz w:val="20"/>
          <w:szCs w:val="20"/>
          <w:lang w:eastAsia="ar-SA"/>
        </w:rPr>
        <w:t>OV</w:t>
      </w:r>
      <w:r w:rsidR="00236015" w:rsidRPr="003450CF">
        <w:rPr>
          <w:rFonts w:ascii="Arial Narrow" w:eastAsia="PMingLiU" w:hAnsi="Arial Narrow" w:cs="Times New Roman"/>
          <w:b/>
          <w:bCs/>
          <w:sz w:val="20"/>
          <w:szCs w:val="20"/>
          <w:lang w:eastAsia="ar-SA"/>
        </w:rPr>
        <w:t xml:space="preserve">LAŠĆENO LICE, SLUŽBENIK ZA </w:t>
      </w:r>
      <w:r w:rsidRPr="003450CF">
        <w:rPr>
          <w:rFonts w:ascii="Arial Narrow" w:eastAsia="PMingLiU" w:hAnsi="Arial Narrow" w:cs="Times New Roman"/>
          <w:b/>
          <w:bCs/>
          <w:sz w:val="20"/>
          <w:szCs w:val="20"/>
          <w:lang w:eastAsia="ar-SA"/>
        </w:rPr>
        <w:t xml:space="preserve"> NABAVKE I LICA KOJA S</w:t>
      </w:r>
      <w:r w:rsidR="00236015" w:rsidRPr="003450CF">
        <w:rPr>
          <w:rFonts w:ascii="Arial Narrow" w:eastAsia="PMingLiU" w:hAnsi="Arial Narrow" w:cs="Times New Roman"/>
          <w:b/>
          <w:bCs/>
          <w:sz w:val="20"/>
          <w:szCs w:val="20"/>
          <w:lang w:eastAsia="ar-SA"/>
        </w:rPr>
        <w:t xml:space="preserve">U UČESTVOVALA U PLANIRANJU </w:t>
      </w:r>
      <w:r w:rsidRPr="003450CF">
        <w:rPr>
          <w:rFonts w:ascii="Arial Narrow" w:eastAsia="PMingLiU" w:hAnsi="Arial Narrow" w:cs="Times New Roman"/>
          <w:b/>
          <w:bCs/>
          <w:sz w:val="20"/>
          <w:szCs w:val="20"/>
          <w:lang w:eastAsia="ar-SA"/>
        </w:rPr>
        <w:t xml:space="preserve"> NABAVKE) </w:t>
      </w:r>
      <w:r w:rsidRPr="003450CF">
        <w:rPr>
          <w:rFonts w:ascii="Arial Narrow" w:eastAsia="PMingLiU" w:hAnsi="Arial Narrow" w:cs="Times New Roman"/>
          <w:b/>
          <w:bCs/>
          <w:sz w:val="28"/>
          <w:szCs w:val="28"/>
          <w:lang w:eastAsia="ar-SA"/>
        </w:rPr>
        <w:t xml:space="preserve">O NEPOSTOJANJU SUKOBA INTERESA </w:t>
      </w:r>
      <w:r w:rsidRPr="003450CF">
        <w:rPr>
          <w:rFonts w:ascii="Arial Narrow" w:eastAsia="PMingLiU" w:hAnsi="Arial Narrow" w:cs="Times New Roman"/>
          <w:b/>
          <w:bCs/>
          <w:i/>
          <w:iCs/>
          <w:sz w:val="28"/>
          <w:szCs w:val="28"/>
          <w:vertAlign w:val="superscript"/>
          <w:lang w:eastAsia="ar-SA"/>
        </w:rPr>
        <w:footnoteReference w:id="2"/>
      </w:r>
      <w:bookmarkEnd w:id="10"/>
      <w:bookmarkEnd w:id="11"/>
    </w:p>
    <w:p w:rsidR="005E35DB" w:rsidRPr="003450CF" w:rsidRDefault="005E35DB" w:rsidP="005E35DB">
      <w:pPr>
        <w:suppressAutoHyphens/>
        <w:spacing w:after="0" w:line="240" w:lineRule="auto"/>
        <w:rPr>
          <w:rFonts w:ascii="Arial Narrow" w:hAnsi="Arial Narrow" w:cs="Times New Roman"/>
          <w:bCs/>
          <w:sz w:val="28"/>
          <w:szCs w:val="28"/>
          <w:lang w:val="sr-Latn-CS" w:eastAsia="ar-SA"/>
        </w:rPr>
      </w:pPr>
    </w:p>
    <w:p w:rsidR="005E35DB" w:rsidRPr="003450CF" w:rsidRDefault="005E35DB" w:rsidP="005E35DB">
      <w:pPr>
        <w:tabs>
          <w:tab w:val="left" w:pos="851"/>
          <w:tab w:val="right" w:pos="3402"/>
        </w:tabs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pl-PL" w:eastAsia="ar-SA"/>
        </w:rPr>
      </w:pPr>
      <w:r w:rsidRPr="003450CF">
        <w:rPr>
          <w:rFonts w:ascii="Arial Narrow" w:hAnsi="Arial Narrow" w:cs="Times New Roman"/>
          <w:sz w:val="24"/>
          <w:szCs w:val="24"/>
          <w:lang w:val="pl-PL" w:eastAsia="ar-SA"/>
        </w:rPr>
        <w:t xml:space="preserve">Hotelska grupa „Budvanska rivijera” a.d. Budva </w:t>
      </w:r>
    </w:p>
    <w:p w:rsidR="005E35DB" w:rsidRPr="002950BA" w:rsidRDefault="005E35DB" w:rsidP="005E35DB">
      <w:pPr>
        <w:tabs>
          <w:tab w:val="right" w:pos="3402"/>
        </w:tabs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pl-PL" w:eastAsia="ar-SA"/>
        </w:rPr>
      </w:pPr>
      <w:r w:rsidRPr="002950BA">
        <w:rPr>
          <w:rFonts w:ascii="Arial Narrow" w:hAnsi="Arial Narrow" w:cs="Times New Roman"/>
          <w:sz w:val="24"/>
          <w:szCs w:val="24"/>
          <w:lang w:val="pl-PL" w:eastAsia="ar-SA"/>
        </w:rPr>
        <w:t>Broj: 04/</w:t>
      </w:r>
      <w:r w:rsidR="00AE72A3" w:rsidRPr="002950BA">
        <w:rPr>
          <w:rFonts w:ascii="Arial Narrow" w:hAnsi="Arial Narrow" w:cs="Times New Roman"/>
          <w:sz w:val="24"/>
          <w:szCs w:val="24"/>
          <w:lang w:val="pl-PL" w:eastAsia="ar-SA"/>
        </w:rPr>
        <w:t>1-</w:t>
      </w:r>
      <w:r w:rsidR="002950BA" w:rsidRPr="002950BA">
        <w:rPr>
          <w:rFonts w:ascii="Arial Narrow" w:hAnsi="Arial Narrow" w:cs="Times New Roman"/>
          <w:sz w:val="24"/>
          <w:szCs w:val="24"/>
          <w:lang w:val="pl-PL" w:eastAsia="ar-SA"/>
        </w:rPr>
        <w:t>3608</w:t>
      </w:r>
      <w:r w:rsidR="00536AE2" w:rsidRPr="002950BA">
        <w:rPr>
          <w:rFonts w:ascii="Arial Narrow" w:hAnsi="Arial Narrow" w:cs="Times New Roman"/>
          <w:sz w:val="24"/>
          <w:szCs w:val="24"/>
          <w:lang w:val="pl-PL" w:eastAsia="ar-SA"/>
        </w:rPr>
        <w:t>/2</w:t>
      </w:r>
    </w:p>
    <w:p w:rsidR="005E35DB" w:rsidRPr="003450CF" w:rsidRDefault="005E35DB" w:rsidP="005E35DB">
      <w:pPr>
        <w:tabs>
          <w:tab w:val="right" w:pos="3402"/>
        </w:tabs>
        <w:suppressAutoHyphens/>
        <w:spacing w:after="0" w:line="240" w:lineRule="auto"/>
        <w:rPr>
          <w:rFonts w:ascii="Arial Narrow" w:hAnsi="Arial Narrow" w:cs="Times New Roman"/>
          <w:b/>
          <w:bCs/>
          <w:sz w:val="24"/>
          <w:szCs w:val="24"/>
          <w:lang w:val="sr-Latn-CS" w:eastAsia="ar-SA"/>
        </w:rPr>
      </w:pPr>
      <w:r w:rsidRPr="003450CF">
        <w:rPr>
          <w:rFonts w:ascii="Arial Narrow" w:hAnsi="Arial Narrow" w:cs="Times New Roman"/>
          <w:sz w:val="24"/>
          <w:szCs w:val="24"/>
          <w:lang w:val="pl-PL" w:eastAsia="ar-SA"/>
        </w:rPr>
        <w:t>Mjesto i datum: Budva</w:t>
      </w:r>
      <w:r w:rsidR="004A1D60" w:rsidRPr="003450CF">
        <w:rPr>
          <w:rFonts w:ascii="Arial Narrow" w:hAnsi="Arial Narrow" w:cs="Times New Roman"/>
          <w:sz w:val="24"/>
          <w:szCs w:val="24"/>
          <w:lang w:val="pl-PL" w:eastAsia="ar-SA"/>
        </w:rPr>
        <w:t>,</w:t>
      </w:r>
      <w:r w:rsidRPr="003450CF">
        <w:rPr>
          <w:rFonts w:ascii="Arial Narrow" w:hAnsi="Arial Narrow" w:cs="Times New Roman"/>
          <w:sz w:val="24"/>
          <w:szCs w:val="24"/>
          <w:lang w:val="pl-PL" w:eastAsia="ar-SA"/>
        </w:rPr>
        <w:t xml:space="preserve"> </w:t>
      </w:r>
      <w:r w:rsidR="003450CF" w:rsidRPr="003450CF">
        <w:rPr>
          <w:rFonts w:ascii="Arial Narrow" w:hAnsi="Arial Narrow" w:cs="Times New Roman"/>
          <w:sz w:val="24"/>
          <w:szCs w:val="24"/>
          <w:lang w:val="pl-PL" w:eastAsia="ar-SA"/>
        </w:rPr>
        <w:t>20</w:t>
      </w:r>
      <w:r w:rsidR="00894F81" w:rsidRPr="003450CF">
        <w:rPr>
          <w:rFonts w:ascii="Arial Narrow" w:hAnsi="Arial Narrow" w:cs="Times New Roman"/>
          <w:sz w:val="24"/>
          <w:szCs w:val="24"/>
          <w:lang w:val="pl-PL" w:eastAsia="ar-SA"/>
        </w:rPr>
        <w:t>.</w:t>
      </w:r>
      <w:r w:rsidR="003450CF" w:rsidRPr="003450CF">
        <w:rPr>
          <w:rFonts w:ascii="Arial Narrow" w:hAnsi="Arial Narrow" w:cs="Times New Roman"/>
          <w:sz w:val="24"/>
          <w:szCs w:val="24"/>
          <w:lang w:val="pl-PL" w:eastAsia="ar-SA"/>
        </w:rPr>
        <w:t>06</w:t>
      </w:r>
      <w:r w:rsidR="00A42BC4" w:rsidRPr="003450CF">
        <w:rPr>
          <w:rFonts w:ascii="Arial Narrow" w:hAnsi="Arial Narrow" w:cs="Times New Roman"/>
          <w:sz w:val="24"/>
          <w:szCs w:val="24"/>
          <w:lang w:val="pl-PL" w:eastAsia="ar-SA"/>
        </w:rPr>
        <w:t>.2019</w:t>
      </w:r>
      <w:r w:rsidR="006F3B90" w:rsidRPr="003450CF">
        <w:rPr>
          <w:rFonts w:ascii="Arial Narrow" w:hAnsi="Arial Narrow" w:cs="Times New Roman"/>
          <w:sz w:val="24"/>
          <w:szCs w:val="24"/>
          <w:lang w:val="pl-PL" w:eastAsia="ar-SA"/>
        </w:rPr>
        <w:t>. godine</w:t>
      </w:r>
      <w:r w:rsidRPr="003450CF">
        <w:rPr>
          <w:rFonts w:ascii="Arial Narrow" w:hAnsi="Arial Narrow" w:cs="Times New Roman"/>
          <w:sz w:val="24"/>
          <w:szCs w:val="24"/>
          <w:lang w:val="pl-PL" w:eastAsia="ar-SA"/>
        </w:rPr>
        <w:t xml:space="preserve"> </w:t>
      </w:r>
    </w:p>
    <w:p w:rsidR="005E35DB" w:rsidRPr="00D93B82" w:rsidRDefault="005E35DB" w:rsidP="005E35DB">
      <w:pPr>
        <w:suppressAutoHyphens/>
        <w:spacing w:after="0" w:line="240" w:lineRule="auto"/>
        <w:rPr>
          <w:rFonts w:ascii="Arial Narrow" w:hAnsi="Arial Narrow" w:cs="Times New Roman"/>
          <w:b/>
          <w:bCs/>
          <w:color w:val="FF0000"/>
          <w:sz w:val="24"/>
          <w:szCs w:val="24"/>
          <w:lang w:val="sr-Latn-CS" w:eastAsia="ar-SA"/>
        </w:rPr>
      </w:pPr>
    </w:p>
    <w:p w:rsidR="005E35DB" w:rsidRPr="003450CF" w:rsidRDefault="005E35DB" w:rsidP="005E35DB">
      <w:pPr>
        <w:suppressAutoHyphens/>
        <w:spacing w:after="0" w:line="240" w:lineRule="auto"/>
        <w:rPr>
          <w:rFonts w:ascii="Arial Narrow" w:hAnsi="Arial Narrow" w:cs="Times New Roman"/>
          <w:b/>
          <w:bCs/>
          <w:sz w:val="24"/>
          <w:szCs w:val="24"/>
          <w:lang w:val="sr-Latn-CS" w:eastAsia="ar-SA"/>
        </w:rPr>
      </w:pPr>
    </w:p>
    <w:p w:rsidR="005E35DB" w:rsidRPr="003450CF" w:rsidRDefault="003F25E3" w:rsidP="003F25E3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sr-Latn-CS" w:eastAsia="ar-SA"/>
        </w:rPr>
      </w:pPr>
      <w:r w:rsidRPr="003450CF">
        <w:rPr>
          <w:rFonts w:ascii="Arial Narrow" w:hAnsi="Arial Narrow" w:cs="Times New Roman"/>
          <w:sz w:val="24"/>
          <w:szCs w:val="24"/>
          <w:lang w:val="pl-PL" w:eastAsia="ar-SA"/>
        </w:rPr>
        <w:t xml:space="preserve">       </w:t>
      </w:r>
      <w:r w:rsidR="005E35DB" w:rsidRPr="003450CF">
        <w:rPr>
          <w:rFonts w:ascii="Arial Narrow" w:hAnsi="Arial Narrow" w:cs="Times New Roman"/>
          <w:sz w:val="24"/>
          <w:szCs w:val="24"/>
          <w:lang w:val="pl-PL" w:eastAsia="ar-SA"/>
        </w:rPr>
        <w:t xml:space="preserve">U skladu sa članom </w:t>
      </w:r>
      <w:r w:rsidRPr="003450CF">
        <w:rPr>
          <w:rFonts w:ascii="Arial Narrow" w:hAnsi="Arial Narrow" w:cs="Times New Roman"/>
          <w:sz w:val="24"/>
          <w:szCs w:val="24"/>
          <w:lang w:val="pl-PL" w:eastAsia="ar-SA"/>
        </w:rPr>
        <w:t>9.</w:t>
      </w:r>
      <w:r w:rsidR="005E35DB" w:rsidRPr="003450CF">
        <w:rPr>
          <w:rFonts w:ascii="Arial Narrow" w:hAnsi="Arial Narrow" w:cs="Times New Roman"/>
          <w:sz w:val="24"/>
          <w:szCs w:val="24"/>
          <w:lang w:val="pl-PL" w:eastAsia="ar-SA"/>
        </w:rPr>
        <w:t xml:space="preserve"> </w:t>
      </w:r>
      <w:r w:rsidRPr="003450CF">
        <w:rPr>
          <w:rFonts w:ascii="Arial Narrow" w:hAnsi="Arial Narrow" w:cs="Times New Roman"/>
          <w:sz w:val="24"/>
          <w:szCs w:val="24"/>
          <w:lang w:val="pl-PL" w:eastAsia="ar-SA"/>
        </w:rPr>
        <w:t xml:space="preserve"> Pravilnika o uređivanju postupaka nabavki roba, usluga i radova u hotelskoj grupi „Budvanska rivijera” AD Budva  (broj 02-4884/2 od 19.09.2017. godine).</w:t>
      </w:r>
    </w:p>
    <w:p w:rsidR="005E35DB" w:rsidRPr="003450CF" w:rsidRDefault="005E35DB" w:rsidP="005E35D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sr-Latn-CS" w:eastAsia="ar-SA"/>
        </w:rPr>
      </w:pPr>
    </w:p>
    <w:p w:rsidR="005E35DB" w:rsidRPr="003450CF" w:rsidRDefault="005E35DB" w:rsidP="005E35D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val="sr-Latn-CS" w:eastAsia="ar-SA"/>
        </w:rPr>
      </w:pPr>
      <w:r w:rsidRPr="003450CF">
        <w:rPr>
          <w:rFonts w:ascii="Arial Narrow" w:hAnsi="Arial Narrow" w:cs="Times New Roman"/>
          <w:b/>
          <w:bCs/>
          <w:sz w:val="32"/>
          <w:szCs w:val="32"/>
          <w:lang w:val="sr-Latn-CS" w:eastAsia="ar-SA"/>
        </w:rPr>
        <w:t>Izjavljujem</w:t>
      </w:r>
    </w:p>
    <w:p w:rsidR="005E35DB" w:rsidRPr="00D93B82" w:rsidRDefault="005E35DB" w:rsidP="005E35DB">
      <w:pPr>
        <w:suppressAutoHyphens/>
        <w:spacing w:after="0" w:line="240" w:lineRule="auto"/>
        <w:jc w:val="both"/>
        <w:rPr>
          <w:rFonts w:ascii="Arial Narrow" w:hAnsi="Arial Narrow" w:cs="Times New Roman"/>
          <w:color w:val="FF0000"/>
          <w:sz w:val="24"/>
          <w:szCs w:val="24"/>
          <w:lang w:val="sr-Latn-CS" w:eastAsia="ar-SA"/>
        </w:rPr>
      </w:pPr>
    </w:p>
    <w:p w:rsidR="005E35DB" w:rsidRPr="00D93B82" w:rsidRDefault="005E35DB" w:rsidP="005E35DB">
      <w:pPr>
        <w:suppressAutoHyphens/>
        <w:spacing w:after="0" w:line="240" w:lineRule="auto"/>
        <w:jc w:val="both"/>
        <w:rPr>
          <w:rFonts w:ascii="Arial Narrow" w:hAnsi="Arial Narrow" w:cs="Times New Roman"/>
          <w:color w:val="FF0000"/>
          <w:sz w:val="24"/>
          <w:szCs w:val="24"/>
          <w:lang w:val="sr-Latn-CS" w:eastAsia="ar-SA"/>
        </w:rPr>
      </w:pPr>
    </w:p>
    <w:p w:rsidR="005E35DB" w:rsidRPr="003450CF" w:rsidRDefault="0090399A" w:rsidP="005E35DB">
      <w:pPr>
        <w:suppressAutoHyphens/>
        <w:spacing w:after="160" w:line="252" w:lineRule="auto"/>
        <w:jc w:val="both"/>
        <w:rPr>
          <w:rFonts w:ascii="Arial Narrow" w:hAnsi="Arial Narrow" w:cs="Times New Roman"/>
          <w:sz w:val="23"/>
          <w:szCs w:val="23"/>
          <w:lang w:eastAsia="ar-SA"/>
        </w:rPr>
      </w:pPr>
      <w:r w:rsidRPr="003450CF">
        <w:rPr>
          <w:rFonts w:ascii="Arial Narrow" w:hAnsi="Arial Narrow" w:cs="Times New Roman"/>
          <w:sz w:val="24"/>
          <w:szCs w:val="24"/>
          <w:lang w:eastAsia="ar-SA"/>
        </w:rPr>
        <w:t xml:space="preserve">da u </w:t>
      </w:r>
      <w:proofErr w:type="spellStart"/>
      <w:r w:rsidRPr="003450CF">
        <w:rPr>
          <w:rFonts w:ascii="Arial Narrow" w:hAnsi="Arial Narrow" w:cs="Times New Roman"/>
          <w:sz w:val="24"/>
          <w:szCs w:val="24"/>
          <w:lang w:eastAsia="ar-SA"/>
        </w:rPr>
        <w:t>postupku</w:t>
      </w:r>
      <w:proofErr w:type="spellEnd"/>
      <w:r w:rsidRPr="003450CF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3450CF">
        <w:rPr>
          <w:rFonts w:ascii="Arial Narrow" w:hAnsi="Arial Narrow" w:cs="Times New Roman"/>
          <w:sz w:val="24"/>
          <w:szCs w:val="24"/>
          <w:lang w:eastAsia="ar-SA"/>
        </w:rPr>
        <w:t>nabavke</w:t>
      </w:r>
      <w:proofErr w:type="spellEnd"/>
      <w:r w:rsidRPr="003450CF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3450CF">
        <w:rPr>
          <w:rFonts w:ascii="Arial Narrow" w:hAnsi="Arial Narrow" w:cs="Times New Roman"/>
          <w:sz w:val="24"/>
          <w:szCs w:val="24"/>
          <w:lang w:eastAsia="ar-SA"/>
        </w:rPr>
        <w:t>iz</w:t>
      </w:r>
      <w:proofErr w:type="spellEnd"/>
      <w:r w:rsidRPr="003450CF">
        <w:rPr>
          <w:rFonts w:ascii="Arial Narrow" w:hAnsi="Arial Narrow" w:cs="Times New Roman"/>
          <w:sz w:val="24"/>
          <w:szCs w:val="24"/>
          <w:lang w:eastAsia="ar-SA"/>
        </w:rPr>
        <w:t xml:space="preserve"> Plana </w:t>
      </w:r>
      <w:proofErr w:type="spellStart"/>
      <w:r w:rsidRPr="003450CF">
        <w:rPr>
          <w:rFonts w:ascii="Arial Narrow" w:hAnsi="Arial Narrow" w:cs="Times New Roman"/>
          <w:sz w:val="24"/>
          <w:szCs w:val="24"/>
          <w:lang w:eastAsia="ar-SA"/>
        </w:rPr>
        <w:t>nabavke</w:t>
      </w:r>
      <w:proofErr w:type="spellEnd"/>
      <w:r w:rsidRPr="003450CF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3450CF">
        <w:rPr>
          <w:rFonts w:ascii="Arial Narrow" w:hAnsi="Arial Narrow" w:cs="Times New Roman"/>
          <w:sz w:val="24"/>
          <w:szCs w:val="24"/>
          <w:lang w:eastAsia="ar-SA"/>
        </w:rPr>
        <w:t>broj</w:t>
      </w:r>
      <w:proofErr w:type="spellEnd"/>
      <w:r w:rsidRPr="003450CF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r w:rsidR="00FD3D7F" w:rsidRPr="003450CF">
        <w:rPr>
          <w:rFonts w:ascii="Arial Narrow" w:hAnsi="Arial Narrow" w:cs="Times New Roman"/>
          <w:sz w:val="24"/>
          <w:szCs w:val="24"/>
          <w:lang w:val="pl-PL" w:eastAsia="ar-SA"/>
        </w:rPr>
        <w:t>04/1-2745</w:t>
      </w:r>
      <w:r w:rsidR="00A42BC4" w:rsidRPr="003450CF">
        <w:rPr>
          <w:rFonts w:ascii="Arial Narrow" w:hAnsi="Arial Narrow" w:cs="Times New Roman"/>
          <w:sz w:val="24"/>
          <w:szCs w:val="24"/>
          <w:lang w:val="pl-PL" w:eastAsia="ar-SA"/>
        </w:rPr>
        <w:t xml:space="preserve"> </w:t>
      </w:r>
      <w:r w:rsidRPr="003450CF">
        <w:rPr>
          <w:rFonts w:ascii="Arial Narrow" w:hAnsi="Arial Narrow" w:cs="Times New Roman"/>
          <w:sz w:val="24"/>
          <w:szCs w:val="24"/>
          <w:lang w:eastAsia="ar-SA"/>
        </w:rPr>
        <w:t xml:space="preserve">od </w:t>
      </w:r>
      <w:r w:rsidR="00FD3D7F" w:rsidRPr="003450CF">
        <w:rPr>
          <w:rFonts w:ascii="Arial Narrow" w:hAnsi="Arial Narrow" w:cs="Times New Roman"/>
          <w:sz w:val="24"/>
          <w:szCs w:val="24"/>
          <w:lang w:eastAsia="ar-SA"/>
        </w:rPr>
        <w:t>23</w:t>
      </w:r>
      <w:r w:rsidRPr="003450CF">
        <w:rPr>
          <w:rFonts w:ascii="Arial Narrow" w:hAnsi="Arial Narrow" w:cs="Times New Roman"/>
          <w:sz w:val="24"/>
          <w:szCs w:val="24"/>
          <w:lang w:eastAsia="ar-SA"/>
        </w:rPr>
        <w:t>.</w:t>
      </w:r>
      <w:r w:rsidR="00FD3D7F" w:rsidRPr="003450CF">
        <w:rPr>
          <w:rFonts w:ascii="Arial Narrow" w:hAnsi="Arial Narrow" w:cs="Times New Roman"/>
          <w:sz w:val="24"/>
          <w:szCs w:val="24"/>
          <w:lang w:eastAsia="ar-SA"/>
        </w:rPr>
        <w:t>05</w:t>
      </w:r>
      <w:r w:rsidRPr="003450CF">
        <w:rPr>
          <w:rFonts w:ascii="Arial Narrow" w:hAnsi="Arial Narrow" w:cs="Times New Roman"/>
          <w:sz w:val="24"/>
          <w:szCs w:val="24"/>
          <w:lang w:eastAsia="ar-SA"/>
        </w:rPr>
        <w:t>.201</w:t>
      </w:r>
      <w:r w:rsidR="00FD3D7F" w:rsidRPr="003450CF">
        <w:rPr>
          <w:rFonts w:ascii="Arial Narrow" w:hAnsi="Arial Narrow" w:cs="Times New Roman"/>
          <w:sz w:val="24"/>
          <w:szCs w:val="24"/>
          <w:lang w:eastAsia="ar-SA"/>
        </w:rPr>
        <w:t>9</w:t>
      </w:r>
      <w:r w:rsidRPr="003450CF">
        <w:rPr>
          <w:rFonts w:ascii="Arial Narrow" w:hAnsi="Arial Narrow" w:cs="Times New Roman"/>
          <w:sz w:val="24"/>
          <w:szCs w:val="24"/>
          <w:lang w:eastAsia="ar-SA"/>
        </w:rPr>
        <w:t xml:space="preserve">. </w:t>
      </w:r>
      <w:proofErr w:type="spellStart"/>
      <w:r w:rsidRPr="003450CF">
        <w:rPr>
          <w:rFonts w:ascii="Arial Narrow" w:hAnsi="Arial Narrow" w:cs="Times New Roman"/>
          <w:sz w:val="24"/>
          <w:szCs w:val="24"/>
          <w:lang w:eastAsia="ar-SA"/>
        </w:rPr>
        <w:t>godine</w:t>
      </w:r>
      <w:proofErr w:type="spellEnd"/>
      <w:r w:rsidRPr="003450CF">
        <w:rPr>
          <w:rFonts w:ascii="Arial Narrow" w:hAnsi="Arial Narrow" w:cs="Times New Roman"/>
          <w:sz w:val="24"/>
          <w:szCs w:val="24"/>
          <w:lang w:eastAsia="ar-SA"/>
        </w:rPr>
        <w:t xml:space="preserve"> za </w:t>
      </w:r>
      <w:proofErr w:type="spellStart"/>
      <w:r w:rsidRPr="003450CF">
        <w:rPr>
          <w:rFonts w:ascii="Arial Narrow" w:hAnsi="Arial Narrow" w:cs="Times New Roman"/>
          <w:sz w:val="24"/>
          <w:szCs w:val="24"/>
          <w:lang w:eastAsia="ar-SA"/>
        </w:rPr>
        <w:t>nabavku</w:t>
      </w:r>
      <w:proofErr w:type="spellEnd"/>
      <w:r w:rsidRPr="003450CF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="003F15D8" w:rsidRPr="003450CF">
        <w:rPr>
          <w:rFonts w:ascii="Arial Narrow" w:hAnsi="Arial Narrow" w:cs="Times New Roman"/>
          <w:sz w:val="24"/>
          <w:szCs w:val="24"/>
          <w:lang w:eastAsia="ar-SA"/>
        </w:rPr>
        <w:t>roba</w:t>
      </w:r>
      <w:proofErr w:type="spellEnd"/>
      <w:r w:rsidR="005E35DB" w:rsidRPr="003450CF">
        <w:rPr>
          <w:rFonts w:ascii="Arial Narrow" w:hAnsi="Arial Narrow" w:cs="Times New Roman"/>
          <w:sz w:val="24"/>
          <w:szCs w:val="24"/>
          <w:lang w:eastAsia="ar-SA"/>
        </w:rPr>
        <w:t xml:space="preserve"> – </w:t>
      </w:r>
      <w:proofErr w:type="spellStart"/>
      <w:r w:rsidR="003450CF" w:rsidRPr="003450CF">
        <w:rPr>
          <w:rFonts w:ascii="Arial Narrow" w:hAnsi="Arial Narrow" w:cs="Times New Roman"/>
          <w:sz w:val="24"/>
          <w:szCs w:val="24"/>
        </w:rPr>
        <w:t>Hortikulture</w:t>
      </w:r>
      <w:proofErr w:type="spellEnd"/>
      <w:r w:rsidR="00A42BC4" w:rsidRPr="003450CF">
        <w:rPr>
          <w:rFonts w:ascii="Arial Narrow" w:hAnsi="Arial Narrow" w:cs="Times New Roman"/>
          <w:sz w:val="24"/>
          <w:szCs w:val="24"/>
        </w:rPr>
        <w:t xml:space="preserve"> za </w:t>
      </w:r>
      <w:proofErr w:type="spellStart"/>
      <w:r w:rsidR="00A42BC4" w:rsidRPr="003450CF">
        <w:rPr>
          <w:rFonts w:ascii="Arial Narrow" w:hAnsi="Arial Narrow" w:cs="Times New Roman"/>
          <w:sz w:val="24"/>
          <w:szCs w:val="24"/>
        </w:rPr>
        <w:t>potrebe</w:t>
      </w:r>
      <w:proofErr w:type="spellEnd"/>
      <w:r w:rsidR="001917BE" w:rsidRPr="003450C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1917BE" w:rsidRPr="003450CF">
        <w:rPr>
          <w:rFonts w:ascii="Arial Narrow" w:hAnsi="Arial Narrow" w:cs="Times New Roman"/>
          <w:sz w:val="24"/>
          <w:szCs w:val="24"/>
        </w:rPr>
        <w:t>Hotelske</w:t>
      </w:r>
      <w:proofErr w:type="spellEnd"/>
      <w:r w:rsidR="001917BE" w:rsidRPr="003450C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1917BE" w:rsidRPr="003450CF">
        <w:rPr>
          <w:rFonts w:ascii="Arial Narrow" w:hAnsi="Arial Narrow" w:cs="Times New Roman"/>
          <w:sz w:val="24"/>
          <w:szCs w:val="24"/>
        </w:rPr>
        <w:t>grupe</w:t>
      </w:r>
      <w:proofErr w:type="spellEnd"/>
      <w:r w:rsidR="001917BE" w:rsidRPr="003450CF">
        <w:rPr>
          <w:rFonts w:ascii="Arial Narrow" w:hAnsi="Arial Narrow" w:cs="Times New Roman"/>
          <w:sz w:val="24"/>
          <w:szCs w:val="24"/>
        </w:rPr>
        <w:t xml:space="preserve"> “</w:t>
      </w:r>
      <w:proofErr w:type="spellStart"/>
      <w:r w:rsidR="001917BE" w:rsidRPr="003450CF">
        <w:rPr>
          <w:rFonts w:ascii="Arial Narrow" w:hAnsi="Arial Narrow" w:cs="Times New Roman"/>
          <w:sz w:val="24"/>
          <w:szCs w:val="24"/>
        </w:rPr>
        <w:t>Budvanska</w:t>
      </w:r>
      <w:proofErr w:type="spellEnd"/>
      <w:r w:rsidR="001917BE" w:rsidRPr="003450C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1917BE" w:rsidRPr="003450CF">
        <w:rPr>
          <w:rFonts w:ascii="Arial Narrow" w:hAnsi="Arial Narrow" w:cs="Times New Roman"/>
          <w:sz w:val="24"/>
          <w:szCs w:val="24"/>
        </w:rPr>
        <w:t>rivijera</w:t>
      </w:r>
      <w:proofErr w:type="spellEnd"/>
      <w:r w:rsidR="001917BE" w:rsidRPr="003450CF">
        <w:rPr>
          <w:rFonts w:ascii="Arial Narrow" w:hAnsi="Arial Narrow" w:cs="Times New Roman"/>
          <w:sz w:val="24"/>
          <w:szCs w:val="24"/>
        </w:rPr>
        <w:t xml:space="preserve">” AD </w:t>
      </w:r>
      <w:proofErr w:type="spellStart"/>
      <w:r w:rsidR="001917BE" w:rsidRPr="003450CF">
        <w:rPr>
          <w:rFonts w:ascii="Arial Narrow" w:hAnsi="Arial Narrow" w:cs="Times New Roman"/>
          <w:sz w:val="24"/>
          <w:szCs w:val="24"/>
        </w:rPr>
        <w:t>Budva</w:t>
      </w:r>
      <w:proofErr w:type="spellEnd"/>
      <w:r w:rsidR="001917BE" w:rsidRPr="003450CF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r w:rsidR="005E35DB" w:rsidRPr="003450CF">
        <w:rPr>
          <w:rFonts w:ascii="Arial Narrow" w:hAnsi="Arial Narrow" w:cs="Times New Roman"/>
          <w:sz w:val="24"/>
          <w:szCs w:val="24"/>
          <w:lang w:eastAsia="ar-SA"/>
        </w:rPr>
        <w:t xml:space="preserve">u </w:t>
      </w:r>
      <w:proofErr w:type="spellStart"/>
      <w:r w:rsidR="005E35DB" w:rsidRPr="003450CF">
        <w:rPr>
          <w:rFonts w:ascii="Arial Narrow" w:hAnsi="Arial Narrow" w:cs="Times New Roman"/>
          <w:sz w:val="24"/>
          <w:szCs w:val="24"/>
          <w:lang w:eastAsia="ar-SA"/>
        </w:rPr>
        <w:t>sukobu</w:t>
      </w:r>
      <w:proofErr w:type="spellEnd"/>
      <w:r w:rsidR="005E35DB" w:rsidRPr="003450CF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="005E35DB" w:rsidRPr="003450CF">
        <w:rPr>
          <w:rFonts w:ascii="Arial Narrow" w:hAnsi="Arial Narrow" w:cs="Times New Roman"/>
          <w:sz w:val="24"/>
          <w:szCs w:val="24"/>
          <w:lang w:eastAsia="ar-SA"/>
        </w:rPr>
        <w:t>interesa</w:t>
      </w:r>
      <w:proofErr w:type="spellEnd"/>
      <w:r w:rsidR="005E35DB" w:rsidRPr="003450CF">
        <w:rPr>
          <w:rFonts w:ascii="Arial Narrow" w:hAnsi="Arial Narrow" w:cs="Times New Roman"/>
          <w:sz w:val="24"/>
          <w:szCs w:val="24"/>
          <w:lang w:eastAsia="ar-SA"/>
        </w:rPr>
        <w:t xml:space="preserve"> u </w:t>
      </w:r>
      <w:proofErr w:type="spellStart"/>
      <w:r w:rsidR="005E35DB" w:rsidRPr="003450CF">
        <w:rPr>
          <w:rFonts w:ascii="Arial Narrow" w:hAnsi="Arial Narrow" w:cs="Times New Roman"/>
          <w:sz w:val="24"/>
          <w:szCs w:val="24"/>
          <w:lang w:eastAsia="ar-SA"/>
        </w:rPr>
        <w:t>smislu</w:t>
      </w:r>
      <w:proofErr w:type="spellEnd"/>
      <w:r w:rsidR="005E35DB" w:rsidRPr="003450CF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="005E35DB" w:rsidRPr="003450CF">
        <w:rPr>
          <w:rFonts w:ascii="Arial Narrow" w:hAnsi="Arial Narrow" w:cs="Times New Roman"/>
          <w:sz w:val="24"/>
          <w:szCs w:val="24"/>
          <w:lang w:eastAsia="ar-SA"/>
        </w:rPr>
        <w:t>člana</w:t>
      </w:r>
      <w:proofErr w:type="spellEnd"/>
      <w:r w:rsidR="005E35DB" w:rsidRPr="003450CF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r w:rsidR="004A1676" w:rsidRPr="003450CF">
        <w:rPr>
          <w:rFonts w:ascii="Arial Narrow" w:hAnsi="Arial Narrow" w:cs="Times New Roman"/>
          <w:sz w:val="24"/>
          <w:szCs w:val="24"/>
          <w:lang w:eastAsia="ar-SA"/>
        </w:rPr>
        <w:t>9.</w:t>
      </w:r>
      <w:r w:rsidR="005E35DB" w:rsidRPr="003450CF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r w:rsidR="004A1676" w:rsidRPr="003450CF">
        <w:rPr>
          <w:rFonts w:ascii="Arial Narrow" w:hAnsi="Arial Narrow" w:cs="Times New Roman"/>
          <w:sz w:val="24"/>
          <w:szCs w:val="24"/>
          <w:lang w:val="pl-PL" w:eastAsia="ar-SA"/>
        </w:rPr>
        <w:t>Pravilnika o uređivanju postupaka n</w:t>
      </w:r>
      <w:r w:rsidR="00A42BC4" w:rsidRPr="003450CF">
        <w:rPr>
          <w:rFonts w:ascii="Arial Narrow" w:hAnsi="Arial Narrow" w:cs="Times New Roman"/>
          <w:sz w:val="24"/>
          <w:szCs w:val="24"/>
          <w:lang w:val="pl-PL" w:eastAsia="ar-SA"/>
        </w:rPr>
        <w:t>abavki roba, usluga i radova u H</w:t>
      </w:r>
      <w:r w:rsidR="004A1676" w:rsidRPr="003450CF">
        <w:rPr>
          <w:rFonts w:ascii="Arial Narrow" w:hAnsi="Arial Narrow" w:cs="Times New Roman"/>
          <w:sz w:val="24"/>
          <w:szCs w:val="24"/>
          <w:lang w:val="pl-PL" w:eastAsia="ar-SA"/>
        </w:rPr>
        <w:t xml:space="preserve">otelskoj grupi „Budvanska rivijera” AD Budva </w:t>
      </w:r>
      <w:r w:rsidR="005E35DB" w:rsidRPr="003450CF">
        <w:rPr>
          <w:rFonts w:ascii="Arial Narrow" w:hAnsi="Arial Narrow" w:cs="Times New Roman"/>
          <w:sz w:val="24"/>
          <w:szCs w:val="24"/>
          <w:lang w:val="pl-PL" w:eastAsia="ar-SA"/>
        </w:rPr>
        <w:t>i da ne postoji ekonomski i drugi lični interes koji može kompromitovati moju objektivnost i nepristrasnost u ovom postupku nabavke</w:t>
      </w:r>
      <w:r w:rsidR="005E35DB" w:rsidRPr="003450CF">
        <w:rPr>
          <w:rFonts w:ascii="Arial Narrow" w:hAnsi="Arial Narrow" w:cs="Times New Roman"/>
          <w:sz w:val="24"/>
          <w:szCs w:val="24"/>
          <w:lang w:eastAsia="ar-SA"/>
        </w:rPr>
        <w:t>.</w:t>
      </w:r>
    </w:p>
    <w:p w:rsidR="005E35DB" w:rsidRPr="003450CF" w:rsidRDefault="005E35DB" w:rsidP="005E35DB">
      <w:pPr>
        <w:suppressAutoHyphens/>
        <w:spacing w:after="160" w:line="252" w:lineRule="auto"/>
        <w:jc w:val="both"/>
        <w:rPr>
          <w:rFonts w:ascii="Arial Narrow" w:hAnsi="Arial Narrow" w:cs="Times New Roman"/>
          <w:sz w:val="23"/>
          <w:szCs w:val="23"/>
          <w:lang w:eastAsia="ar-SA"/>
        </w:rPr>
      </w:pPr>
    </w:p>
    <w:p w:rsidR="005E35DB" w:rsidRPr="003450CF" w:rsidRDefault="005E35DB" w:rsidP="005E35D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sr-Latn-CS" w:eastAsia="ar-SA"/>
        </w:rPr>
      </w:pPr>
    </w:p>
    <w:p w:rsidR="005E35DB" w:rsidRPr="003450CF" w:rsidRDefault="005E35DB" w:rsidP="005E35DB">
      <w:pPr>
        <w:suppressAutoHyphens/>
        <w:spacing w:after="0" w:line="240" w:lineRule="auto"/>
        <w:ind w:firstLine="1134"/>
        <w:jc w:val="right"/>
        <w:rPr>
          <w:rFonts w:ascii="Arial Narrow" w:hAnsi="Arial Narrow" w:cs="Times New Roman"/>
          <w:sz w:val="24"/>
          <w:szCs w:val="24"/>
          <w:lang w:val="sr-Latn-CS" w:eastAsia="ar-SA"/>
        </w:rPr>
      </w:pPr>
      <w:r w:rsidRPr="003450CF">
        <w:rPr>
          <w:rFonts w:ascii="Arial Narrow" w:hAnsi="Arial Narrow" w:cs="Times New Roman"/>
          <w:sz w:val="24"/>
          <w:szCs w:val="24"/>
          <w:lang w:val="sr-Latn-CS" w:eastAsia="ar-SA"/>
        </w:rPr>
        <w:t>Ovlašćeno lice naručioca</w:t>
      </w:r>
    </w:p>
    <w:p w:rsidR="005E35DB" w:rsidRPr="003450CF" w:rsidRDefault="005E35DB" w:rsidP="005E35DB">
      <w:pPr>
        <w:suppressAutoHyphens/>
        <w:spacing w:after="0" w:line="240" w:lineRule="auto"/>
        <w:ind w:firstLine="1134"/>
        <w:jc w:val="right"/>
        <w:rPr>
          <w:rFonts w:ascii="Arial Narrow" w:hAnsi="Arial Narrow" w:cs="Times New Roman"/>
          <w:sz w:val="24"/>
          <w:szCs w:val="24"/>
          <w:lang w:val="sr-Latn-CS" w:eastAsia="ar-SA"/>
        </w:rPr>
      </w:pPr>
      <w:r w:rsidRPr="003450CF">
        <w:rPr>
          <w:rFonts w:ascii="Arial Narrow" w:hAnsi="Arial Narrow" w:cs="Times New Roman"/>
          <w:sz w:val="24"/>
          <w:szCs w:val="24"/>
          <w:lang w:val="sr-Latn-CS" w:eastAsia="ar-SA"/>
        </w:rPr>
        <w:t xml:space="preserve"> Izvršna direktorica</w:t>
      </w:r>
    </w:p>
    <w:p w:rsidR="005E35DB" w:rsidRPr="003450CF" w:rsidRDefault="005E35DB" w:rsidP="005E35DB">
      <w:pPr>
        <w:suppressAutoHyphens/>
        <w:spacing w:after="0" w:line="240" w:lineRule="auto"/>
        <w:ind w:firstLine="1134"/>
        <w:jc w:val="right"/>
        <w:rPr>
          <w:rFonts w:ascii="Arial Narrow" w:hAnsi="Arial Narrow" w:cs="Times New Roman"/>
          <w:sz w:val="24"/>
          <w:szCs w:val="24"/>
          <w:lang w:val="sr-Latn-CS" w:eastAsia="ar-SA"/>
        </w:rPr>
      </w:pPr>
      <w:r w:rsidRPr="003450CF">
        <w:rPr>
          <w:rFonts w:ascii="Arial Narrow" w:hAnsi="Arial Narrow" w:cs="Times New Roman"/>
          <w:sz w:val="24"/>
          <w:szCs w:val="24"/>
          <w:lang w:val="sr-Latn-CS" w:eastAsia="ar-SA"/>
        </w:rPr>
        <w:t xml:space="preserve"> Katarina Kažanegra</w:t>
      </w:r>
    </w:p>
    <w:p w:rsidR="005E35DB" w:rsidRPr="003450CF" w:rsidRDefault="005E35DB" w:rsidP="005E35DB">
      <w:pPr>
        <w:suppressAutoHyphens/>
        <w:spacing w:after="0" w:line="240" w:lineRule="auto"/>
        <w:ind w:firstLine="1134"/>
        <w:jc w:val="right"/>
        <w:rPr>
          <w:rFonts w:ascii="Arial Narrow" w:hAnsi="Arial Narrow" w:cs="Times New Roman"/>
          <w:i/>
          <w:iCs/>
          <w:sz w:val="20"/>
          <w:szCs w:val="20"/>
          <w:lang w:val="sr-Latn-CS" w:eastAsia="ar-SA"/>
        </w:rPr>
      </w:pPr>
      <w:r w:rsidRPr="003450CF">
        <w:rPr>
          <w:rFonts w:ascii="Arial Narrow" w:hAnsi="Arial Narrow" w:cs="Times New Roman"/>
          <w:sz w:val="24"/>
          <w:szCs w:val="24"/>
          <w:lang w:val="sr-Latn-CS" w:eastAsia="ar-SA"/>
        </w:rPr>
        <w:t>______________________</w:t>
      </w:r>
    </w:p>
    <w:p w:rsidR="005E35DB" w:rsidRPr="003450CF" w:rsidRDefault="005E35DB" w:rsidP="005E35DB">
      <w:pPr>
        <w:suppressAutoHyphens/>
        <w:spacing w:after="0" w:line="240" w:lineRule="auto"/>
        <w:ind w:left="5664" w:firstLine="708"/>
        <w:jc w:val="center"/>
        <w:rPr>
          <w:rFonts w:ascii="Arial Narrow" w:hAnsi="Arial Narrow" w:cs="Times New Roman"/>
          <w:sz w:val="24"/>
          <w:szCs w:val="24"/>
          <w:lang w:eastAsia="ar-SA"/>
        </w:rPr>
      </w:pPr>
      <w:r w:rsidRPr="003450CF">
        <w:rPr>
          <w:rFonts w:ascii="Arial Narrow" w:hAnsi="Arial Narrow" w:cs="Times New Roman"/>
          <w:i/>
          <w:iCs/>
          <w:sz w:val="20"/>
          <w:szCs w:val="20"/>
          <w:lang w:val="sr-Latn-CS" w:eastAsia="ar-SA"/>
        </w:rPr>
        <w:t>s.r.</w:t>
      </w:r>
    </w:p>
    <w:p w:rsidR="005E35DB" w:rsidRPr="003450CF" w:rsidRDefault="006F4AB9" w:rsidP="005E35DB">
      <w:pPr>
        <w:suppressAutoHyphens/>
        <w:spacing w:after="0" w:line="240" w:lineRule="auto"/>
        <w:ind w:firstLine="1134"/>
        <w:jc w:val="right"/>
        <w:rPr>
          <w:rFonts w:ascii="Arial Narrow" w:hAnsi="Arial Narrow" w:cs="Times New Roman"/>
          <w:sz w:val="24"/>
          <w:szCs w:val="24"/>
          <w:lang w:val="sr-Latn-CS" w:eastAsia="ar-SA"/>
        </w:rPr>
      </w:pPr>
      <w:proofErr w:type="spellStart"/>
      <w:r w:rsidRPr="003450CF">
        <w:rPr>
          <w:rFonts w:ascii="Arial Narrow" w:hAnsi="Arial Narrow" w:cs="Times New Roman"/>
          <w:sz w:val="24"/>
          <w:szCs w:val="24"/>
          <w:lang w:eastAsia="ar-SA"/>
        </w:rPr>
        <w:t>Sektor</w:t>
      </w:r>
      <w:proofErr w:type="spellEnd"/>
      <w:r w:rsidR="00236015" w:rsidRPr="003450CF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r w:rsidR="005E35DB" w:rsidRPr="003450CF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="005E35DB" w:rsidRPr="003450CF">
        <w:rPr>
          <w:rFonts w:ascii="Arial Narrow" w:hAnsi="Arial Narrow" w:cs="Times New Roman"/>
          <w:sz w:val="24"/>
          <w:szCs w:val="24"/>
          <w:lang w:eastAsia="ar-SA"/>
        </w:rPr>
        <w:t>nabavke</w:t>
      </w:r>
      <w:proofErr w:type="spellEnd"/>
    </w:p>
    <w:p w:rsidR="005E35DB" w:rsidRPr="003450CF" w:rsidRDefault="00894F81" w:rsidP="005E35DB">
      <w:pPr>
        <w:suppressAutoHyphens/>
        <w:spacing w:after="0" w:line="240" w:lineRule="auto"/>
        <w:ind w:firstLine="1134"/>
        <w:jc w:val="right"/>
        <w:rPr>
          <w:rFonts w:ascii="Arial Narrow" w:hAnsi="Arial Narrow" w:cs="Times New Roman"/>
          <w:sz w:val="24"/>
          <w:szCs w:val="24"/>
          <w:lang w:val="sr-Latn-CS" w:eastAsia="ar-SA"/>
        </w:rPr>
      </w:pPr>
      <w:r w:rsidRPr="003450CF">
        <w:rPr>
          <w:rFonts w:ascii="Arial Narrow" w:hAnsi="Arial Narrow" w:cs="Times New Roman"/>
          <w:sz w:val="24"/>
          <w:szCs w:val="24"/>
          <w:lang w:val="sr-Latn-CS" w:eastAsia="ar-SA"/>
        </w:rPr>
        <w:t>Vladimir Janjušević</w:t>
      </w:r>
    </w:p>
    <w:p w:rsidR="005E35DB" w:rsidRPr="003450CF" w:rsidRDefault="005E35DB" w:rsidP="005E35DB">
      <w:pPr>
        <w:suppressAutoHyphens/>
        <w:spacing w:after="0" w:line="240" w:lineRule="auto"/>
        <w:ind w:firstLine="1134"/>
        <w:jc w:val="right"/>
        <w:rPr>
          <w:rFonts w:ascii="Arial Narrow" w:hAnsi="Arial Narrow" w:cs="Times New Roman"/>
          <w:i/>
          <w:iCs/>
          <w:sz w:val="20"/>
          <w:szCs w:val="20"/>
          <w:lang w:val="sr-Latn-CS" w:eastAsia="ar-SA"/>
        </w:rPr>
      </w:pPr>
      <w:r w:rsidRPr="003450CF">
        <w:rPr>
          <w:rFonts w:ascii="Arial Narrow" w:hAnsi="Arial Narrow" w:cs="Times New Roman"/>
          <w:sz w:val="24"/>
          <w:szCs w:val="24"/>
          <w:lang w:val="sr-Latn-CS" w:eastAsia="ar-SA"/>
        </w:rPr>
        <w:t xml:space="preserve"> ______________________</w:t>
      </w:r>
    </w:p>
    <w:p w:rsidR="005E35DB" w:rsidRPr="003450CF" w:rsidRDefault="005E35DB" w:rsidP="005E35DB">
      <w:pPr>
        <w:suppressAutoHyphens/>
        <w:spacing w:after="0" w:line="240" w:lineRule="auto"/>
        <w:ind w:left="5664" w:firstLine="708"/>
        <w:jc w:val="center"/>
        <w:rPr>
          <w:rFonts w:ascii="Arial Narrow" w:hAnsi="Arial Narrow" w:cs="Times New Roman"/>
          <w:sz w:val="24"/>
          <w:szCs w:val="24"/>
          <w:lang w:eastAsia="ar-SA"/>
        </w:rPr>
      </w:pPr>
      <w:r w:rsidRPr="003450CF">
        <w:rPr>
          <w:rFonts w:ascii="Arial Narrow" w:hAnsi="Arial Narrow" w:cs="Times New Roman"/>
          <w:i/>
          <w:iCs/>
          <w:sz w:val="20"/>
          <w:szCs w:val="20"/>
          <w:lang w:val="sr-Latn-CS" w:eastAsia="ar-SA"/>
        </w:rPr>
        <w:t>s.r.</w:t>
      </w:r>
    </w:p>
    <w:p w:rsidR="005E35DB" w:rsidRPr="003450CF" w:rsidRDefault="005E35DB" w:rsidP="005E35DB">
      <w:pPr>
        <w:suppressAutoHyphens/>
        <w:spacing w:after="0" w:line="240" w:lineRule="auto"/>
        <w:jc w:val="right"/>
        <w:rPr>
          <w:rFonts w:ascii="Arial Narrow" w:hAnsi="Arial Narrow" w:cs="Times New Roman"/>
          <w:sz w:val="24"/>
          <w:szCs w:val="24"/>
          <w:lang w:eastAsia="ar-SA"/>
        </w:rPr>
      </w:pPr>
    </w:p>
    <w:p w:rsidR="00F40227" w:rsidRPr="003450CF" w:rsidRDefault="00F40227" w:rsidP="00F40227">
      <w:pPr>
        <w:suppressAutoHyphens/>
        <w:spacing w:after="0" w:line="240" w:lineRule="auto"/>
        <w:ind w:firstLine="1134"/>
        <w:jc w:val="right"/>
        <w:rPr>
          <w:rFonts w:ascii="Arial Narrow" w:hAnsi="Arial Narrow" w:cs="Times New Roman"/>
          <w:sz w:val="24"/>
          <w:szCs w:val="24"/>
          <w:lang w:eastAsia="ar-SA"/>
        </w:rPr>
      </w:pPr>
      <w:r w:rsidRPr="003450CF">
        <w:rPr>
          <w:rFonts w:ascii="Arial Narrow" w:hAnsi="Arial Narrow" w:cs="Times New Roman"/>
          <w:sz w:val="24"/>
          <w:szCs w:val="24"/>
          <w:lang w:eastAsia="ar-SA"/>
        </w:rPr>
        <w:t xml:space="preserve">Lice </w:t>
      </w:r>
      <w:proofErr w:type="spellStart"/>
      <w:r w:rsidRPr="003450CF">
        <w:rPr>
          <w:rFonts w:ascii="Arial Narrow" w:hAnsi="Arial Narrow" w:cs="Times New Roman"/>
          <w:sz w:val="24"/>
          <w:szCs w:val="24"/>
          <w:lang w:eastAsia="ar-SA"/>
        </w:rPr>
        <w:t>koje</w:t>
      </w:r>
      <w:proofErr w:type="spellEnd"/>
      <w:r w:rsidRPr="003450CF">
        <w:rPr>
          <w:rFonts w:ascii="Arial Narrow" w:hAnsi="Arial Narrow" w:cs="Times New Roman"/>
          <w:sz w:val="24"/>
          <w:szCs w:val="24"/>
          <w:lang w:eastAsia="ar-SA"/>
        </w:rPr>
        <w:t xml:space="preserve"> je </w:t>
      </w:r>
      <w:proofErr w:type="spellStart"/>
      <w:r w:rsidRPr="003450CF">
        <w:rPr>
          <w:rFonts w:ascii="Arial Narrow" w:hAnsi="Arial Narrow" w:cs="Times New Roman"/>
          <w:sz w:val="24"/>
          <w:szCs w:val="24"/>
          <w:lang w:eastAsia="ar-SA"/>
        </w:rPr>
        <w:t>učestvovalo</w:t>
      </w:r>
      <w:proofErr w:type="spellEnd"/>
      <w:r w:rsidRPr="003450CF">
        <w:rPr>
          <w:rFonts w:ascii="Arial Narrow" w:hAnsi="Arial Narrow" w:cs="Times New Roman"/>
          <w:sz w:val="24"/>
          <w:szCs w:val="24"/>
          <w:lang w:eastAsia="ar-SA"/>
        </w:rPr>
        <w:t xml:space="preserve"> u </w:t>
      </w:r>
      <w:proofErr w:type="spellStart"/>
      <w:r w:rsidRPr="003450CF">
        <w:rPr>
          <w:rFonts w:ascii="Arial Narrow" w:hAnsi="Arial Narrow" w:cs="Times New Roman"/>
          <w:sz w:val="24"/>
          <w:szCs w:val="24"/>
          <w:lang w:eastAsia="ar-SA"/>
        </w:rPr>
        <w:t>planiranju</w:t>
      </w:r>
      <w:proofErr w:type="spellEnd"/>
      <w:r w:rsidRPr="003450CF">
        <w:rPr>
          <w:rFonts w:ascii="Arial Narrow" w:hAnsi="Arial Narrow" w:cs="Times New Roman"/>
          <w:sz w:val="24"/>
          <w:szCs w:val="24"/>
          <w:lang w:eastAsia="ar-SA"/>
        </w:rPr>
        <w:t xml:space="preserve">  </w:t>
      </w:r>
      <w:proofErr w:type="spellStart"/>
      <w:r w:rsidRPr="003450CF">
        <w:rPr>
          <w:rFonts w:ascii="Arial Narrow" w:hAnsi="Arial Narrow" w:cs="Times New Roman"/>
          <w:sz w:val="24"/>
          <w:szCs w:val="24"/>
          <w:lang w:eastAsia="ar-SA"/>
        </w:rPr>
        <w:t>nabavke</w:t>
      </w:r>
      <w:proofErr w:type="spellEnd"/>
      <w:r w:rsidRPr="003450CF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3450CF">
        <w:rPr>
          <w:rFonts w:ascii="Arial Narrow" w:hAnsi="Arial Narrow" w:cs="Times New Roman"/>
          <w:sz w:val="24"/>
          <w:szCs w:val="24"/>
          <w:lang w:eastAsia="ar-SA"/>
        </w:rPr>
        <w:t>i</w:t>
      </w:r>
      <w:proofErr w:type="spellEnd"/>
      <w:r w:rsidRPr="003450CF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3450CF">
        <w:rPr>
          <w:rFonts w:ascii="Arial Narrow" w:hAnsi="Arial Narrow" w:cs="Times New Roman"/>
          <w:sz w:val="24"/>
          <w:szCs w:val="24"/>
          <w:lang w:eastAsia="ar-SA"/>
        </w:rPr>
        <w:t>izradi</w:t>
      </w:r>
      <w:proofErr w:type="spellEnd"/>
      <w:r w:rsidRPr="003450CF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3450CF">
        <w:rPr>
          <w:rFonts w:ascii="Arial Narrow" w:hAnsi="Arial Narrow" w:cs="Times New Roman"/>
          <w:sz w:val="24"/>
          <w:szCs w:val="24"/>
          <w:lang w:eastAsia="ar-SA"/>
        </w:rPr>
        <w:t>tehničke</w:t>
      </w:r>
      <w:proofErr w:type="spellEnd"/>
      <w:r w:rsidRPr="003450CF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3450CF">
        <w:rPr>
          <w:rFonts w:ascii="Arial Narrow" w:hAnsi="Arial Narrow" w:cs="Times New Roman"/>
          <w:sz w:val="24"/>
          <w:szCs w:val="24"/>
          <w:lang w:eastAsia="ar-SA"/>
        </w:rPr>
        <w:t>specifikacije</w:t>
      </w:r>
      <w:proofErr w:type="spellEnd"/>
    </w:p>
    <w:p w:rsidR="005E35DB" w:rsidRPr="003450CF" w:rsidRDefault="003F15D8" w:rsidP="005E35DB">
      <w:pPr>
        <w:suppressAutoHyphens/>
        <w:spacing w:after="0" w:line="240" w:lineRule="auto"/>
        <w:ind w:firstLine="1134"/>
        <w:jc w:val="right"/>
        <w:rPr>
          <w:rFonts w:ascii="Arial Narrow" w:hAnsi="Arial Narrow" w:cs="Times New Roman"/>
          <w:sz w:val="24"/>
          <w:szCs w:val="24"/>
          <w:lang w:val="sr-Latn-CS" w:eastAsia="ar-SA"/>
        </w:rPr>
      </w:pPr>
      <w:r w:rsidRPr="003450CF">
        <w:rPr>
          <w:rFonts w:ascii="Arial Narrow" w:hAnsi="Arial Narrow" w:cs="Times New Roman"/>
          <w:sz w:val="24"/>
          <w:szCs w:val="24"/>
          <w:lang w:eastAsia="ar-SA"/>
        </w:rPr>
        <w:t xml:space="preserve">Aleksandar </w:t>
      </w:r>
      <w:proofErr w:type="spellStart"/>
      <w:r w:rsidRPr="003450CF">
        <w:rPr>
          <w:rFonts w:ascii="Arial Narrow" w:hAnsi="Arial Narrow" w:cs="Times New Roman"/>
          <w:sz w:val="24"/>
          <w:szCs w:val="24"/>
          <w:lang w:eastAsia="ar-SA"/>
        </w:rPr>
        <w:t>Knežević</w:t>
      </w:r>
      <w:proofErr w:type="spellEnd"/>
    </w:p>
    <w:p w:rsidR="005E35DB" w:rsidRPr="003450CF" w:rsidRDefault="005E35DB" w:rsidP="005E35DB">
      <w:pPr>
        <w:suppressAutoHyphens/>
        <w:spacing w:after="0" w:line="240" w:lineRule="auto"/>
        <w:ind w:firstLine="1134"/>
        <w:jc w:val="right"/>
        <w:rPr>
          <w:rFonts w:ascii="Arial Narrow" w:hAnsi="Arial Narrow" w:cs="Times New Roman"/>
          <w:i/>
          <w:iCs/>
          <w:sz w:val="20"/>
          <w:szCs w:val="20"/>
          <w:lang w:val="sr-Latn-CS" w:eastAsia="ar-SA"/>
        </w:rPr>
      </w:pPr>
      <w:r w:rsidRPr="003450CF">
        <w:rPr>
          <w:rFonts w:ascii="Arial Narrow" w:hAnsi="Arial Narrow" w:cs="Times New Roman"/>
          <w:sz w:val="24"/>
          <w:szCs w:val="24"/>
          <w:lang w:val="sr-Latn-CS" w:eastAsia="ar-SA"/>
        </w:rPr>
        <w:t>______________________</w:t>
      </w:r>
    </w:p>
    <w:p w:rsidR="005E35DB" w:rsidRPr="003450CF" w:rsidRDefault="005E35DB" w:rsidP="005E35DB">
      <w:pPr>
        <w:suppressAutoHyphens/>
        <w:spacing w:after="0" w:line="240" w:lineRule="auto"/>
        <w:ind w:left="5664" w:firstLine="708"/>
        <w:jc w:val="center"/>
        <w:rPr>
          <w:rFonts w:ascii="Arial Narrow" w:hAnsi="Arial Narrow" w:cs="Times New Roman"/>
          <w:sz w:val="24"/>
          <w:szCs w:val="24"/>
          <w:lang w:eastAsia="ar-SA"/>
        </w:rPr>
      </w:pPr>
      <w:r w:rsidRPr="003450CF">
        <w:rPr>
          <w:rFonts w:ascii="Arial Narrow" w:hAnsi="Arial Narrow" w:cs="Times New Roman"/>
          <w:i/>
          <w:iCs/>
          <w:sz w:val="20"/>
          <w:szCs w:val="20"/>
          <w:lang w:val="sr-Latn-CS" w:eastAsia="ar-SA"/>
        </w:rPr>
        <w:t>s.r.</w:t>
      </w:r>
    </w:p>
    <w:p w:rsidR="005E35DB" w:rsidRPr="00D93B82" w:rsidRDefault="005E35DB" w:rsidP="005E35DB">
      <w:pPr>
        <w:suppressAutoHyphens/>
        <w:spacing w:after="0" w:line="240" w:lineRule="auto"/>
        <w:jc w:val="both"/>
        <w:rPr>
          <w:rFonts w:ascii="Arial Narrow" w:hAnsi="Arial Narrow" w:cs="Times New Roman"/>
          <w:color w:val="FF0000"/>
          <w:sz w:val="24"/>
          <w:szCs w:val="24"/>
          <w:lang w:eastAsia="ar-SA"/>
        </w:rPr>
      </w:pPr>
    </w:p>
    <w:p w:rsidR="005E35DB" w:rsidRPr="00D93B82" w:rsidRDefault="005E35DB" w:rsidP="005E35DB">
      <w:pPr>
        <w:suppressAutoHyphens/>
        <w:rPr>
          <w:rFonts w:ascii="Arial Narrow" w:hAnsi="Arial Narrow" w:cs="Times New Roman"/>
          <w:i/>
          <w:iCs/>
          <w:color w:val="FF0000"/>
          <w:lang w:eastAsia="ar-SA"/>
        </w:rPr>
      </w:pPr>
    </w:p>
    <w:p w:rsidR="005E35DB" w:rsidRPr="00D93B82" w:rsidRDefault="005E35DB" w:rsidP="005E35DB">
      <w:pPr>
        <w:suppressAutoHyphens/>
        <w:rPr>
          <w:rFonts w:ascii="Arial Narrow" w:hAnsi="Arial Narrow" w:cs="Times New Roman"/>
          <w:i/>
          <w:iCs/>
          <w:color w:val="FF0000"/>
          <w:lang w:eastAsia="ar-SA"/>
        </w:rPr>
      </w:pPr>
    </w:p>
    <w:p w:rsidR="00F34F91" w:rsidRPr="00D93B82" w:rsidRDefault="00F34F91" w:rsidP="005E35DB">
      <w:pPr>
        <w:suppressAutoHyphens/>
        <w:rPr>
          <w:rFonts w:ascii="Arial Narrow" w:hAnsi="Arial Narrow" w:cs="Times New Roman"/>
          <w:i/>
          <w:iCs/>
          <w:color w:val="FF0000"/>
          <w:lang w:eastAsia="ar-SA"/>
        </w:rPr>
      </w:pPr>
    </w:p>
    <w:p w:rsidR="00F34F91" w:rsidRDefault="00F34F91" w:rsidP="005E35DB">
      <w:pPr>
        <w:suppressAutoHyphens/>
        <w:rPr>
          <w:rFonts w:ascii="Arial Narrow" w:hAnsi="Arial Narrow" w:cs="Times New Roman"/>
          <w:i/>
          <w:iCs/>
          <w:color w:val="FF0000"/>
          <w:lang w:eastAsia="ar-SA"/>
        </w:rPr>
      </w:pPr>
    </w:p>
    <w:p w:rsidR="00624D8D" w:rsidRDefault="00624D8D" w:rsidP="005E35DB">
      <w:pPr>
        <w:suppressAutoHyphens/>
        <w:rPr>
          <w:rFonts w:ascii="Arial Narrow" w:hAnsi="Arial Narrow" w:cs="Times New Roman"/>
          <w:i/>
          <w:iCs/>
          <w:color w:val="FF0000"/>
          <w:lang w:eastAsia="ar-SA"/>
        </w:rPr>
      </w:pPr>
    </w:p>
    <w:p w:rsidR="00624D8D" w:rsidRDefault="00624D8D" w:rsidP="005E35DB">
      <w:pPr>
        <w:suppressAutoHyphens/>
        <w:rPr>
          <w:rFonts w:ascii="Arial Narrow" w:hAnsi="Arial Narrow" w:cs="Times New Roman"/>
          <w:i/>
          <w:iCs/>
          <w:color w:val="FF0000"/>
          <w:lang w:eastAsia="ar-SA"/>
        </w:rPr>
      </w:pPr>
    </w:p>
    <w:p w:rsidR="00624D8D" w:rsidRDefault="00624D8D" w:rsidP="005E35DB">
      <w:pPr>
        <w:suppressAutoHyphens/>
        <w:rPr>
          <w:rFonts w:ascii="Arial Narrow" w:hAnsi="Arial Narrow" w:cs="Times New Roman"/>
          <w:i/>
          <w:iCs/>
          <w:color w:val="FF0000"/>
          <w:lang w:eastAsia="ar-SA"/>
        </w:rPr>
      </w:pPr>
    </w:p>
    <w:p w:rsidR="00624D8D" w:rsidRPr="00D93B82" w:rsidRDefault="00624D8D" w:rsidP="005E35DB">
      <w:pPr>
        <w:suppressAutoHyphens/>
        <w:rPr>
          <w:rFonts w:ascii="Arial Narrow" w:hAnsi="Arial Narrow" w:cs="Times New Roman"/>
          <w:i/>
          <w:iCs/>
          <w:color w:val="FF0000"/>
          <w:lang w:eastAsia="ar-SA"/>
        </w:rPr>
      </w:pPr>
    </w:p>
    <w:p w:rsidR="005E35DB" w:rsidRPr="00D30658" w:rsidRDefault="005E35DB" w:rsidP="005E35DB">
      <w:pPr>
        <w:keepNext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tabs>
          <w:tab w:val="num" w:pos="0"/>
          <w:tab w:val="left" w:pos="284"/>
        </w:tabs>
        <w:suppressAutoHyphens/>
        <w:spacing w:after="0" w:line="240" w:lineRule="auto"/>
        <w:ind w:left="432" w:hanging="432"/>
        <w:jc w:val="center"/>
        <w:outlineLvl w:val="0"/>
        <w:rPr>
          <w:rFonts w:ascii="Arial Narrow" w:eastAsia="PMingLiU" w:hAnsi="Arial Narrow" w:cs="Times New Roman"/>
          <w:b/>
          <w:bCs/>
          <w:i/>
          <w:iCs/>
          <w:sz w:val="28"/>
          <w:szCs w:val="28"/>
          <w:u w:val="single"/>
          <w:lang w:val="sr-Latn-CS" w:eastAsia="ar-SA"/>
        </w:rPr>
      </w:pPr>
      <w:bookmarkStart w:id="12" w:name="_Toc473188633"/>
      <w:bookmarkStart w:id="13" w:name="_Toc524084548"/>
      <w:r w:rsidRPr="00D30658">
        <w:rPr>
          <w:rFonts w:ascii="Arial Narrow" w:eastAsia="PMingLiU" w:hAnsi="Arial Narrow" w:cs="Times New Roman"/>
          <w:b/>
          <w:bCs/>
          <w:sz w:val="28"/>
          <w:szCs w:val="28"/>
          <w:lang w:eastAsia="ar-SA"/>
        </w:rPr>
        <w:t xml:space="preserve">IZJAVA NARUČIOCA </w:t>
      </w:r>
      <w:r w:rsidRPr="00D30658">
        <w:rPr>
          <w:rFonts w:ascii="Arial Narrow" w:eastAsia="PMingLiU" w:hAnsi="Arial Narrow" w:cs="Times New Roman"/>
          <w:b/>
          <w:bCs/>
          <w:sz w:val="20"/>
          <w:szCs w:val="20"/>
          <w:lang w:eastAsia="ar-SA"/>
        </w:rPr>
        <w:t xml:space="preserve">(ČLANOVA KOMISIJE ZA OTVARANJE I VREDNOVANJE PONUDE I LICA KOJA SU UČESTVOVALA U PRIPREMANJU TENDERSKE DOKUMENTACIJE) </w:t>
      </w:r>
      <w:r w:rsidRPr="00D30658">
        <w:rPr>
          <w:rFonts w:ascii="Arial Narrow" w:eastAsia="PMingLiU" w:hAnsi="Arial Narrow" w:cs="Times New Roman"/>
          <w:b/>
          <w:bCs/>
          <w:sz w:val="28"/>
          <w:szCs w:val="28"/>
          <w:lang w:eastAsia="ar-SA"/>
        </w:rPr>
        <w:t>O NEPOSTOJANJU SUKOBA INTERESA</w:t>
      </w:r>
      <w:r w:rsidRPr="00D30658">
        <w:rPr>
          <w:rFonts w:ascii="Arial Narrow" w:eastAsia="PMingLiU" w:hAnsi="Arial Narrow" w:cs="Times New Roman"/>
          <w:b/>
          <w:bCs/>
          <w:i/>
          <w:iCs/>
          <w:sz w:val="28"/>
          <w:szCs w:val="28"/>
          <w:vertAlign w:val="superscript"/>
          <w:lang w:eastAsia="ar-SA"/>
        </w:rPr>
        <w:footnoteReference w:id="3"/>
      </w:r>
      <w:bookmarkEnd w:id="12"/>
      <w:bookmarkEnd w:id="13"/>
    </w:p>
    <w:p w:rsidR="005E35DB" w:rsidRPr="00D30658" w:rsidRDefault="005E35DB" w:rsidP="005E35DB">
      <w:pPr>
        <w:suppressAutoHyphens/>
        <w:spacing w:after="0" w:line="240" w:lineRule="auto"/>
        <w:rPr>
          <w:rFonts w:ascii="Arial Narrow" w:hAnsi="Arial Narrow" w:cs="Times New Roman"/>
          <w:bCs/>
          <w:sz w:val="28"/>
          <w:szCs w:val="28"/>
          <w:lang w:val="sr-Latn-CS" w:eastAsia="ar-SA"/>
        </w:rPr>
      </w:pPr>
    </w:p>
    <w:p w:rsidR="005E35DB" w:rsidRPr="002950BA" w:rsidRDefault="005E35DB" w:rsidP="005E35DB">
      <w:pPr>
        <w:tabs>
          <w:tab w:val="left" w:pos="851"/>
          <w:tab w:val="right" w:pos="3402"/>
        </w:tabs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pl-PL" w:eastAsia="ar-SA"/>
        </w:rPr>
      </w:pPr>
      <w:r w:rsidRPr="002950BA">
        <w:rPr>
          <w:rFonts w:ascii="Arial Narrow" w:hAnsi="Arial Narrow" w:cs="Times New Roman"/>
          <w:sz w:val="24"/>
          <w:szCs w:val="24"/>
          <w:lang w:val="pl-PL" w:eastAsia="ar-SA"/>
        </w:rPr>
        <w:t xml:space="preserve">Hotelska grupa „Budvanska rivijera” a.d. Budva </w:t>
      </w:r>
    </w:p>
    <w:p w:rsidR="005E35DB" w:rsidRPr="002950BA" w:rsidRDefault="005E35DB" w:rsidP="005E35DB">
      <w:pPr>
        <w:tabs>
          <w:tab w:val="right" w:pos="3402"/>
        </w:tabs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pl-PL" w:eastAsia="ar-SA"/>
        </w:rPr>
      </w:pPr>
      <w:r w:rsidRPr="002950BA">
        <w:rPr>
          <w:rFonts w:ascii="Arial Narrow" w:hAnsi="Arial Narrow" w:cs="Times New Roman"/>
          <w:sz w:val="24"/>
          <w:szCs w:val="24"/>
          <w:lang w:val="pl-PL" w:eastAsia="ar-SA"/>
        </w:rPr>
        <w:t>Broj: 04/</w:t>
      </w:r>
      <w:r w:rsidR="00A55A20" w:rsidRPr="002950BA">
        <w:rPr>
          <w:rFonts w:ascii="Arial Narrow" w:hAnsi="Arial Narrow" w:cs="Times New Roman"/>
          <w:sz w:val="24"/>
          <w:szCs w:val="24"/>
          <w:lang w:val="pl-PL" w:eastAsia="ar-SA"/>
        </w:rPr>
        <w:t>1-</w:t>
      </w:r>
      <w:r w:rsidR="002950BA" w:rsidRPr="002950BA">
        <w:rPr>
          <w:rFonts w:ascii="Arial Narrow" w:hAnsi="Arial Narrow" w:cs="Times New Roman"/>
          <w:sz w:val="24"/>
          <w:szCs w:val="24"/>
          <w:lang w:val="pl-PL" w:eastAsia="ar-SA"/>
        </w:rPr>
        <w:t>3608</w:t>
      </w:r>
      <w:r w:rsidR="00536AE2" w:rsidRPr="002950BA">
        <w:rPr>
          <w:rFonts w:ascii="Arial Narrow" w:hAnsi="Arial Narrow" w:cs="Times New Roman"/>
          <w:sz w:val="24"/>
          <w:szCs w:val="24"/>
          <w:lang w:val="pl-PL" w:eastAsia="ar-SA"/>
        </w:rPr>
        <w:t>/3</w:t>
      </w:r>
    </w:p>
    <w:p w:rsidR="005E35DB" w:rsidRPr="00D30658" w:rsidRDefault="005E35DB" w:rsidP="005E35DB">
      <w:pPr>
        <w:tabs>
          <w:tab w:val="right" w:pos="3402"/>
        </w:tabs>
        <w:suppressAutoHyphens/>
        <w:spacing w:after="0" w:line="240" w:lineRule="auto"/>
        <w:rPr>
          <w:rFonts w:ascii="Arial Narrow" w:hAnsi="Arial Narrow" w:cs="Times New Roman"/>
          <w:b/>
          <w:bCs/>
          <w:sz w:val="24"/>
          <w:szCs w:val="24"/>
          <w:lang w:val="sr-Latn-CS" w:eastAsia="ar-SA"/>
        </w:rPr>
      </w:pPr>
      <w:r w:rsidRPr="00D30658">
        <w:rPr>
          <w:rFonts w:ascii="Arial Narrow" w:hAnsi="Arial Narrow" w:cs="Times New Roman"/>
          <w:sz w:val="24"/>
          <w:szCs w:val="24"/>
          <w:lang w:val="pl-PL" w:eastAsia="ar-SA"/>
        </w:rPr>
        <w:t>Mjesto i datum:  Budva</w:t>
      </w:r>
      <w:r w:rsidR="004A1D60" w:rsidRPr="00D30658">
        <w:rPr>
          <w:rFonts w:ascii="Arial Narrow" w:hAnsi="Arial Narrow" w:cs="Times New Roman"/>
          <w:sz w:val="24"/>
          <w:szCs w:val="24"/>
          <w:lang w:val="pl-PL" w:eastAsia="ar-SA"/>
        </w:rPr>
        <w:t>,</w:t>
      </w:r>
      <w:r w:rsidRPr="00D30658">
        <w:rPr>
          <w:rFonts w:ascii="Arial Narrow" w:hAnsi="Arial Narrow" w:cs="Times New Roman"/>
          <w:sz w:val="24"/>
          <w:szCs w:val="24"/>
          <w:lang w:val="pl-PL" w:eastAsia="ar-SA"/>
        </w:rPr>
        <w:t xml:space="preserve"> </w:t>
      </w:r>
      <w:r w:rsidR="00D30658" w:rsidRPr="00D30658">
        <w:rPr>
          <w:rFonts w:ascii="Arial Narrow" w:hAnsi="Arial Narrow" w:cs="Times New Roman"/>
          <w:sz w:val="24"/>
          <w:szCs w:val="24"/>
          <w:lang w:val="pl-PL" w:eastAsia="ar-SA"/>
        </w:rPr>
        <w:t>20</w:t>
      </w:r>
      <w:r w:rsidR="003524B0" w:rsidRPr="00D30658">
        <w:rPr>
          <w:rFonts w:ascii="Arial Narrow" w:hAnsi="Arial Narrow" w:cs="Times New Roman"/>
          <w:sz w:val="24"/>
          <w:szCs w:val="24"/>
          <w:lang w:val="pl-PL" w:eastAsia="ar-SA"/>
        </w:rPr>
        <w:t>.</w:t>
      </w:r>
      <w:r w:rsidR="00D30658" w:rsidRPr="00D30658">
        <w:rPr>
          <w:rFonts w:ascii="Arial Narrow" w:hAnsi="Arial Narrow" w:cs="Times New Roman"/>
          <w:sz w:val="24"/>
          <w:szCs w:val="24"/>
          <w:lang w:val="pl-PL" w:eastAsia="ar-SA"/>
        </w:rPr>
        <w:t>06</w:t>
      </w:r>
      <w:r w:rsidRPr="00D30658">
        <w:rPr>
          <w:rFonts w:ascii="Arial Narrow" w:hAnsi="Arial Narrow" w:cs="Times New Roman"/>
          <w:sz w:val="24"/>
          <w:szCs w:val="24"/>
          <w:lang w:val="pl-PL" w:eastAsia="ar-SA"/>
        </w:rPr>
        <w:t>.</w:t>
      </w:r>
      <w:r w:rsidR="0090399A" w:rsidRPr="00D30658">
        <w:rPr>
          <w:rFonts w:ascii="Arial Narrow" w:hAnsi="Arial Narrow" w:cs="Times New Roman"/>
          <w:sz w:val="24"/>
          <w:szCs w:val="24"/>
          <w:lang w:val="pl-PL" w:eastAsia="ar-SA"/>
        </w:rPr>
        <w:t>201</w:t>
      </w:r>
      <w:r w:rsidR="00A42BC4" w:rsidRPr="00D30658">
        <w:rPr>
          <w:rFonts w:ascii="Arial Narrow" w:hAnsi="Arial Narrow" w:cs="Times New Roman"/>
          <w:sz w:val="24"/>
          <w:szCs w:val="24"/>
          <w:lang w:val="pl-PL" w:eastAsia="ar-SA"/>
        </w:rPr>
        <w:t>9</w:t>
      </w:r>
      <w:r w:rsidRPr="00D30658">
        <w:rPr>
          <w:rFonts w:ascii="Arial Narrow" w:hAnsi="Arial Narrow" w:cs="Times New Roman"/>
          <w:sz w:val="24"/>
          <w:szCs w:val="24"/>
          <w:lang w:val="pl-PL" w:eastAsia="ar-SA"/>
        </w:rPr>
        <w:t xml:space="preserve">. godine, </w:t>
      </w:r>
    </w:p>
    <w:p w:rsidR="005E35DB" w:rsidRPr="00D30658" w:rsidRDefault="005E35DB" w:rsidP="005E35DB">
      <w:pPr>
        <w:suppressAutoHyphens/>
        <w:spacing w:after="0" w:line="240" w:lineRule="auto"/>
        <w:rPr>
          <w:rFonts w:ascii="Arial Narrow" w:hAnsi="Arial Narrow" w:cs="Times New Roman"/>
          <w:b/>
          <w:bCs/>
          <w:sz w:val="24"/>
          <w:szCs w:val="24"/>
          <w:lang w:val="sr-Latn-CS" w:eastAsia="ar-SA"/>
        </w:rPr>
      </w:pPr>
    </w:p>
    <w:p w:rsidR="005E35DB" w:rsidRPr="00D30658" w:rsidRDefault="005E35DB" w:rsidP="005E35D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u w:val="single"/>
          <w:lang w:val="pl-PL" w:eastAsia="ar-SA"/>
        </w:rPr>
      </w:pPr>
    </w:p>
    <w:p w:rsidR="005E35DB" w:rsidRPr="00D30658" w:rsidRDefault="005E35DB" w:rsidP="005E35DB">
      <w:pPr>
        <w:suppressAutoHyphens/>
        <w:spacing w:after="0" w:line="240" w:lineRule="auto"/>
        <w:jc w:val="both"/>
        <w:rPr>
          <w:rFonts w:ascii="Arial Narrow" w:hAnsi="Arial Narrow" w:cs="Times New Roman"/>
          <w:bCs/>
          <w:sz w:val="24"/>
          <w:szCs w:val="24"/>
          <w:lang w:val="sr-Latn-CS" w:eastAsia="ar-SA"/>
        </w:rPr>
      </w:pPr>
    </w:p>
    <w:p w:rsidR="00A55A20" w:rsidRPr="00D30658" w:rsidRDefault="00A55A20" w:rsidP="00A55A20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sr-Latn-CS" w:eastAsia="ar-SA"/>
        </w:rPr>
      </w:pPr>
      <w:r w:rsidRPr="00D30658">
        <w:rPr>
          <w:rFonts w:ascii="Arial Narrow" w:hAnsi="Arial Narrow" w:cs="Times New Roman"/>
          <w:sz w:val="24"/>
          <w:szCs w:val="24"/>
          <w:lang w:val="pl-PL" w:eastAsia="ar-SA"/>
        </w:rPr>
        <w:t xml:space="preserve">       U skladu sa članom 9.  Pravilnika o uređivanju postupaka nabavki roba, usluga i radova u hotelskoj grupi „Budvanska rivijera” AD Budva  (broj 02-4884/2 od 19.09.2017. godine).</w:t>
      </w:r>
    </w:p>
    <w:p w:rsidR="005E35DB" w:rsidRPr="00D30658" w:rsidRDefault="005E35DB" w:rsidP="005E35D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sr-Latn-CS" w:eastAsia="ar-SA"/>
        </w:rPr>
      </w:pPr>
    </w:p>
    <w:p w:rsidR="005E35DB" w:rsidRPr="00D30658" w:rsidRDefault="005E35DB" w:rsidP="005E35D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sr-Latn-CS" w:eastAsia="ar-SA"/>
        </w:rPr>
      </w:pPr>
    </w:p>
    <w:p w:rsidR="005E35DB" w:rsidRPr="00D30658" w:rsidRDefault="005E35DB" w:rsidP="005E35D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val="sr-Latn-CS" w:eastAsia="ar-SA"/>
        </w:rPr>
      </w:pPr>
      <w:r w:rsidRPr="00D30658">
        <w:rPr>
          <w:rFonts w:ascii="Arial Narrow" w:hAnsi="Arial Narrow" w:cs="Times New Roman"/>
          <w:b/>
          <w:bCs/>
          <w:sz w:val="32"/>
          <w:szCs w:val="32"/>
          <w:lang w:val="sr-Latn-CS" w:eastAsia="ar-SA"/>
        </w:rPr>
        <w:t>Izjavljujem</w:t>
      </w:r>
    </w:p>
    <w:p w:rsidR="005E35DB" w:rsidRPr="00D30658" w:rsidRDefault="005E35DB" w:rsidP="005E35D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sr-Latn-CS" w:eastAsia="ar-SA"/>
        </w:rPr>
      </w:pPr>
    </w:p>
    <w:p w:rsidR="005E35DB" w:rsidRPr="00D30658" w:rsidRDefault="005E35DB" w:rsidP="005E35D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sr-Latn-CS" w:eastAsia="ar-SA"/>
        </w:rPr>
      </w:pPr>
    </w:p>
    <w:p w:rsidR="005E35DB" w:rsidRPr="00D30658" w:rsidRDefault="0090399A" w:rsidP="005E35DB">
      <w:pPr>
        <w:suppressAutoHyphens/>
        <w:spacing w:after="160" w:line="252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da u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ar-SA"/>
        </w:rPr>
        <w:t>postupku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ar-SA"/>
        </w:rPr>
        <w:t>nabavke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ar-SA"/>
        </w:rPr>
        <w:t>iz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Plana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ar-SA"/>
        </w:rPr>
        <w:t>nabavke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ar-SA"/>
        </w:rPr>
        <w:t>broj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r w:rsidR="00FD3D7F" w:rsidRPr="00D30658">
        <w:rPr>
          <w:rFonts w:ascii="Arial Narrow" w:hAnsi="Arial Narrow" w:cs="Times New Roman"/>
          <w:sz w:val="24"/>
          <w:szCs w:val="24"/>
          <w:lang w:val="pl-PL" w:eastAsia="ar-SA"/>
        </w:rPr>
        <w:t>04/1-2745</w:t>
      </w:r>
      <w:r w:rsidR="00A42BC4" w:rsidRPr="00D30658">
        <w:rPr>
          <w:rFonts w:ascii="Arial Narrow" w:hAnsi="Arial Narrow" w:cs="Times New Roman"/>
          <w:sz w:val="24"/>
          <w:szCs w:val="24"/>
          <w:lang w:val="pl-PL" w:eastAsia="ar-SA"/>
        </w:rPr>
        <w:t xml:space="preserve"> </w:t>
      </w:r>
      <w:r w:rsidR="00A42BC4"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od </w:t>
      </w:r>
      <w:r w:rsidR="00FD3D7F" w:rsidRPr="00D30658">
        <w:rPr>
          <w:rFonts w:ascii="Arial Narrow" w:hAnsi="Arial Narrow" w:cs="Times New Roman"/>
          <w:sz w:val="24"/>
          <w:szCs w:val="24"/>
          <w:lang w:eastAsia="ar-SA"/>
        </w:rPr>
        <w:t>23</w:t>
      </w:r>
      <w:r w:rsidR="00A42BC4" w:rsidRPr="00D30658">
        <w:rPr>
          <w:rFonts w:ascii="Arial Narrow" w:hAnsi="Arial Narrow" w:cs="Times New Roman"/>
          <w:sz w:val="24"/>
          <w:szCs w:val="24"/>
          <w:lang w:eastAsia="ar-SA"/>
        </w:rPr>
        <w:t>.</w:t>
      </w:r>
      <w:r w:rsidR="00FD3D7F" w:rsidRPr="00D30658">
        <w:rPr>
          <w:rFonts w:ascii="Arial Narrow" w:hAnsi="Arial Narrow" w:cs="Times New Roman"/>
          <w:sz w:val="24"/>
          <w:szCs w:val="24"/>
          <w:lang w:eastAsia="ar-SA"/>
        </w:rPr>
        <w:t>05</w:t>
      </w:r>
      <w:r w:rsidR="00A42BC4" w:rsidRPr="00D30658">
        <w:rPr>
          <w:rFonts w:ascii="Arial Narrow" w:hAnsi="Arial Narrow" w:cs="Times New Roman"/>
          <w:sz w:val="24"/>
          <w:szCs w:val="24"/>
          <w:lang w:eastAsia="ar-SA"/>
        </w:rPr>
        <w:t>.201</w:t>
      </w:r>
      <w:r w:rsidR="00FD3D7F" w:rsidRPr="00D30658">
        <w:rPr>
          <w:rFonts w:ascii="Arial Narrow" w:hAnsi="Arial Narrow" w:cs="Times New Roman"/>
          <w:sz w:val="24"/>
          <w:szCs w:val="24"/>
          <w:lang w:eastAsia="ar-SA"/>
        </w:rPr>
        <w:t>9</w:t>
      </w:r>
      <w:r w:rsidR="00A42BC4"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. </w:t>
      </w:r>
      <w:proofErr w:type="spellStart"/>
      <w:r w:rsidR="00A42BC4" w:rsidRPr="00D30658">
        <w:rPr>
          <w:rFonts w:ascii="Arial Narrow" w:hAnsi="Arial Narrow" w:cs="Times New Roman"/>
          <w:sz w:val="24"/>
          <w:szCs w:val="24"/>
          <w:lang w:eastAsia="ar-SA"/>
        </w:rPr>
        <w:t>godine</w:t>
      </w:r>
      <w:proofErr w:type="spellEnd"/>
      <w:r w:rsidR="00A42BC4"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za </w:t>
      </w:r>
      <w:proofErr w:type="spellStart"/>
      <w:r w:rsidR="00A42BC4" w:rsidRPr="00D30658">
        <w:rPr>
          <w:rFonts w:ascii="Arial Narrow" w:hAnsi="Arial Narrow" w:cs="Times New Roman"/>
          <w:sz w:val="24"/>
          <w:szCs w:val="24"/>
          <w:lang w:eastAsia="ar-SA"/>
        </w:rPr>
        <w:t>nabavku</w:t>
      </w:r>
      <w:proofErr w:type="spellEnd"/>
      <w:r w:rsidR="00A42BC4"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="009E3A00" w:rsidRPr="00D30658">
        <w:rPr>
          <w:rFonts w:ascii="Arial Narrow" w:hAnsi="Arial Narrow" w:cs="Times New Roman"/>
          <w:sz w:val="24"/>
          <w:szCs w:val="24"/>
          <w:lang w:eastAsia="ar-SA"/>
        </w:rPr>
        <w:t>roba</w:t>
      </w:r>
      <w:proofErr w:type="spellEnd"/>
      <w:r w:rsidR="00A42BC4"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 </w:t>
      </w:r>
      <w:r w:rsidR="002B218F" w:rsidRPr="00D30658">
        <w:rPr>
          <w:rFonts w:ascii="Arial Narrow" w:hAnsi="Arial Narrow" w:cs="Times New Roman"/>
          <w:sz w:val="24"/>
          <w:szCs w:val="24"/>
        </w:rPr>
        <w:t xml:space="preserve">– </w:t>
      </w:r>
      <w:proofErr w:type="spellStart"/>
      <w:r w:rsidR="00D30658" w:rsidRPr="00D30658">
        <w:rPr>
          <w:rFonts w:ascii="Arial Narrow" w:hAnsi="Arial Narrow" w:cs="Times New Roman"/>
          <w:sz w:val="24"/>
          <w:szCs w:val="24"/>
        </w:rPr>
        <w:t>Hortikulture</w:t>
      </w:r>
      <w:proofErr w:type="spellEnd"/>
      <w:r w:rsidR="00A42BC4" w:rsidRPr="00D30658">
        <w:rPr>
          <w:rFonts w:ascii="Arial Narrow" w:hAnsi="Arial Narrow" w:cs="Times New Roman"/>
          <w:sz w:val="24"/>
          <w:szCs w:val="24"/>
        </w:rPr>
        <w:t xml:space="preserve"> za </w:t>
      </w:r>
      <w:proofErr w:type="spellStart"/>
      <w:r w:rsidR="00A42BC4" w:rsidRPr="00D30658">
        <w:rPr>
          <w:rFonts w:ascii="Arial Narrow" w:hAnsi="Arial Narrow" w:cs="Times New Roman"/>
          <w:sz w:val="24"/>
          <w:szCs w:val="24"/>
        </w:rPr>
        <w:t>potrebe</w:t>
      </w:r>
      <w:proofErr w:type="spellEnd"/>
      <w:r w:rsidR="00A42BC4" w:rsidRPr="00D30658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A42BC4" w:rsidRPr="00D30658">
        <w:rPr>
          <w:rFonts w:ascii="Arial Narrow" w:hAnsi="Arial Narrow" w:cs="Times New Roman"/>
          <w:sz w:val="24"/>
          <w:szCs w:val="24"/>
        </w:rPr>
        <w:t>Hotelske</w:t>
      </w:r>
      <w:proofErr w:type="spellEnd"/>
      <w:r w:rsidR="00A42BC4" w:rsidRPr="00D30658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A42BC4" w:rsidRPr="00D30658">
        <w:rPr>
          <w:rFonts w:ascii="Arial Narrow" w:hAnsi="Arial Narrow" w:cs="Times New Roman"/>
          <w:sz w:val="24"/>
          <w:szCs w:val="24"/>
        </w:rPr>
        <w:t>grupe</w:t>
      </w:r>
      <w:proofErr w:type="spellEnd"/>
      <w:r w:rsidR="00A42BC4" w:rsidRPr="00D30658">
        <w:rPr>
          <w:rFonts w:ascii="Arial Narrow" w:hAnsi="Arial Narrow" w:cs="Times New Roman"/>
          <w:sz w:val="24"/>
          <w:szCs w:val="24"/>
        </w:rPr>
        <w:t xml:space="preserve"> “</w:t>
      </w:r>
      <w:proofErr w:type="spellStart"/>
      <w:r w:rsidR="00A42BC4" w:rsidRPr="00D30658">
        <w:rPr>
          <w:rFonts w:ascii="Arial Narrow" w:hAnsi="Arial Narrow" w:cs="Times New Roman"/>
          <w:sz w:val="24"/>
          <w:szCs w:val="24"/>
        </w:rPr>
        <w:t>Budvanska</w:t>
      </w:r>
      <w:proofErr w:type="spellEnd"/>
      <w:r w:rsidR="00A42BC4" w:rsidRPr="00D30658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A42BC4" w:rsidRPr="00D30658">
        <w:rPr>
          <w:rFonts w:ascii="Arial Narrow" w:hAnsi="Arial Narrow" w:cs="Times New Roman"/>
          <w:sz w:val="24"/>
          <w:szCs w:val="24"/>
        </w:rPr>
        <w:t>rivijera</w:t>
      </w:r>
      <w:proofErr w:type="spellEnd"/>
      <w:r w:rsidR="00A42BC4" w:rsidRPr="00D30658">
        <w:rPr>
          <w:rFonts w:ascii="Arial Narrow" w:hAnsi="Arial Narrow" w:cs="Times New Roman"/>
          <w:sz w:val="24"/>
          <w:szCs w:val="24"/>
        </w:rPr>
        <w:t xml:space="preserve">” AD </w:t>
      </w:r>
      <w:proofErr w:type="spellStart"/>
      <w:r w:rsidR="00A42BC4" w:rsidRPr="00D30658">
        <w:rPr>
          <w:rFonts w:ascii="Arial Narrow" w:hAnsi="Arial Narrow" w:cs="Times New Roman"/>
          <w:sz w:val="24"/>
          <w:szCs w:val="24"/>
        </w:rPr>
        <w:t>Budva</w:t>
      </w:r>
      <w:proofErr w:type="spellEnd"/>
      <w:r w:rsidR="00A42BC4"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="005E35DB" w:rsidRPr="00D30658">
        <w:rPr>
          <w:rFonts w:ascii="Arial Narrow" w:hAnsi="Arial Narrow" w:cs="Times New Roman"/>
          <w:sz w:val="24"/>
          <w:szCs w:val="24"/>
          <w:lang w:eastAsia="ar-SA"/>
        </w:rPr>
        <w:t>nijesam</w:t>
      </w:r>
      <w:proofErr w:type="spellEnd"/>
      <w:r w:rsidR="005E35DB"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u </w:t>
      </w:r>
      <w:proofErr w:type="spellStart"/>
      <w:r w:rsidR="005E35DB" w:rsidRPr="00D30658">
        <w:rPr>
          <w:rFonts w:ascii="Arial Narrow" w:hAnsi="Arial Narrow" w:cs="Times New Roman"/>
          <w:sz w:val="24"/>
          <w:szCs w:val="24"/>
          <w:lang w:eastAsia="ar-SA"/>
        </w:rPr>
        <w:t>sukobu</w:t>
      </w:r>
      <w:proofErr w:type="spellEnd"/>
      <w:r w:rsidR="005E35DB"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="005E35DB" w:rsidRPr="00D30658">
        <w:rPr>
          <w:rFonts w:ascii="Arial Narrow" w:hAnsi="Arial Narrow" w:cs="Times New Roman"/>
          <w:sz w:val="24"/>
          <w:szCs w:val="24"/>
          <w:lang w:eastAsia="ar-SA"/>
        </w:rPr>
        <w:t>interesa</w:t>
      </w:r>
      <w:proofErr w:type="spellEnd"/>
      <w:r w:rsidR="005E35DB"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u </w:t>
      </w:r>
      <w:proofErr w:type="spellStart"/>
      <w:r w:rsidR="005E35DB" w:rsidRPr="00D30658">
        <w:rPr>
          <w:rFonts w:ascii="Arial Narrow" w:hAnsi="Arial Narrow" w:cs="Times New Roman"/>
          <w:sz w:val="24"/>
          <w:szCs w:val="24"/>
          <w:lang w:eastAsia="ar-SA"/>
        </w:rPr>
        <w:t>smislu</w:t>
      </w:r>
      <w:proofErr w:type="spellEnd"/>
      <w:r w:rsidR="005E35DB"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="005E35DB" w:rsidRPr="00D30658">
        <w:rPr>
          <w:rFonts w:ascii="Arial Narrow" w:hAnsi="Arial Narrow" w:cs="Times New Roman"/>
          <w:sz w:val="24"/>
          <w:szCs w:val="24"/>
          <w:lang w:eastAsia="ar-SA"/>
        </w:rPr>
        <w:t>člana</w:t>
      </w:r>
      <w:proofErr w:type="spellEnd"/>
      <w:r w:rsidR="005E35DB"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r w:rsidR="00324E6B" w:rsidRPr="00D30658">
        <w:rPr>
          <w:rFonts w:ascii="Arial Narrow" w:hAnsi="Arial Narrow" w:cs="Times New Roman"/>
          <w:sz w:val="24"/>
          <w:szCs w:val="24"/>
          <w:lang w:eastAsia="ar-SA"/>
        </w:rPr>
        <w:t>9.</w:t>
      </w:r>
      <w:r w:rsidR="005E35DB"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r w:rsidR="00324E6B" w:rsidRPr="00D30658">
        <w:rPr>
          <w:rFonts w:ascii="Arial Narrow" w:hAnsi="Arial Narrow" w:cs="Times New Roman"/>
          <w:sz w:val="24"/>
          <w:szCs w:val="24"/>
          <w:lang w:val="pl-PL" w:eastAsia="ar-SA"/>
        </w:rPr>
        <w:t xml:space="preserve">Pravilnika o uređivanju postupaka nabavki roba, usluga i </w:t>
      </w:r>
      <w:r w:rsidR="00A42BC4" w:rsidRPr="00D30658">
        <w:rPr>
          <w:rFonts w:ascii="Arial Narrow" w:hAnsi="Arial Narrow" w:cs="Times New Roman"/>
          <w:sz w:val="24"/>
          <w:szCs w:val="24"/>
          <w:lang w:val="pl-PL" w:eastAsia="ar-SA"/>
        </w:rPr>
        <w:t>radova u H</w:t>
      </w:r>
      <w:r w:rsidR="00324E6B" w:rsidRPr="00D30658">
        <w:rPr>
          <w:rFonts w:ascii="Arial Narrow" w:hAnsi="Arial Narrow" w:cs="Times New Roman"/>
          <w:sz w:val="24"/>
          <w:szCs w:val="24"/>
          <w:lang w:val="pl-PL" w:eastAsia="ar-SA"/>
        </w:rPr>
        <w:t>otelskoj grupi „Budvanska rivijera” AD Budva</w:t>
      </w:r>
      <w:r w:rsidR="005E35DB" w:rsidRPr="00D30658">
        <w:rPr>
          <w:rFonts w:ascii="Arial Narrow" w:hAnsi="Arial Narrow" w:cs="Times New Roman"/>
          <w:sz w:val="24"/>
          <w:szCs w:val="24"/>
          <w:lang w:val="pl-PL" w:eastAsia="ar-SA"/>
        </w:rPr>
        <w:t>, i da ne postoji ekonomski i drugi lični interes koji može kompromitovati moju objektivnost i nepristrasnost u ovom postupku nabavke</w:t>
      </w:r>
      <w:r w:rsidR="005E35DB" w:rsidRPr="00D30658">
        <w:rPr>
          <w:rFonts w:ascii="Arial Narrow" w:hAnsi="Arial Narrow" w:cs="Times New Roman"/>
          <w:sz w:val="24"/>
          <w:szCs w:val="24"/>
          <w:lang w:eastAsia="ar-SA"/>
        </w:rPr>
        <w:t>.</w:t>
      </w:r>
    </w:p>
    <w:p w:rsidR="005E35DB" w:rsidRPr="00D30658" w:rsidRDefault="005E35DB" w:rsidP="005E35DB">
      <w:pPr>
        <w:tabs>
          <w:tab w:val="left" w:pos="1950"/>
        </w:tabs>
        <w:suppressAutoHyphens/>
        <w:spacing w:after="0" w:line="240" w:lineRule="auto"/>
        <w:rPr>
          <w:rFonts w:ascii="Arial Narrow" w:hAnsi="Arial Narrow" w:cs="Times New Roman"/>
          <w:sz w:val="24"/>
          <w:szCs w:val="24"/>
          <w:lang w:eastAsia="ar-SA"/>
        </w:rPr>
      </w:pPr>
    </w:p>
    <w:p w:rsidR="005E35DB" w:rsidRPr="00D30658" w:rsidRDefault="005E35DB" w:rsidP="005E35DB">
      <w:pPr>
        <w:tabs>
          <w:tab w:val="left" w:pos="1950"/>
        </w:tabs>
        <w:suppressAutoHyphens/>
        <w:spacing w:after="0" w:line="240" w:lineRule="auto"/>
        <w:rPr>
          <w:rFonts w:ascii="Arial Narrow" w:hAnsi="Arial Narrow" w:cs="Times New Roman"/>
          <w:sz w:val="24"/>
          <w:szCs w:val="24"/>
          <w:lang w:eastAsia="ar-SA"/>
        </w:rPr>
      </w:pPr>
    </w:p>
    <w:p w:rsidR="005E35DB" w:rsidRPr="00D30658" w:rsidRDefault="005E35DB" w:rsidP="005E35DB">
      <w:pPr>
        <w:suppressAutoHyphens/>
        <w:spacing w:after="0" w:line="240" w:lineRule="auto"/>
        <w:ind w:firstLine="1134"/>
        <w:jc w:val="both"/>
        <w:rPr>
          <w:rFonts w:ascii="Arial Narrow" w:hAnsi="Arial Narrow"/>
          <w:lang w:eastAsia="ar-SA"/>
        </w:rPr>
      </w:pPr>
      <w:proofErr w:type="spellStart"/>
      <w:r w:rsidRPr="00D30658">
        <w:rPr>
          <w:rFonts w:ascii="Arial Narrow" w:hAnsi="Arial Narrow" w:cs="Times New Roman"/>
          <w:sz w:val="24"/>
          <w:szCs w:val="24"/>
          <w:lang w:eastAsia="ar-SA"/>
        </w:rPr>
        <w:t>Član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ar-SA"/>
        </w:rPr>
        <w:t>komisije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za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ar-SA"/>
        </w:rPr>
        <w:t>otvaranje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ar-SA"/>
        </w:rPr>
        <w:t>i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ar-SA"/>
        </w:rPr>
        <w:t>vrednovanje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ar-SA"/>
        </w:rPr>
        <w:t>ponuda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, </w:t>
      </w:r>
      <w:proofErr w:type="spellStart"/>
      <w:r w:rsidR="00EC4347" w:rsidRPr="00D30658">
        <w:rPr>
          <w:rFonts w:ascii="Arial Narrow" w:hAnsi="Arial Narrow" w:cs="Times New Roman"/>
          <w:sz w:val="24"/>
          <w:szCs w:val="24"/>
          <w:lang w:eastAsia="ar-SA"/>
        </w:rPr>
        <w:t>Saša</w:t>
      </w:r>
      <w:proofErr w:type="spellEnd"/>
      <w:r w:rsidR="00EC4347"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="00EC4347" w:rsidRPr="00D30658">
        <w:rPr>
          <w:rFonts w:ascii="Arial Narrow" w:hAnsi="Arial Narrow" w:cs="Times New Roman"/>
          <w:sz w:val="24"/>
          <w:szCs w:val="24"/>
          <w:lang w:eastAsia="ar-SA"/>
        </w:rPr>
        <w:t>Samardžić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,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ar-SA"/>
        </w:rPr>
        <w:t>predsjednik</w:t>
      </w:r>
      <w:proofErr w:type="spellEnd"/>
    </w:p>
    <w:p w:rsidR="005E35DB" w:rsidRPr="00D30658" w:rsidRDefault="005E35DB" w:rsidP="005E35DB">
      <w:pPr>
        <w:suppressAutoHyphens/>
        <w:spacing w:after="0" w:line="240" w:lineRule="auto"/>
        <w:ind w:firstLine="1134"/>
        <w:jc w:val="both"/>
        <w:rPr>
          <w:rFonts w:ascii="Arial Narrow" w:hAnsi="Arial Narrow"/>
          <w:lang w:eastAsia="ar-SA"/>
        </w:rPr>
      </w:pPr>
    </w:p>
    <w:p w:rsidR="005E35DB" w:rsidRPr="00D30658" w:rsidRDefault="005E35DB" w:rsidP="005E35DB">
      <w:pPr>
        <w:suppressAutoHyphens/>
        <w:spacing w:after="0" w:line="240" w:lineRule="auto"/>
        <w:ind w:firstLine="1134"/>
        <w:jc w:val="both"/>
        <w:rPr>
          <w:rFonts w:ascii="Arial Narrow" w:hAnsi="Arial Narrow" w:cs="Times New Roman"/>
          <w:i/>
          <w:iCs/>
          <w:lang w:val="sr-Latn-CS" w:eastAsia="ar-SA"/>
        </w:rPr>
      </w:pPr>
      <w:r w:rsidRPr="00D30658">
        <w:rPr>
          <w:rFonts w:ascii="Arial Narrow" w:hAnsi="Arial Narrow" w:cs="Times New Roman"/>
          <w:sz w:val="24"/>
          <w:szCs w:val="24"/>
          <w:lang w:eastAsia="ar-SA"/>
        </w:rPr>
        <w:tab/>
      </w:r>
      <w:r w:rsidRPr="00D30658">
        <w:rPr>
          <w:rFonts w:ascii="Arial Narrow" w:hAnsi="Arial Narrow" w:cs="Times New Roman"/>
          <w:sz w:val="24"/>
          <w:szCs w:val="24"/>
          <w:lang w:eastAsia="ar-SA"/>
        </w:rPr>
        <w:tab/>
      </w:r>
      <w:r w:rsidRPr="00D30658">
        <w:rPr>
          <w:rFonts w:ascii="Arial Narrow" w:hAnsi="Arial Narrow" w:cs="Times New Roman"/>
          <w:sz w:val="24"/>
          <w:szCs w:val="24"/>
          <w:lang w:eastAsia="ar-SA"/>
        </w:rPr>
        <w:tab/>
      </w:r>
      <w:r w:rsidRPr="00D30658">
        <w:rPr>
          <w:rFonts w:ascii="Arial Narrow" w:hAnsi="Arial Narrow" w:cs="Times New Roman"/>
          <w:sz w:val="24"/>
          <w:szCs w:val="24"/>
          <w:lang w:eastAsia="ar-SA"/>
        </w:rPr>
        <w:tab/>
      </w:r>
      <w:r w:rsidRPr="00D30658">
        <w:rPr>
          <w:rFonts w:ascii="Arial Narrow" w:hAnsi="Arial Narrow" w:cs="Times New Roman"/>
          <w:sz w:val="24"/>
          <w:szCs w:val="24"/>
          <w:lang w:eastAsia="ar-SA"/>
        </w:rPr>
        <w:tab/>
      </w:r>
      <w:r w:rsidRPr="00D30658">
        <w:rPr>
          <w:rFonts w:ascii="Arial Narrow" w:hAnsi="Arial Narrow" w:cs="Times New Roman"/>
          <w:sz w:val="24"/>
          <w:szCs w:val="24"/>
          <w:lang w:eastAsia="ar-SA"/>
        </w:rPr>
        <w:tab/>
      </w:r>
      <w:r w:rsidRPr="00D30658">
        <w:rPr>
          <w:rFonts w:ascii="Arial Narrow" w:hAnsi="Arial Narrow" w:cs="Times New Roman"/>
          <w:sz w:val="24"/>
          <w:szCs w:val="24"/>
          <w:lang w:eastAsia="ar-SA"/>
        </w:rPr>
        <w:tab/>
        <w:t xml:space="preserve">     ______________________               </w:t>
      </w:r>
      <w:r w:rsidRPr="00D30658">
        <w:rPr>
          <w:rFonts w:ascii="Arial Narrow" w:hAnsi="Arial Narrow" w:cs="Times New Roman"/>
          <w:sz w:val="24"/>
          <w:szCs w:val="24"/>
          <w:lang w:val="sr-Latn-CS" w:eastAsia="ar-SA"/>
        </w:rPr>
        <w:t xml:space="preserve"> </w:t>
      </w:r>
    </w:p>
    <w:p w:rsidR="005E35DB" w:rsidRPr="00D30658" w:rsidRDefault="005E35DB" w:rsidP="005E35DB">
      <w:pPr>
        <w:suppressAutoHyphens/>
        <w:spacing w:after="0" w:line="240" w:lineRule="auto"/>
        <w:ind w:left="4956" w:firstLine="708"/>
        <w:jc w:val="both"/>
        <w:rPr>
          <w:rFonts w:ascii="Arial Narrow" w:hAnsi="Arial Narrow" w:cs="Times New Roman"/>
          <w:i/>
          <w:iCs/>
          <w:lang w:val="sr-Latn-CS" w:eastAsia="ar-SA"/>
        </w:rPr>
      </w:pPr>
      <w:r w:rsidRPr="00D30658">
        <w:rPr>
          <w:rFonts w:ascii="Arial Narrow" w:hAnsi="Arial Narrow" w:cs="Times New Roman"/>
          <w:i/>
          <w:iCs/>
          <w:lang w:val="sr-Latn-CS" w:eastAsia="ar-SA"/>
        </w:rPr>
        <w:t xml:space="preserve">                                 s.r. </w:t>
      </w:r>
    </w:p>
    <w:p w:rsidR="005E35DB" w:rsidRPr="00D30658" w:rsidRDefault="005E35DB" w:rsidP="005E35DB">
      <w:pPr>
        <w:suppressAutoHyphens/>
        <w:spacing w:after="0" w:line="240" w:lineRule="auto"/>
        <w:ind w:left="4956" w:firstLine="708"/>
        <w:jc w:val="both"/>
        <w:rPr>
          <w:rFonts w:ascii="Arial Narrow" w:hAnsi="Arial Narrow" w:cs="Times New Roman"/>
          <w:i/>
          <w:iCs/>
          <w:lang w:val="sr-Latn-CS" w:eastAsia="ar-SA"/>
        </w:rPr>
      </w:pPr>
    </w:p>
    <w:p w:rsidR="005E35DB" w:rsidRPr="00D30658" w:rsidRDefault="005E35DB" w:rsidP="005E35DB">
      <w:pPr>
        <w:suppressAutoHyphens/>
        <w:spacing w:after="0" w:line="240" w:lineRule="auto"/>
        <w:ind w:firstLine="1134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proofErr w:type="spellStart"/>
      <w:r w:rsidRPr="00D30658">
        <w:rPr>
          <w:rFonts w:ascii="Arial Narrow" w:hAnsi="Arial Narrow" w:cs="Times New Roman"/>
          <w:sz w:val="24"/>
          <w:szCs w:val="24"/>
          <w:lang w:eastAsia="ar-SA"/>
        </w:rPr>
        <w:t>Član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ar-SA"/>
        </w:rPr>
        <w:t>komisije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za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ar-SA"/>
        </w:rPr>
        <w:t>otvaranje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ar-SA"/>
        </w:rPr>
        <w:t>i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ar-SA"/>
        </w:rPr>
        <w:t>vrednovanje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ar-SA"/>
        </w:rPr>
        <w:t>ponuda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, </w:t>
      </w:r>
      <w:r w:rsidR="00154BA0" w:rsidRPr="00D30658">
        <w:rPr>
          <w:rFonts w:ascii="Arial Narrow" w:hAnsi="Arial Narrow" w:cs="Times New Roman"/>
          <w:sz w:val="24"/>
          <w:szCs w:val="24"/>
          <w:lang w:eastAsia="ar-SA"/>
        </w:rPr>
        <w:t>Vladimir Janjušević</w:t>
      </w:r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,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ar-SA"/>
        </w:rPr>
        <w:t>član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</w:p>
    <w:p w:rsidR="005E35DB" w:rsidRPr="00D30658" w:rsidRDefault="005E35DB" w:rsidP="005E35DB">
      <w:pPr>
        <w:suppressAutoHyphens/>
        <w:spacing w:after="0" w:line="240" w:lineRule="auto"/>
        <w:ind w:firstLine="1134"/>
        <w:jc w:val="both"/>
        <w:rPr>
          <w:rFonts w:ascii="Arial Narrow" w:hAnsi="Arial Narrow" w:cs="Times New Roman"/>
          <w:i/>
          <w:iCs/>
          <w:lang w:val="sr-Latn-CS" w:eastAsia="ar-SA"/>
        </w:rPr>
      </w:pPr>
      <w:r w:rsidRPr="00D30658">
        <w:rPr>
          <w:rFonts w:ascii="Arial Narrow" w:hAnsi="Arial Narrow" w:cs="Times New Roman"/>
          <w:sz w:val="24"/>
          <w:szCs w:val="24"/>
          <w:lang w:eastAsia="ar-SA"/>
        </w:rPr>
        <w:tab/>
      </w:r>
      <w:r w:rsidRPr="00D30658">
        <w:rPr>
          <w:rFonts w:ascii="Arial Narrow" w:hAnsi="Arial Narrow" w:cs="Times New Roman"/>
          <w:sz w:val="24"/>
          <w:szCs w:val="24"/>
          <w:lang w:eastAsia="ar-SA"/>
        </w:rPr>
        <w:tab/>
      </w:r>
      <w:r w:rsidRPr="00D30658">
        <w:rPr>
          <w:rFonts w:ascii="Arial Narrow" w:hAnsi="Arial Narrow" w:cs="Times New Roman"/>
          <w:sz w:val="24"/>
          <w:szCs w:val="24"/>
          <w:lang w:eastAsia="ar-SA"/>
        </w:rPr>
        <w:tab/>
      </w:r>
      <w:r w:rsidRPr="00D30658">
        <w:rPr>
          <w:rFonts w:ascii="Arial Narrow" w:hAnsi="Arial Narrow" w:cs="Times New Roman"/>
          <w:sz w:val="24"/>
          <w:szCs w:val="24"/>
          <w:lang w:eastAsia="ar-SA"/>
        </w:rPr>
        <w:tab/>
      </w:r>
      <w:r w:rsidRPr="00D30658">
        <w:rPr>
          <w:rFonts w:ascii="Arial Narrow" w:hAnsi="Arial Narrow" w:cs="Times New Roman"/>
          <w:sz w:val="24"/>
          <w:szCs w:val="24"/>
          <w:lang w:eastAsia="ar-SA"/>
        </w:rPr>
        <w:tab/>
      </w:r>
      <w:r w:rsidRPr="00D30658">
        <w:rPr>
          <w:rFonts w:ascii="Arial Narrow" w:hAnsi="Arial Narrow" w:cs="Times New Roman"/>
          <w:sz w:val="24"/>
          <w:szCs w:val="24"/>
          <w:lang w:eastAsia="ar-SA"/>
        </w:rPr>
        <w:tab/>
      </w:r>
      <w:r w:rsidRPr="00D30658">
        <w:rPr>
          <w:rFonts w:ascii="Arial Narrow" w:hAnsi="Arial Narrow" w:cs="Times New Roman"/>
          <w:sz w:val="24"/>
          <w:szCs w:val="24"/>
          <w:lang w:eastAsia="ar-SA"/>
        </w:rPr>
        <w:tab/>
        <w:t xml:space="preserve">     ______________________             </w:t>
      </w:r>
      <w:r w:rsidRPr="00D30658">
        <w:rPr>
          <w:rFonts w:ascii="Arial Narrow" w:hAnsi="Arial Narrow" w:cs="Times New Roman"/>
          <w:sz w:val="24"/>
          <w:szCs w:val="24"/>
          <w:lang w:val="sr-Latn-CS" w:eastAsia="ar-SA"/>
        </w:rPr>
        <w:t xml:space="preserve"> </w:t>
      </w:r>
    </w:p>
    <w:p w:rsidR="005E35DB" w:rsidRPr="00D30658" w:rsidRDefault="005E35DB" w:rsidP="005E35DB">
      <w:pPr>
        <w:suppressAutoHyphens/>
        <w:spacing w:after="0" w:line="240" w:lineRule="auto"/>
        <w:ind w:left="4956" w:firstLine="708"/>
        <w:jc w:val="both"/>
        <w:rPr>
          <w:rFonts w:ascii="Arial Narrow" w:hAnsi="Arial Narrow" w:cs="Times New Roman"/>
          <w:i/>
          <w:iCs/>
          <w:lang w:val="sr-Latn-CS" w:eastAsia="ar-SA"/>
        </w:rPr>
      </w:pPr>
      <w:r w:rsidRPr="00D30658">
        <w:rPr>
          <w:rFonts w:ascii="Arial Narrow" w:hAnsi="Arial Narrow" w:cs="Times New Roman"/>
          <w:i/>
          <w:iCs/>
          <w:lang w:val="sr-Latn-CS" w:eastAsia="ar-SA"/>
        </w:rPr>
        <w:t xml:space="preserve">                                 s.r. </w:t>
      </w:r>
    </w:p>
    <w:p w:rsidR="005E35DB" w:rsidRPr="00D30658" w:rsidRDefault="005E35DB" w:rsidP="005E35DB">
      <w:pPr>
        <w:suppressAutoHyphens/>
        <w:spacing w:after="0" w:line="240" w:lineRule="auto"/>
        <w:ind w:left="4956" w:firstLine="708"/>
        <w:jc w:val="both"/>
        <w:rPr>
          <w:rFonts w:ascii="Arial Narrow" w:hAnsi="Arial Narrow" w:cs="Times New Roman"/>
          <w:i/>
          <w:iCs/>
          <w:lang w:val="sr-Latn-CS" w:eastAsia="ar-SA"/>
        </w:rPr>
      </w:pPr>
    </w:p>
    <w:p w:rsidR="005E35DB" w:rsidRPr="00D30658" w:rsidRDefault="005E35DB" w:rsidP="005E35DB">
      <w:pPr>
        <w:suppressAutoHyphens/>
        <w:spacing w:after="0" w:line="240" w:lineRule="auto"/>
        <w:ind w:firstLine="1134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proofErr w:type="spellStart"/>
      <w:r w:rsidRPr="00D30658">
        <w:rPr>
          <w:rFonts w:ascii="Arial Narrow" w:hAnsi="Arial Narrow" w:cs="Times New Roman"/>
          <w:sz w:val="24"/>
          <w:szCs w:val="24"/>
          <w:lang w:eastAsia="ar-SA"/>
        </w:rPr>
        <w:t>Član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ar-SA"/>
        </w:rPr>
        <w:t>komisije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za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ar-SA"/>
        </w:rPr>
        <w:t>otvaranje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ar-SA"/>
        </w:rPr>
        <w:t>i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ar-SA"/>
        </w:rPr>
        <w:t>vrednovanje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ar-SA"/>
        </w:rPr>
        <w:t>ponuda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, </w:t>
      </w:r>
      <w:r w:rsidR="009E3A00"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Aleksandar </w:t>
      </w:r>
      <w:proofErr w:type="spellStart"/>
      <w:r w:rsidR="009E3A00" w:rsidRPr="00D30658">
        <w:rPr>
          <w:rFonts w:ascii="Arial Narrow" w:hAnsi="Arial Narrow" w:cs="Times New Roman"/>
          <w:sz w:val="24"/>
          <w:szCs w:val="24"/>
          <w:lang w:eastAsia="ar-SA"/>
        </w:rPr>
        <w:t>Knežević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,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ar-SA"/>
        </w:rPr>
        <w:t>član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   </w:t>
      </w:r>
    </w:p>
    <w:p w:rsidR="005E35DB" w:rsidRPr="00D30658" w:rsidRDefault="005E35DB" w:rsidP="005E35DB">
      <w:pPr>
        <w:suppressAutoHyphens/>
        <w:spacing w:after="0" w:line="240" w:lineRule="auto"/>
        <w:ind w:firstLine="1134"/>
        <w:jc w:val="both"/>
        <w:rPr>
          <w:rFonts w:ascii="Arial Narrow" w:hAnsi="Arial Narrow" w:cs="Times New Roman"/>
          <w:i/>
          <w:iCs/>
          <w:lang w:val="sr-Latn-CS" w:eastAsia="ar-SA"/>
        </w:rPr>
      </w:pPr>
      <w:r w:rsidRPr="00D30658">
        <w:rPr>
          <w:rFonts w:ascii="Arial Narrow" w:hAnsi="Arial Narrow" w:cs="Times New Roman"/>
          <w:sz w:val="24"/>
          <w:szCs w:val="24"/>
          <w:lang w:eastAsia="ar-SA"/>
        </w:rPr>
        <w:tab/>
      </w:r>
      <w:r w:rsidRPr="00D30658">
        <w:rPr>
          <w:rFonts w:ascii="Arial Narrow" w:hAnsi="Arial Narrow" w:cs="Times New Roman"/>
          <w:sz w:val="24"/>
          <w:szCs w:val="24"/>
          <w:lang w:eastAsia="ar-SA"/>
        </w:rPr>
        <w:tab/>
      </w:r>
      <w:r w:rsidRPr="00D30658">
        <w:rPr>
          <w:rFonts w:ascii="Arial Narrow" w:hAnsi="Arial Narrow" w:cs="Times New Roman"/>
          <w:sz w:val="24"/>
          <w:szCs w:val="24"/>
          <w:lang w:eastAsia="ar-SA"/>
        </w:rPr>
        <w:tab/>
      </w:r>
      <w:r w:rsidRPr="00D30658">
        <w:rPr>
          <w:rFonts w:ascii="Arial Narrow" w:hAnsi="Arial Narrow" w:cs="Times New Roman"/>
          <w:sz w:val="24"/>
          <w:szCs w:val="24"/>
          <w:lang w:eastAsia="ar-SA"/>
        </w:rPr>
        <w:tab/>
      </w:r>
      <w:r w:rsidRPr="00D30658">
        <w:rPr>
          <w:rFonts w:ascii="Arial Narrow" w:hAnsi="Arial Narrow" w:cs="Times New Roman"/>
          <w:sz w:val="24"/>
          <w:szCs w:val="24"/>
          <w:lang w:eastAsia="ar-SA"/>
        </w:rPr>
        <w:tab/>
      </w:r>
      <w:r w:rsidRPr="00D30658">
        <w:rPr>
          <w:rFonts w:ascii="Arial Narrow" w:hAnsi="Arial Narrow" w:cs="Times New Roman"/>
          <w:sz w:val="24"/>
          <w:szCs w:val="24"/>
          <w:lang w:eastAsia="ar-SA"/>
        </w:rPr>
        <w:tab/>
      </w:r>
      <w:r w:rsidRPr="00D30658">
        <w:rPr>
          <w:rFonts w:ascii="Arial Narrow" w:hAnsi="Arial Narrow" w:cs="Times New Roman"/>
          <w:sz w:val="24"/>
          <w:szCs w:val="24"/>
          <w:lang w:eastAsia="ar-SA"/>
        </w:rPr>
        <w:tab/>
        <w:t xml:space="preserve">     _______________________            </w:t>
      </w:r>
      <w:r w:rsidRPr="00D30658">
        <w:rPr>
          <w:rFonts w:ascii="Arial Narrow" w:hAnsi="Arial Narrow" w:cs="Times New Roman"/>
          <w:sz w:val="24"/>
          <w:szCs w:val="24"/>
          <w:lang w:val="sr-Latn-CS" w:eastAsia="ar-SA"/>
        </w:rPr>
        <w:t xml:space="preserve"> </w:t>
      </w:r>
    </w:p>
    <w:p w:rsidR="005E35DB" w:rsidRPr="00D30658" w:rsidRDefault="005E35DB" w:rsidP="005E35DB">
      <w:pPr>
        <w:suppressAutoHyphens/>
        <w:spacing w:after="0" w:line="240" w:lineRule="auto"/>
        <w:ind w:left="4956" w:firstLine="708"/>
        <w:jc w:val="both"/>
        <w:rPr>
          <w:rFonts w:ascii="Arial Narrow" w:hAnsi="Arial Narrow" w:cs="Times New Roman"/>
          <w:sz w:val="28"/>
          <w:szCs w:val="28"/>
          <w:lang w:eastAsia="ar-SA"/>
        </w:rPr>
      </w:pPr>
      <w:r w:rsidRPr="00D30658">
        <w:rPr>
          <w:rFonts w:ascii="Arial Narrow" w:hAnsi="Arial Narrow" w:cs="Times New Roman"/>
          <w:i/>
          <w:iCs/>
          <w:lang w:val="sr-Latn-CS" w:eastAsia="ar-SA"/>
        </w:rPr>
        <w:t xml:space="preserve">                                 s.r. </w:t>
      </w:r>
    </w:p>
    <w:p w:rsidR="005E35DB" w:rsidRPr="00D93B82" w:rsidRDefault="005E35DB" w:rsidP="005E35DB">
      <w:pPr>
        <w:suppressAutoHyphens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:rsidR="005E35DB" w:rsidRPr="00D93B82" w:rsidRDefault="005E35DB" w:rsidP="005E35DB">
      <w:pPr>
        <w:suppressAutoHyphens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:rsidR="005E35DB" w:rsidRPr="00D93B82" w:rsidRDefault="005E35DB" w:rsidP="005E35DB">
      <w:pPr>
        <w:suppressAutoHyphens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:rsidR="005E35DB" w:rsidRPr="00D93B82" w:rsidRDefault="005E35DB" w:rsidP="005E35DB">
      <w:pPr>
        <w:suppressAutoHyphens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:rsidR="005E35DB" w:rsidRPr="00D93B82" w:rsidRDefault="005E35DB" w:rsidP="005E35DB">
      <w:pPr>
        <w:suppressAutoHyphens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:rsidR="005E35DB" w:rsidRPr="00D93B82" w:rsidRDefault="005E35DB" w:rsidP="005E35DB">
      <w:pPr>
        <w:suppressAutoHyphens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:rsidR="005E35DB" w:rsidRPr="00D93B82" w:rsidRDefault="005E35DB" w:rsidP="005E35DB">
      <w:pPr>
        <w:suppressAutoHyphens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:rsidR="005E35DB" w:rsidRPr="00D93B82" w:rsidRDefault="005E35DB" w:rsidP="005E35DB">
      <w:pPr>
        <w:suppressAutoHyphens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:rsidR="005E35DB" w:rsidRPr="00D93B82" w:rsidRDefault="005E35DB" w:rsidP="005E35DB">
      <w:pPr>
        <w:suppressAutoHyphens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:rsidR="00B460F9" w:rsidRPr="00D30658" w:rsidRDefault="00B460F9" w:rsidP="00B460F9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tabs>
          <w:tab w:val="left" w:pos="284"/>
        </w:tabs>
        <w:rPr>
          <w:rFonts w:ascii="Arial Narrow" w:hAnsi="Arial Narrow"/>
          <w:i w:val="0"/>
          <w:iCs w:val="0"/>
          <w:u w:val="none"/>
        </w:rPr>
      </w:pPr>
      <w:bookmarkStart w:id="14" w:name="_Toc524084549"/>
      <w:r w:rsidRPr="00D30658">
        <w:rPr>
          <w:rFonts w:ascii="Arial Narrow" w:hAnsi="Arial Narrow"/>
          <w:i w:val="0"/>
          <w:iCs w:val="0"/>
          <w:u w:val="none"/>
        </w:rPr>
        <w:t>METODOLOGIJA NAČINA VREDNOVANJA PONUDA PO KRITERIJUMU I PODKRITERIJUMIMA</w:t>
      </w:r>
      <w:bookmarkEnd w:id="9"/>
      <w:bookmarkEnd w:id="14"/>
    </w:p>
    <w:p w:rsidR="00B460F9" w:rsidRPr="00D30658" w:rsidRDefault="00B460F9" w:rsidP="00B460F9">
      <w:pPr>
        <w:pStyle w:val="BodyText"/>
        <w:ind w:left="454" w:hanging="454"/>
        <w:rPr>
          <w:rFonts w:ascii="Arial Narrow" w:hAnsi="Arial Narrow"/>
          <w:b/>
          <w:bCs/>
          <w:sz w:val="24"/>
          <w:szCs w:val="24"/>
          <w:lang w:val="sr-Latn-CS"/>
        </w:rPr>
      </w:pPr>
    </w:p>
    <w:p w:rsidR="00B460F9" w:rsidRPr="00D30658" w:rsidRDefault="00B460F9" w:rsidP="00B460F9">
      <w:pPr>
        <w:pStyle w:val="BodyText"/>
        <w:rPr>
          <w:rFonts w:ascii="Arial Narrow" w:hAnsi="Arial Narrow"/>
          <w:b/>
          <w:bCs/>
          <w:sz w:val="24"/>
          <w:szCs w:val="24"/>
          <w:lang w:val="sr-Latn-CS"/>
        </w:rPr>
      </w:pPr>
    </w:p>
    <w:p w:rsidR="00B460F9" w:rsidRPr="00D30658" w:rsidRDefault="00B460F9" w:rsidP="00B460F9">
      <w:pPr>
        <w:pStyle w:val="BodyText"/>
        <w:ind w:left="454" w:hanging="454"/>
        <w:rPr>
          <w:rFonts w:ascii="Arial Narrow" w:hAnsi="Arial Narrow"/>
          <w:b/>
          <w:bCs/>
          <w:sz w:val="24"/>
          <w:szCs w:val="24"/>
          <w:lang w:val="sr-Latn-CS"/>
        </w:rPr>
      </w:pPr>
    </w:p>
    <w:p w:rsidR="00F46E56" w:rsidRPr="00D30658" w:rsidRDefault="00F46E56" w:rsidP="00F46E56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pl-PL" w:eastAsia="ar-SA"/>
        </w:rPr>
      </w:pPr>
      <w:bookmarkStart w:id="15" w:name="_Toc416180139"/>
      <w:bookmarkStart w:id="16" w:name="_Toc418775200"/>
      <w:r w:rsidRPr="00D30658">
        <w:rPr>
          <w:rFonts w:ascii="Arial Narrow" w:hAnsi="Arial Narrow" w:cs="Wingdings"/>
          <w:sz w:val="24"/>
          <w:szCs w:val="24"/>
          <w:shd w:val="clear" w:color="auto" w:fill="FFFFFF"/>
          <w:lang w:eastAsia="ar-SA"/>
        </w:rPr>
        <w:t></w:t>
      </w:r>
      <w:r w:rsidRPr="00D30658">
        <w:rPr>
          <w:rFonts w:ascii="Arial Narrow" w:hAnsi="Arial Narrow" w:cs="Times New Roman"/>
          <w:b/>
          <w:bCs/>
          <w:sz w:val="24"/>
          <w:szCs w:val="24"/>
          <w:shd w:val="clear" w:color="auto" w:fill="FFFFFF"/>
          <w:lang w:val="sr-Latn-CS" w:eastAsia="ar-SA"/>
        </w:rPr>
        <w:t xml:space="preserve"> </w:t>
      </w:r>
      <w:r w:rsidRPr="00D30658">
        <w:rPr>
          <w:rFonts w:ascii="Arial Narrow" w:hAnsi="Arial Narrow" w:cs="Times New Roman"/>
          <w:b/>
          <w:bCs/>
          <w:sz w:val="24"/>
          <w:szCs w:val="24"/>
          <w:shd w:val="clear" w:color="auto" w:fill="FFFFFF"/>
          <w:lang w:val="hr-HR" w:eastAsia="ar-SA"/>
        </w:rPr>
        <w:t xml:space="preserve">Vrednovanje ponuda po kriterijumu </w:t>
      </w:r>
      <w:r w:rsidRPr="00D30658">
        <w:rPr>
          <w:rFonts w:ascii="Arial Narrow" w:hAnsi="Arial Narrow" w:cs="Times New Roman"/>
          <w:b/>
          <w:bCs/>
          <w:sz w:val="24"/>
          <w:szCs w:val="24"/>
          <w:shd w:val="clear" w:color="auto" w:fill="FFFFFF"/>
          <w:lang w:val="pl-PL" w:eastAsia="ar-SA"/>
        </w:rPr>
        <w:t>najni</w:t>
      </w:r>
      <w:r w:rsidRPr="00D30658">
        <w:rPr>
          <w:rFonts w:ascii="Arial Narrow" w:hAnsi="Arial Narrow" w:cs="Times New Roman"/>
          <w:b/>
          <w:bCs/>
          <w:sz w:val="24"/>
          <w:szCs w:val="24"/>
          <w:shd w:val="clear" w:color="auto" w:fill="FFFFFF"/>
          <w:lang w:val="hr-HR" w:eastAsia="ar-SA"/>
        </w:rPr>
        <w:t>že</w:t>
      </w:r>
      <w:r w:rsidRPr="00D30658">
        <w:rPr>
          <w:rFonts w:ascii="Arial Narrow" w:hAnsi="Arial Narrow" w:cs="Times New Roman"/>
          <w:b/>
          <w:bCs/>
          <w:sz w:val="24"/>
          <w:szCs w:val="24"/>
          <w:shd w:val="clear" w:color="auto" w:fill="FFFFFF"/>
          <w:lang w:val="pl-PL" w:eastAsia="ar-SA"/>
        </w:rPr>
        <w:t xml:space="preserve"> ponu</w:t>
      </w:r>
      <w:r w:rsidRPr="00D30658">
        <w:rPr>
          <w:rFonts w:ascii="Arial Narrow" w:hAnsi="Arial Narrow" w:cs="Times New Roman"/>
          <w:b/>
          <w:bCs/>
          <w:sz w:val="24"/>
          <w:szCs w:val="24"/>
          <w:shd w:val="clear" w:color="auto" w:fill="FFFFFF"/>
          <w:lang w:val="hr-HR" w:eastAsia="ar-SA"/>
        </w:rPr>
        <w:t>đ</w:t>
      </w:r>
      <w:r w:rsidRPr="00D30658">
        <w:rPr>
          <w:rFonts w:ascii="Arial Narrow" w:hAnsi="Arial Narrow" w:cs="Times New Roman"/>
          <w:b/>
          <w:bCs/>
          <w:sz w:val="24"/>
          <w:szCs w:val="24"/>
          <w:shd w:val="clear" w:color="auto" w:fill="FFFFFF"/>
          <w:lang w:val="pl-PL" w:eastAsia="ar-SA"/>
        </w:rPr>
        <w:t>ena cijena</w:t>
      </w:r>
      <w:r w:rsidRPr="00D30658">
        <w:rPr>
          <w:rFonts w:ascii="Arial Narrow" w:hAnsi="Arial Narrow" w:cs="Times New Roman"/>
          <w:b/>
          <w:bCs/>
          <w:sz w:val="24"/>
          <w:szCs w:val="24"/>
          <w:lang w:val="sr-Latn-CS" w:eastAsia="ar-SA"/>
        </w:rPr>
        <w:t xml:space="preserve"> vršiće se na sljedeći način:</w:t>
      </w:r>
    </w:p>
    <w:p w:rsidR="00F46E56" w:rsidRPr="00D30658" w:rsidRDefault="00F46E56" w:rsidP="00F46E56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hr-HR" w:eastAsia="ar-SA"/>
        </w:rPr>
      </w:pPr>
      <w:r w:rsidRPr="00D30658">
        <w:rPr>
          <w:rFonts w:ascii="Arial Narrow" w:hAnsi="Arial Narrow" w:cs="Times New Roman"/>
          <w:sz w:val="24"/>
          <w:szCs w:val="24"/>
          <w:lang w:val="pl-PL" w:eastAsia="ar-SA"/>
        </w:rPr>
        <w:tab/>
      </w:r>
      <w:r w:rsidRPr="00D30658">
        <w:rPr>
          <w:rFonts w:ascii="Arial Narrow" w:hAnsi="Arial Narrow" w:cs="Times New Roman"/>
          <w:sz w:val="24"/>
          <w:szCs w:val="24"/>
          <w:lang w:val="pl-PL" w:eastAsia="ar-SA"/>
        </w:rPr>
        <w:t xml:space="preserve"> </w:t>
      </w:r>
      <w:r w:rsidRPr="00D30658">
        <w:rPr>
          <w:rFonts w:ascii="Arial Narrow" w:hAnsi="Arial Narrow" w:cs="Times New Roman"/>
          <w:sz w:val="24"/>
          <w:szCs w:val="24"/>
          <w:lang w:val="hr-HR" w:eastAsia="ar-SA"/>
        </w:rPr>
        <w:t>kriterijum najniža ponuđena cijena vrednovaće se na sljedeći način:</w:t>
      </w:r>
    </w:p>
    <w:p w:rsidR="00F46E56" w:rsidRPr="00D30658" w:rsidRDefault="00F46E56" w:rsidP="00F46E56">
      <w:pPr>
        <w:suppressAutoHyphens/>
        <w:spacing w:after="0" w:line="240" w:lineRule="auto"/>
        <w:ind w:left="284"/>
        <w:jc w:val="both"/>
        <w:rPr>
          <w:rFonts w:ascii="Arial Narrow" w:hAnsi="Arial Narrow" w:cs="Times New Roman"/>
          <w:sz w:val="24"/>
          <w:szCs w:val="24"/>
          <w:lang w:val="hr-HR" w:eastAsia="ar-SA"/>
        </w:rPr>
      </w:pPr>
    </w:p>
    <w:p w:rsidR="00F46E56" w:rsidRPr="00D30658" w:rsidRDefault="00F46E56" w:rsidP="00FB3CF1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hr-HR" w:eastAsia="ar-SA"/>
        </w:rPr>
      </w:pPr>
      <w:r w:rsidRPr="00D30658">
        <w:rPr>
          <w:rFonts w:ascii="Arial Narrow" w:hAnsi="Arial Narrow" w:cs="Times New Roman"/>
          <w:sz w:val="24"/>
          <w:szCs w:val="24"/>
          <w:lang w:val="hr-HR" w:eastAsia="ar-SA"/>
        </w:rPr>
        <w:t>Minimalna ukupna ponuđena cijena će se obračunati sa max.brojem poena......................(100);</w:t>
      </w:r>
    </w:p>
    <w:p w:rsidR="00F46E56" w:rsidRPr="00D30658" w:rsidRDefault="00F46E56" w:rsidP="00FB3CF1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 Narrow" w:hAnsi="Arial Narrow" w:cs="Times New Roman"/>
          <w:lang w:eastAsia="ar-SA"/>
        </w:rPr>
      </w:pPr>
      <w:r w:rsidRPr="00D30658">
        <w:rPr>
          <w:rFonts w:ascii="Arial Narrow" w:hAnsi="Arial Narrow" w:cs="Times New Roman"/>
          <w:sz w:val="24"/>
          <w:szCs w:val="24"/>
          <w:lang w:val="hr-HR" w:eastAsia="ar-SA"/>
        </w:rPr>
        <w:t>bodovi za ostale ponuđače obračunavaju se procentualno u odnosu na najnižu cijenu po formuli:</w:t>
      </w:r>
    </w:p>
    <w:p w:rsidR="00F46E56" w:rsidRPr="00D30658" w:rsidRDefault="00F46E56" w:rsidP="00F46E56">
      <w:pPr>
        <w:suppressAutoHyphens/>
        <w:spacing w:after="0" w:line="240" w:lineRule="auto"/>
        <w:ind w:left="644"/>
        <w:jc w:val="both"/>
        <w:rPr>
          <w:rFonts w:ascii="Arial Narrow" w:hAnsi="Arial Narrow" w:cs="Times New Roman"/>
          <w:lang w:eastAsia="ar-SA"/>
        </w:rPr>
      </w:pPr>
    </w:p>
    <w:p w:rsidR="00F46E56" w:rsidRPr="00D30658" w:rsidRDefault="00F46E56" w:rsidP="00F46E56">
      <w:pPr>
        <w:suppressAutoHyphens/>
        <w:spacing w:after="0" w:line="240" w:lineRule="auto"/>
        <w:ind w:left="644"/>
        <w:jc w:val="both"/>
        <w:rPr>
          <w:rFonts w:ascii="Arial Narrow" w:hAnsi="Arial Narrow" w:cs="Times New Roman"/>
          <w:sz w:val="24"/>
          <w:szCs w:val="24"/>
          <w:lang w:val="hr-HR" w:eastAsia="ar-SA"/>
        </w:rPr>
      </w:pPr>
      <w:r w:rsidRPr="00D30658">
        <w:rPr>
          <w:rFonts w:ascii="Arial Narrow" w:hAnsi="Arial Narrow" w:cs="Times New Roman"/>
          <w:sz w:val="24"/>
          <w:szCs w:val="24"/>
          <w:lang w:val="hr-HR" w:eastAsia="ar-SA"/>
        </w:rPr>
        <w:t xml:space="preserve">                                najniža ponuđena cijena</w:t>
      </w:r>
    </w:p>
    <w:p w:rsidR="00F46E56" w:rsidRPr="00D30658" w:rsidRDefault="00F46E56" w:rsidP="00F46E56">
      <w:pPr>
        <w:suppressAutoHyphens/>
        <w:spacing w:after="0" w:line="240" w:lineRule="auto"/>
        <w:ind w:left="644"/>
        <w:jc w:val="both"/>
        <w:rPr>
          <w:rFonts w:ascii="Arial Narrow" w:hAnsi="Arial Narrow" w:cs="Times New Roman"/>
          <w:sz w:val="24"/>
          <w:szCs w:val="24"/>
          <w:lang w:val="hr-HR" w:eastAsia="ar-SA"/>
        </w:rPr>
      </w:pPr>
      <w:r w:rsidRPr="00D30658">
        <w:rPr>
          <w:rFonts w:ascii="Arial Narrow" w:hAnsi="Arial Narrow" w:cs="Times New Roman"/>
          <w:sz w:val="24"/>
          <w:szCs w:val="24"/>
          <w:lang w:val="hr-HR" w:eastAsia="ar-SA"/>
        </w:rPr>
        <w:t>broj poena = ---------------------------------------------x max.broj poena (100);</w:t>
      </w:r>
    </w:p>
    <w:p w:rsidR="00F46E56" w:rsidRPr="00D30658" w:rsidRDefault="00F46E56" w:rsidP="00F46E56">
      <w:pPr>
        <w:suppressAutoHyphens/>
        <w:spacing w:after="0" w:line="240" w:lineRule="auto"/>
        <w:ind w:left="644"/>
        <w:jc w:val="both"/>
        <w:rPr>
          <w:rFonts w:ascii="Arial Narrow" w:hAnsi="Arial Narrow" w:cs="Times New Roman"/>
          <w:b/>
          <w:bCs/>
          <w:i/>
          <w:iCs/>
          <w:sz w:val="24"/>
          <w:szCs w:val="24"/>
          <w:lang w:val="hr-HR" w:eastAsia="ar-SA"/>
        </w:rPr>
      </w:pPr>
      <w:r w:rsidRPr="00D30658">
        <w:rPr>
          <w:rFonts w:ascii="Arial Narrow" w:hAnsi="Arial Narrow" w:cs="Times New Roman"/>
          <w:sz w:val="24"/>
          <w:szCs w:val="24"/>
          <w:lang w:val="hr-HR" w:eastAsia="ar-SA"/>
        </w:rPr>
        <w:t xml:space="preserve">                                     ponuđena cijena</w:t>
      </w:r>
    </w:p>
    <w:p w:rsidR="00F46E56" w:rsidRPr="00D30658" w:rsidRDefault="00F46E56" w:rsidP="00F46E56">
      <w:pPr>
        <w:suppressAutoHyphens/>
        <w:spacing w:after="0" w:line="240" w:lineRule="auto"/>
        <w:jc w:val="both"/>
        <w:rPr>
          <w:rFonts w:ascii="Arial Narrow" w:hAnsi="Arial Narrow" w:cs="Times New Roman"/>
          <w:b/>
          <w:bCs/>
          <w:i/>
          <w:iCs/>
          <w:sz w:val="24"/>
          <w:szCs w:val="24"/>
          <w:lang w:val="hr-HR" w:eastAsia="ar-SA"/>
        </w:rPr>
      </w:pPr>
    </w:p>
    <w:p w:rsidR="00F46E56" w:rsidRPr="00D30658" w:rsidRDefault="00F46E56" w:rsidP="00F46E56">
      <w:pPr>
        <w:suppressAutoHyphens/>
        <w:spacing w:after="0" w:line="240" w:lineRule="auto"/>
        <w:jc w:val="both"/>
        <w:rPr>
          <w:rFonts w:ascii="Arial Narrow" w:hAnsi="Arial Narrow" w:cs="Times New Roman"/>
          <w:b/>
          <w:bCs/>
          <w:i/>
          <w:iCs/>
          <w:sz w:val="24"/>
          <w:szCs w:val="24"/>
          <w:lang w:val="hr-HR" w:eastAsia="ar-SA"/>
        </w:rPr>
      </w:pPr>
    </w:p>
    <w:p w:rsidR="00F46E56" w:rsidRPr="00D30658" w:rsidRDefault="00F46E56" w:rsidP="00F46E56">
      <w:pPr>
        <w:suppressAutoHyphens/>
        <w:spacing w:after="0" w:line="240" w:lineRule="auto"/>
        <w:jc w:val="both"/>
        <w:rPr>
          <w:rFonts w:ascii="Arial Narrow" w:hAnsi="Arial Narrow" w:cs="Times New Roman"/>
          <w:b/>
          <w:bCs/>
          <w:i/>
          <w:iCs/>
          <w:sz w:val="24"/>
          <w:szCs w:val="24"/>
          <w:lang w:val="hr-HR" w:eastAsia="ar-SA"/>
        </w:rPr>
      </w:pPr>
    </w:p>
    <w:p w:rsidR="00F46E56" w:rsidRPr="00D30658" w:rsidRDefault="00F46E56" w:rsidP="00F46E56">
      <w:pPr>
        <w:suppressAutoHyphens/>
        <w:spacing w:after="0" w:line="240" w:lineRule="auto"/>
        <w:jc w:val="both"/>
        <w:rPr>
          <w:rFonts w:ascii="Arial Narrow" w:hAnsi="Arial Narrow" w:cs="Times New Roman"/>
          <w:b/>
          <w:bCs/>
          <w:i/>
          <w:iCs/>
          <w:sz w:val="24"/>
          <w:szCs w:val="24"/>
          <w:lang w:val="hr-HR" w:eastAsia="ar-SA"/>
        </w:rPr>
      </w:pPr>
    </w:p>
    <w:p w:rsidR="00F46E56" w:rsidRPr="00D30658" w:rsidRDefault="00F46E56" w:rsidP="00F46E56">
      <w:pPr>
        <w:suppressAutoHyphens/>
        <w:autoSpaceDE w:val="0"/>
        <w:spacing w:after="0" w:line="240" w:lineRule="auto"/>
        <w:ind w:firstLine="567"/>
        <w:jc w:val="both"/>
        <w:rPr>
          <w:rFonts w:ascii="Arial Narrow" w:hAnsi="Arial Narrow" w:cs="Times New Roman"/>
          <w:b/>
          <w:bCs/>
          <w:i/>
          <w:iCs/>
          <w:sz w:val="24"/>
          <w:szCs w:val="24"/>
          <w:lang w:val="hr-HR" w:eastAsia="ar-SA"/>
        </w:rPr>
      </w:pPr>
      <w:proofErr w:type="spellStart"/>
      <w:r w:rsidRPr="00D30658">
        <w:rPr>
          <w:rFonts w:ascii="Arial Narrow" w:hAnsi="Arial Narrow" w:cs="Times New Roman"/>
          <w:sz w:val="24"/>
          <w:szCs w:val="24"/>
          <w:lang w:eastAsia="ar-SA"/>
        </w:rPr>
        <w:t>Ako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je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ar-SA"/>
        </w:rPr>
        <w:t>ponuđena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ar-SA"/>
        </w:rPr>
        <w:t>cijena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0,00 EUR-a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ar-SA"/>
        </w:rPr>
        <w:t>prilikom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ar-SA"/>
        </w:rPr>
        <w:t>vrednovanja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ar-SA"/>
        </w:rPr>
        <w:t>te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ar-SA"/>
        </w:rPr>
        <w:t>cijene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po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ar-SA"/>
        </w:rPr>
        <w:t>kriterijumu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ar-SA"/>
        </w:rPr>
        <w:t>ili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ar-SA"/>
        </w:rPr>
        <w:t>podkriterijumu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ar-SA"/>
        </w:rPr>
        <w:t>najniža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ar-SA"/>
        </w:rPr>
        <w:t>ponuđena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ar-SA"/>
        </w:rPr>
        <w:t>cijena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ar-SA"/>
        </w:rPr>
        <w:t>uzima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se da je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ar-SA"/>
        </w:rPr>
        <w:t>ponuđena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ar-SA"/>
        </w:rPr>
        <w:t>cijena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ar-SA"/>
        </w:rPr>
        <w:t xml:space="preserve"> 0,01 EUR.</w:t>
      </w:r>
    </w:p>
    <w:p w:rsidR="00F46E56" w:rsidRPr="00D93B82" w:rsidRDefault="00F46E56" w:rsidP="00F46E56">
      <w:pPr>
        <w:suppressAutoHyphens/>
        <w:spacing w:after="0" w:line="240" w:lineRule="auto"/>
        <w:jc w:val="both"/>
        <w:rPr>
          <w:rFonts w:ascii="Arial Narrow" w:hAnsi="Arial Narrow" w:cs="Times New Roman"/>
          <w:b/>
          <w:bCs/>
          <w:i/>
          <w:iCs/>
          <w:color w:val="FF0000"/>
          <w:sz w:val="24"/>
          <w:szCs w:val="24"/>
          <w:lang w:val="hr-HR" w:eastAsia="ar-SA"/>
        </w:rPr>
      </w:pPr>
    </w:p>
    <w:p w:rsidR="00F46E56" w:rsidRPr="00D93B82" w:rsidRDefault="00F46E56" w:rsidP="00F46E56">
      <w:pPr>
        <w:suppressAutoHyphens/>
        <w:spacing w:after="0" w:line="240" w:lineRule="auto"/>
        <w:jc w:val="both"/>
        <w:rPr>
          <w:rFonts w:ascii="Arial Narrow" w:hAnsi="Arial Narrow" w:cs="Times New Roman"/>
          <w:b/>
          <w:bCs/>
          <w:color w:val="FF0000"/>
          <w:sz w:val="24"/>
          <w:szCs w:val="24"/>
          <w:lang w:val="hr-HR" w:eastAsia="ar-SA"/>
        </w:rPr>
      </w:pPr>
    </w:p>
    <w:p w:rsidR="00F46E56" w:rsidRPr="00D93B82" w:rsidRDefault="00F46E56" w:rsidP="00F46E56">
      <w:pPr>
        <w:suppressAutoHyphens/>
        <w:spacing w:after="0" w:line="240" w:lineRule="auto"/>
        <w:jc w:val="both"/>
        <w:rPr>
          <w:rFonts w:ascii="Arial Narrow" w:hAnsi="Arial Narrow" w:cs="Times New Roman"/>
          <w:b/>
          <w:bCs/>
          <w:color w:val="FF0000"/>
          <w:sz w:val="24"/>
          <w:szCs w:val="24"/>
          <w:lang w:val="hr-HR" w:eastAsia="ar-SA"/>
        </w:rPr>
      </w:pPr>
    </w:p>
    <w:p w:rsidR="00F46E56" w:rsidRPr="00D93B82" w:rsidRDefault="00F46E56" w:rsidP="00F46E56">
      <w:pPr>
        <w:suppressAutoHyphens/>
        <w:spacing w:after="0" w:line="240" w:lineRule="auto"/>
        <w:jc w:val="both"/>
        <w:rPr>
          <w:rFonts w:ascii="Arial Narrow" w:hAnsi="Arial Narrow" w:cs="Times New Roman"/>
          <w:b/>
          <w:bCs/>
          <w:color w:val="FF0000"/>
          <w:sz w:val="24"/>
          <w:szCs w:val="24"/>
          <w:lang w:val="hr-HR" w:eastAsia="ar-SA"/>
        </w:rPr>
      </w:pPr>
    </w:p>
    <w:p w:rsidR="00F46E56" w:rsidRPr="00D93B82" w:rsidRDefault="00F46E56" w:rsidP="00F46E56">
      <w:pPr>
        <w:suppressAutoHyphens/>
        <w:spacing w:after="0" w:line="240" w:lineRule="auto"/>
        <w:jc w:val="both"/>
        <w:rPr>
          <w:rFonts w:ascii="Arial Narrow" w:hAnsi="Arial Narrow" w:cs="Times New Roman"/>
          <w:b/>
          <w:bCs/>
          <w:color w:val="FF0000"/>
          <w:sz w:val="24"/>
          <w:szCs w:val="24"/>
          <w:lang w:val="hr-HR" w:eastAsia="ar-SA"/>
        </w:rPr>
      </w:pPr>
    </w:p>
    <w:p w:rsidR="00F46E56" w:rsidRPr="00D93B82" w:rsidRDefault="00F46E56" w:rsidP="00F46E56">
      <w:pPr>
        <w:suppressAutoHyphens/>
        <w:spacing w:after="0" w:line="240" w:lineRule="auto"/>
        <w:jc w:val="both"/>
        <w:rPr>
          <w:rFonts w:ascii="Arial Narrow" w:hAnsi="Arial Narrow" w:cs="Times New Roman"/>
          <w:b/>
          <w:bCs/>
          <w:color w:val="FF0000"/>
          <w:sz w:val="24"/>
          <w:szCs w:val="24"/>
          <w:lang w:val="hr-HR" w:eastAsia="ar-SA"/>
        </w:rPr>
      </w:pPr>
    </w:p>
    <w:p w:rsidR="00F46E56" w:rsidRPr="00D93B82" w:rsidRDefault="00F46E56" w:rsidP="00F46E56">
      <w:pPr>
        <w:suppressAutoHyphens/>
        <w:spacing w:after="0" w:line="240" w:lineRule="auto"/>
        <w:jc w:val="both"/>
        <w:rPr>
          <w:rFonts w:ascii="Arial Narrow" w:hAnsi="Arial Narrow" w:cs="Times New Roman"/>
          <w:b/>
          <w:bCs/>
          <w:color w:val="FF0000"/>
          <w:sz w:val="24"/>
          <w:szCs w:val="24"/>
          <w:lang w:val="hr-HR" w:eastAsia="ar-SA"/>
        </w:rPr>
      </w:pPr>
    </w:p>
    <w:p w:rsidR="00F46E56" w:rsidRPr="00D93B82" w:rsidRDefault="00F46E56" w:rsidP="00F46E56">
      <w:pPr>
        <w:suppressAutoHyphens/>
        <w:spacing w:after="0" w:line="240" w:lineRule="auto"/>
        <w:jc w:val="both"/>
        <w:rPr>
          <w:rFonts w:ascii="Arial Narrow" w:hAnsi="Arial Narrow" w:cs="Times New Roman"/>
          <w:b/>
          <w:bCs/>
          <w:color w:val="FF0000"/>
          <w:sz w:val="24"/>
          <w:szCs w:val="24"/>
          <w:lang w:val="hr-HR" w:eastAsia="ar-SA"/>
        </w:rPr>
      </w:pPr>
    </w:p>
    <w:p w:rsidR="00F46E56" w:rsidRPr="00D93B82" w:rsidRDefault="00F46E56" w:rsidP="00F46E56">
      <w:pPr>
        <w:suppressAutoHyphens/>
        <w:spacing w:after="0" w:line="240" w:lineRule="auto"/>
        <w:jc w:val="both"/>
        <w:rPr>
          <w:rFonts w:ascii="Arial Narrow" w:hAnsi="Arial Narrow" w:cs="Times New Roman"/>
          <w:b/>
          <w:bCs/>
          <w:color w:val="FF0000"/>
          <w:sz w:val="24"/>
          <w:szCs w:val="24"/>
          <w:lang w:val="hr-HR" w:eastAsia="ar-SA"/>
        </w:rPr>
      </w:pPr>
    </w:p>
    <w:p w:rsidR="00F46E56" w:rsidRPr="00D93B82" w:rsidRDefault="00F46E56" w:rsidP="00F46E56">
      <w:pPr>
        <w:suppressAutoHyphens/>
        <w:spacing w:after="0" w:line="240" w:lineRule="auto"/>
        <w:jc w:val="both"/>
        <w:rPr>
          <w:rFonts w:ascii="Arial Narrow" w:hAnsi="Arial Narrow" w:cs="Times New Roman"/>
          <w:b/>
          <w:bCs/>
          <w:color w:val="FF0000"/>
          <w:sz w:val="24"/>
          <w:szCs w:val="24"/>
          <w:lang w:val="hr-HR" w:eastAsia="ar-SA"/>
        </w:rPr>
      </w:pPr>
    </w:p>
    <w:p w:rsidR="00F46E56" w:rsidRPr="00D93B82" w:rsidRDefault="00F46E56" w:rsidP="00F46E56">
      <w:pPr>
        <w:suppressAutoHyphens/>
        <w:spacing w:after="0" w:line="240" w:lineRule="auto"/>
        <w:jc w:val="both"/>
        <w:rPr>
          <w:rFonts w:ascii="Arial Narrow" w:hAnsi="Arial Narrow" w:cs="Times New Roman"/>
          <w:b/>
          <w:bCs/>
          <w:color w:val="FF0000"/>
          <w:sz w:val="24"/>
          <w:szCs w:val="24"/>
          <w:lang w:val="hr-HR" w:eastAsia="ar-SA"/>
        </w:rPr>
      </w:pPr>
    </w:p>
    <w:p w:rsidR="00F46E56" w:rsidRPr="00D93B82" w:rsidRDefault="00F46E56" w:rsidP="00F46E56">
      <w:pPr>
        <w:suppressAutoHyphens/>
        <w:spacing w:after="0" w:line="240" w:lineRule="auto"/>
        <w:jc w:val="both"/>
        <w:rPr>
          <w:rFonts w:ascii="Arial Narrow" w:hAnsi="Arial Narrow" w:cs="Times New Roman"/>
          <w:b/>
          <w:bCs/>
          <w:color w:val="FF0000"/>
          <w:sz w:val="24"/>
          <w:szCs w:val="24"/>
          <w:lang w:val="hr-HR" w:eastAsia="ar-SA"/>
        </w:rPr>
      </w:pPr>
    </w:p>
    <w:p w:rsidR="00F46E56" w:rsidRPr="00D93B82" w:rsidRDefault="00F46E56" w:rsidP="00F46E56">
      <w:pPr>
        <w:suppressAutoHyphens/>
        <w:spacing w:after="0" w:line="240" w:lineRule="auto"/>
        <w:jc w:val="both"/>
        <w:rPr>
          <w:rFonts w:ascii="Arial Narrow" w:hAnsi="Arial Narrow" w:cs="Times New Roman"/>
          <w:b/>
          <w:bCs/>
          <w:color w:val="FF0000"/>
          <w:sz w:val="24"/>
          <w:szCs w:val="24"/>
          <w:lang w:val="hr-HR" w:eastAsia="ar-SA"/>
        </w:rPr>
      </w:pPr>
    </w:p>
    <w:bookmarkEnd w:id="15"/>
    <w:bookmarkEnd w:id="16"/>
    <w:p w:rsidR="00B460F9" w:rsidRPr="00D93B82" w:rsidRDefault="00B460F9" w:rsidP="00B460F9">
      <w:pPr>
        <w:tabs>
          <w:tab w:val="left" w:pos="1950"/>
        </w:tabs>
        <w:rPr>
          <w:rFonts w:ascii="Arial Narrow" w:hAnsi="Arial Narrow" w:cs="Times New Roman"/>
          <w:color w:val="FF0000"/>
        </w:rPr>
      </w:pPr>
    </w:p>
    <w:p w:rsidR="00B460F9" w:rsidRPr="00D93B82" w:rsidRDefault="00B460F9" w:rsidP="00B460F9">
      <w:pPr>
        <w:tabs>
          <w:tab w:val="left" w:pos="1950"/>
        </w:tabs>
        <w:rPr>
          <w:rFonts w:ascii="Arial Narrow" w:hAnsi="Arial Narrow" w:cs="Times New Roman"/>
          <w:color w:val="FF0000"/>
        </w:rPr>
      </w:pPr>
    </w:p>
    <w:p w:rsidR="00B460F9" w:rsidRPr="00D93B82" w:rsidRDefault="00B460F9" w:rsidP="00B460F9">
      <w:pPr>
        <w:tabs>
          <w:tab w:val="left" w:pos="1950"/>
        </w:tabs>
        <w:rPr>
          <w:rFonts w:ascii="Arial Narrow" w:hAnsi="Arial Narrow" w:cs="Times New Roman"/>
          <w:color w:val="FF0000"/>
        </w:rPr>
      </w:pPr>
    </w:p>
    <w:p w:rsidR="00B460F9" w:rsidRPr="00D93B82" w:rsidRDefault="00B460F9" w:rsidP="00B460F9">
      <w:pPr>
        <w:tabs>
          <w:tab w:val="left" w:pos="1950"/>
        </w:tabs>
        <w:rPr>
          <w:rFonts w:ascii="Arial Narrow" w:hAnsi="Arial Narrow" w:cs="Times New Roman"/>
          <w:color w:val="FF0000"/>
        </w:rPr>
      </w:pPr>
    </w:p>
    <w:p w:rsidR="00B460F9" w:rsidRPr="00D93B82" w:rsidRDefault="00B460F9" w:rsidP="00B460F9">
      <w:pPr>
        <w:tabs>
          <w:tab w:val="left" w:pos="1950"/>
        </w:tabs>
        <w:rPr>
          <w:rFonts w:ascii="Arial Narrow" w:hAnsi="Arial Narrow" w:cs="Times New Roman"/>
          <w:color w:val="FF0000"/>
        </w:rPr>
      </w:pPr>
    </w:p>
    <w:p w:rsidR="00B460F9" w:rsidRPr="00D93B82" w:rsidRDefault="00B460F9" w:rsidP="00B460F9">
      <w:pPr>
        <w:tabs>
          <w:tab w:val="left" w:pos="1950"/>
        </w:tabs>
        <w:rPr>
          <w:rFonts w:ascii="Arial Narrow" w:hAnsi="Arial Narrow" w:cs="Times New Roman"/>
          <w:color w:val="FF0000"/>
        </w:rPr>
      </w:pPr>
    </w:p>
    <w:p w:rsidR="00B460F9" w:rsidRPr="00D93B82" w:rsidRDefault="00B460F9" w:rsidP="00B460F9">
      <w:pPr>
        <w:tabs>
          <w:tab w:val="left" w:pos="1950"/>
        </w:tabs>
        <w:rPr>
          <w:rFonts w:ascii="Arial Narrow" w:hAnsi="Arial Narrow" w:cs="Times New Roman"/>
          <w:color w:val="FF0000"/>
        </w:rPr>
      </w:pPr>
    </w:p>
    <w:p w:rsidR="00B460F9" w:rsidRPr="00D93B82" w:rsidRDefault="00B460F9" w:rsidP="00B460F9">
      <w:pPr>
        <w:tabs>
          <w:tab w:val="left" w:pos="1950"/>
        </w:tabs>
        <w:rPr>
          <w:rFonts w:ascii="Arial Narrow" w:hAnsi="Arial Narrow" w:cs="Times New Roman"/>
          <w:color w:val="FF0000"/>
        </w:rPr>
      </w:pPr>
    </w:p>
    <w:p w:rsidR="00B460F9" w:rsidRPr="00D93B82" w:rsidRDefault="00B460F9" w:rsidP="00B460F9">
      <w:pPr>
        <w:tabs>
          <w:tab w:val="left" w:pos="1950"/>
        </w:tabs>
        <w:rPr>
          <w:rFonts w:ascii="Arial Narrow" w:hAnsi="Arial Narrow" w:cs="Times New Roman"/>
          <w:color w:val="FF0000"/>
        </w:rPr>
      </w:pPr>
    </w:p>
    <w:p w:rsidR="00B460F9" w:rsidRPr="00D93B82" w:rsidRDefault="00B460F9" w:rsidP="00B460F9">
      <w:pPr>
        <w:tabs>
          <w:tab w:val="left" w:pos="1950"/>
        </w:tabs>
        <w:rPr>
          <w:rFonts w:ascii="Arial Narrow" w:hAnsi="Arial Narrow" w:cs="Times New Roman"/>
          <w:color w:val="FF0000"/>
        </w:rPr>
      </w:pPr>
    </w:p>
    <w:p w:rsidR="00B460F9" w:rsidRPr="00D93B82" w:rsidRDefault="00B460F9" w:rsidP="00B460F9">
      <w:pPr>
        <w:tabs>
          <w:tab w:val="left" w:pos="1950"/>
        </w:tabs>
        <w:rPr>
          <w:rFonts w:ascii="Arial Narrow" w:hAnsi="Arial Narrow" w:cs="Times New Roman"/>
          <w:color w:val="FF0000"/>
        </w:rPr>
      </w:pPr>
    </w:p>
    <w:p w:rsidR="00B460F9" w:rsidRPr="00D93B82" w:rsidRDefault="00B460F9" w:rsidP="00B460F9">
      <w:pPr>
        <w:tabs>
          <w:tab w:val="left" w:pos="1950"/>
        </w:tabs>
        <w:rPr>
          <w:rFonts w:ascii="Arial Narrow" w:hAnsi="Arial Narrow" w:cs="Times New Roman"/>
          <w:color w:val="FF0000"/>
        </w:rPr>
      </w:pPr>
    </w:p>
    <w:p w:rsidR="00B460F9" w:rsidRPr="00D93B82" w:rsidRDefault="00B460F9" w:rsidP="00B460F9">
      <w:pPr>
        <w:tabs>
          <w:tab w:val="left" w:pos="1950"/>
        </w:tabs>
        <w:rPr>
          <w:rFonts w:ascii="Arial Narrow" w:hAnsi="Arial Narrow" w:cs="Times New Roman"/>
          <w:color w:val="FF0000"/>
        </w:rPr>
      </w:pPr>
    </w:p>
    <w:p w:rsidR="00CD2609" w:rsidRPr="00D93B82" w:rsidRDefault="00CD2609" w:rsidP="00B460F9">
      <w:pPr>
        <w:tabs>
          <w:tab w:val="left" w:pos="1950"/>
        </w:tabs>
        <w:rPr>
          <w:rFonts w:ascii="Arial Narrow" w:hAnsi="Arial Narrow" w:cs="Times New Roman"/>
          <w:color w:val="FF0000"/>
        </w:rPr>
      </w:pPr>
    </w:p>
    <w:p w:rsidR="00CD2609" w:rsidRPr="00D93B82" w:rsidRDefault="00CD2609" w:rsidP="00B460F9">
      <w:pPr>
        <w:tabs>
          <w:tab w:val="left" w:pos="1950"/>
        </w:tabs>
        <w:rPr>
          <w:rFonts w:ascii="Arial Narrow" w:hAnsi="Arial Narrow" w:cs="Times New Roman"/>
          <w:color w:val="FF0000"/>
        </w:rPr>
      </w:pPr>
    </w:p>
    <w:p w:rsidR="00CD2609" w:rsidRPr="00D93B82" w:rsidRDefault="00CD2609" w:rsidP="00B460F9">
      <w:pPr>
        <w:tabs>
          <w:tab w:val="left" w:pos="1950"/>
        </w:tabs>
        <w:rPr>
          <w:rFonts w:ascii="Arial Narrow" w:hAnsi="Arial Narrow" w:cs="Times New Roman"/>
          <w:color w:val="FF0000"/>
        </w:rPr>
      </w:pPr>
    </w:p>
    <w:p w:rsidR="00CD2609" w:rsidRPr="00D93B82" w:rsidRDefault="00CD2609" w:rsidP="00B460F9">
      <w:pPr>
        <w:tabs>
          <w:tab w:val="left" w:pos="1950"/>
        </w:tabs>
        <w:rPr>
          <w:rFonts w:ascii="Arial Narrow" w:hAnsi="Arial Narrow" w:cs="Times New Roman"/>
          <w:color w:val="FF0000"/>
        </w:rPr>
      </w:pPr>
    </w:p>
    <w:p w:rsidR="00CD2609" w:rsidRPr="00D93B82" w:rsidRDefault="00CD2609" w:rsidP="00B460F9">
      <w:pPr>
        <w:tabs>
          <w:tab w:val="left" w:pos="1950"/>
        </w:tabs>
        <w:rPr>
          <w:rFonts w:ascii="Arial Narrow" w:hAnsi="Arial Narrow" w:cs="Times New Roman"/>
          <w:color w:val="FF0000"/>
        </w:rPr>
      </w:pPr>
    </w:p>
    <w:p w:rsidR="00B460F9" w:rsidRPr="00D93B82" w:rsidRDefault="00B460F9" w:rsidP="00B460F9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tabs>
          <w:tab w:val="left" w:pos="294"/>
        </w:tabs>
        <w:rPr>
          <w:rFonts w:ascii="Arial Narrow" w:hAnsi="Arial Narrow"/>
          <w:i w:val="0"/>
          <w:iCs w:val="0"/>
          <w:color w:val="FF0000"/>
          <w:u w:val="none"/>
        </w:rPr>
      </w:pPr>
      <w:bookmarkStart w:id="17" w:name="_Toc416180141"/>
    </w:p>
    <w:p w:rsidR="00B460F9" w:rsidRPr="00D30658" w:rsidRDefault="00B460F9" w:rsidP="00B460F9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tabs>
          <w:tab w:val="left" w:pos="294"/>
        </w:tabs>
        <w:rPr>
          <w:rFonts w:ascii="Arial Narrow" w:hAnsi="Arial Narrow"/>
          <w:i w:val="0"/>
          <w:iCs w:val="0"/>
          <w:u w:val="none"/>
        </w:rPr>
      </w:pPr>
      <w:bookmarkStart w:id="18" w:name="_Toc524084550"/>
      <w:r w:rsidRPr="00D30658">
        <w:rPr>
          <w:rFonts w:ascii="Arial Narrow" w:hAnsi="Arial Narrow"/>
          <w:i w:val="0"/>
          <w:iCs w:val="0"/>
          <w:u w:val="none"/>
        </w:rPr>
        <w:t>OBRAZAC PONUDE SA OBRASCIMA KOJE PRIPREMA PONUĐAČ</w:t>
      </w:r>
      <w:bookmarkEnd w:id="17"/>
      <w:bookmarkEnd w:id="18"/>
    </w:p>
    <w:p w:rsidR="00B460F9" w:rsidRPr="00D30658" w:rsidRDefault="00B460F9" w:rsidP="00B460F9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tabs>
          <w:tab w:val="left" w:pos="294"/>
        </w:tabs>
        <w:rPr>
          <w:rFonts w:ascii="Arial Narrow" w:hAnsi="Arial Narrow"/>
          <w:i w:val="0"/>
          <w:iCs w:val="0"/>
          <w:u w:val="none"/>
        </w:rPr>
      </w:pPr>
      <w:r w:rsidRPr="00D30658">
        <w:rPr>
          <w:rFonts w:ascii="Arial Narrow" w:hAnsi="Arial Narrow"/>
          <w:i w:val="0"/>
          <w:iCs w:val="0"/>
          <w:u w:val="none"/>
        </w:rPr>
        <w:t xml:space="preserve"> </w:t>
      </w:r>
    </w:p>
    <w:p w:rsidR="00B460F9" w:rsidRPr="00D30658" w:rsidRDefault="00B460F9" w:rsidP="00B460F9">
      <w:pPr>
        <w:rPr>
          <w:rFonts w:ascii="Arial Narrow" w:hAnsi="Arial Narrow" w:cs="Times New Roman"/>
        </w:rPr>
      </w:pPr>
    </w:p>
    <w:p w:rsidR="00B460F9" w:rsidRPr="00D93B82" w:rsidRDefault="00B460F9" w:rsidP="00B460F9">
      <w:pPr>
        <w:pStyle w:val="Subtitle"/>
        <w:rPr>
          <w:rFonts w:ascii="Arial Narrow" w:hAnsi="Arial Narrow"/>
          <w:color w:val="FF0000"/>
        </w:rPr>
      </w:pPr>
    </w:p>
    <w:p w:rsidR="00B460F9" w:rsidRPr="00D93B82" w:rsidRDefault="00B460F9" w:rsidP="00B460F9">
      <w:pPr>
        <w:rPr>
          <w:rFonts w:ascii="Arial Narrow" w:hAnsi="Arial Narrow" w:cs="Times New Roman"/>
          <w:color w:val="FF0000"/>
        </w:rPr>
      </w:pPr>
    </w:p>
    <w:p w:rsidR="00B460F9" w:rsidRPr="00D93B82" w:rsidRDefault="00B460F9" w:rsidP="00B460F9">
      <w:pPr>
        <w:rPr>
          <w:rFonts w:ascii="Arial Narrow" w:hAnsi="Arial Narrow" w:cs="Times New Roman"/>
          <w:color w:val="FF0000"/>
        </w:rPr>
      </w:pPr>
    </w:p>
    <w:p w:rsidR="00B460F9" w:rsidRPr="00D93B82" w:rsidRDefault="00B460F9" w:rsidP="00B460F9">
      <w:pPr>
        <w:rPr>
          <w:rFonts w:ascii="Arial Narrow" w:hAnsi="Arial Narrow" w:cs="Times New Roman"/>
          <w:color w:val="FF0000"/>
        </w:rPr>
      </w:pPr>
    </w:p>
    <w:p w:rsidR="00B460F9" w:rsidRPr="00D93B82" w:rsidRDefault="00B460F9" w:rsidP="00B460F9">
      <w:pPr>
        <w:rPr>
          <w:rFonts w:ascii="Arial Narrow" w:hAnsi="Arial Narrow" w:cs="Times New Roman"/>
          <w:color w:val="FF0000"/>
        </w:rPr>
      </w:pPr>
    </w:p>
    <w:p w:rsidR="00B460F9" w:rsidRPr="00D93B82" w:rsidRDefault="00B460F9" w:rsidP="00B460F9">
      <w:pPr>
        <w:rPr>
          <w:rFonts w:ascii="Arial Narrow" w:hAnsi="Arial Narrow" w:cs="Times New Roman"/>
          <w:color w:val="FF0000"/>
        </w:rPr>
      </w:pPr>
    </w:p>
    <w:p w:rsidR="00B460F9" w:rsidRPr="00D93B82" w:rsidRDefault="00B460F9" w:rsidP="00B460F9">
      <w:pPr>
        <w:rPr>
          <w:rFonts w:ascii="Arial Narrow" w:hAnsi="Arial Narrow" w:cs="Times New Roman"/>
          <w:color w:val="FF0000"/>
        </w:rPr>
      </w:pPr>
    </w:p>
    <w:p w:rsidR="00B460F9" w:rsidRPr="00D93B82" w:rsidRDefault="00B460F9" w:rsidP="00B460F9">
      <w:pPr>
        <w:rPr>
          <w:rFonts w:ascii="Arial Narrow" w:hAnsi="Arial Narrow" w:cs="Times New Roman"/>
          <w:color w:val="FF0000"/>
        </w:rPr>
      </w:pPr>
    </w:p>
    <w:p w:rsidR="00B460F9" w:rsidRPr="00D93B82" w:rsidRDefault="00B460F9" w:rsidP="00B460F9">
      <w:pPr>
        <w:rPr>
          <w:rFonts w:ascii="Arial Narrow" w:hAnsi="Arial Narrow" w:cs="Times New Roman"/>
          <w:color w:val="FF0000"/>
        </w:rPr>
      </w:pPr>
    </w:p>
    <w:p w:rsidR="00B460F9" w:rsidRPr="00D93B82" w:rsidRDefault="00B460F9" w:rsidP="00B460F9">
      <w:pPr>
        <w:rPr>
          <w:rFonts w:ascii="Arial Narrow" w:hAnsi="Arial Narrow" w:cs="Times New Roman"/>
          <w:color w:val="FF0000"/>
        </w:rPr>
      </w:pPr>
    </w:p>
    <w:p w:rsidR="00B460F9" w:rsidRPr="00D93B82" w:rsidRDefault="00B460F9" w:rsidP="00B460F9">
      <w:pPr>
        <w:rPr>
          <w:rFonts w:ascii="Arial Narrow" w:hAnsi="Arial Narrow" w:cs="Times New Roman"/>
          <w:color w:val="FF0000"/>
        </w:rPr>
      </w:pPr>
    </w:p>
    <w:p w:rsidR="00B460F9" w:rsidRPr="00D93B82" w:rsidRDefault="00B460F9" w:rsidP="00B460F9">
      <w:pPr>
        <w:rPr>
          <w:rFonts w:ascii="Arial Narrow" w:hAnsi="Arial Narrow" w:cs="Times New Roman"/>
          <w:color w:val="FF0000"/>
        </w:rPr>
      </w:pPr>
    </w:p>
    <w:p w:rsidR="00B460F9" w:rsidRPr="00D93B82" w:rsidRDefault="00B460F9" w:rsidP="00B460F9">
      <w:pPr>
        <w:rPr>
          <w:rFonts w:ascii="Arial Narrow" w:hAnsi="Arial Narrow" w:cs="Times New Roman"/>
          <w:b/>
          <w:bCs/>
          <w:color w:val="FF0000"/>
          <w:sz w:val="24"/>
          <w:szCs w:val="24"/>
          <w:lang w:eastAsia="zh-TW"/>
        </w:rPr>
      </w:pPr>
      <w:bookmarkStart w:id="19" w:name="_Toc416180142"/>
      <w:r w:rsidRPr="00D93B82">
        <w:rPr>
          <w:rFonts w:ascii="Arial Narrow" w:hAnsi="Arial Narrow" w:cs="Times New Roman"/>
          <w:color w:val="FF0000"/>
          <w:sz w:val="24"/>
          <w:szCs w:val="24"/>
        </w:rPr>
        <w:br w:type="page"/>
      </w:r>
    </w:p>
    <w:p w:rsidR="00B460F9" w:rsidRPr="00D30658" w:rsidRDefault="00B460F9" w:rsidP="00163612">
      <w:pPr>
        <w:keepNext/>
        <w:keepLines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before="200" w:after="0"/>
        <w:jc w:val="center"/>
        <w:outlineLvl w:val="1"/>
        <w:rPr>
          <w:rFonts w:ascii="Arial Narrow" w:hAnsi="Arial Narrow" w:cs="Times New Roman"/>
          <w:b/>
          <w:bCs/>
          <w:sz w:val="24"/>
          <w:szCs w:val="24"/>
          <w:lang w:eastAsia="zh-TW"/>
        </w:rPr>
      </w:pPr>
      <w:bookmarkStart w:id="20" w:name="_Toc524084551"/>
      <w:bookmarkEnd w:id="19"/>
      <w:r w:rsidRPr="00D30658">
        <w:rPr>
          <w:rFonts w:ascii="Arial Narrow" w:hAnsi="Arial Narrow" w:cs="Times New Roman"/>
          <w:b/>
          <w:bCs/>
          <w:sz w:val="24"/>
          <w:szCs w:val="24"/>
          <w:lang w:eastAsia="zh-TW"/>
        </w:rPr>
        <w:lastRenderedPageBreak/>
        <w:t>NASLOVNA STRANA PONUDE</w:t>
      </w:r>
      <w:bookmarkEnd w:id="20"/>
    </w:p>
    <w:p w:rsidR="00B460F9" w:rsidRPr="00D30658" w:rsidRDefault="00B460F9" w:rsidP="00B460F9">
      <w:pPr>
        <w:tabs>
          <w:tab w:val="left" w:pos="1950"/>
        </w:tabs>
        <w:jc w:val="both"/>
        <w:rPr>
          <w:rFonts w:ascii="Arial Narrow" w:hAnsi="Arial Narrow" w:cs="Times New Roman"/>
        </w:rPr>
      </w:pPr>
    </w:p>
    <w:p w:rsidR="00B460F9" w:rsidRPr="00D30658" w:rsidRDefault="00B460F9" w:rsidP="00B460F9">
      <w:pPr>
        <w:tabs>
          <w:tab w:val="left" w:pos="1950"/>
        </w:tabs>
        <w:jc w:val="both"/>
        <w:rPr>
          <w:rFonts w:ascii="Arial Narrow" w:hAnsi="Arial Narrow" w:cs="Times New Roman"/>
        </w:rPr>
      </w:pPr>
    </w:p>
    <w:p w:rsidR="00B460F9" w:rsidRPr="00D30658" w:rsidRDefault="00B460F9" w:rsidP="00B460F9">
      <w:pPr>
        <w:jc w:val="both"/>
        <w:rPr>
          <w:rFonts w:ascii="Arial Narrow" w:hAnsi="Arial Narrow" w:cs="Times New Roman"/>
          <w:u w:val="single"/>
        </w:rPr>
      </w:pPr>
      <w:r w:rsidRPr="00D30658">
        <w:rPr>
          <w:rFonts w:ascii="Arial Narrow" w:hAnsi="Arial Narrow" w:cs="Times New Roman"/>
          <w:sz w:val="24"/>
          <w:szCs w:val="24"/>
          <w:u w:val="single"/>
        </w:rPr>
        <w:t xml:space="preserve">             (</w:t>
      </w:r>
      <w:proofErr w:type="spellStart"/>
      <w:r w:rsidRPr="00D30658">
        <w:rPr>
          <w:rFonts w:ascii="Arial Narrow" w:hAnsi="Arial Narrow" w:cs="Times New Roman"/>
          <w:i/>
          <w:iCs/>
          <w:sz w:val="24"/>
          <w:szCs w:val="24"/>
          <w:u w:val="single"/>
        </w:rPr>
        <w:t>naziv</w:t>
      </w:r>
      <w:proofErr w:type="spellEnd"/>
      <w:r w:rsidRPr="00D30658">
        <w:rPr>
          <w:rFonts w:ascii="Arial Narrow" w:hAnsi="Arial Narrow" w:cs="Times New Roman"/>
          <w:i/>
          <w:iCs/>
          <w:sz w:val="24"/>
          <w:szCs w:val="24"/>
          <w:u w:val="single"/>
        </w:rPr>
        <w:t xml:space="preserve"> </w:t>
      </w:r>
      <w:proofErr w:type="spellStart"/>
      <w:r w:rsidRPr="00D30658">
        <w:rPr>
          <w:rFonts w:ascii="Arial Narrow" w:hAnsi="Arial Narrow" w:cs="Times New Roman"/>
          <w:i/>
          <w:iCs/>
          <w:sz w:val="24"/>
          <w:szCs w:val="24"/>
          <w:u w:val="single"/>
        </w:rPr>
        <w:t>ponuđača</w:t>
      </w:r>
      <w:proofErr w:type="spellEnd"/>
      <w:r w:rsidRPr="00D30658">
        <w:rPr>
          <w:rFonts w:ascii="Arial Narrow" w:hAnsi="Arial Narrow" w:cs="Times New Roman"/>
          <w:sz w:val="24"/>
          <w:szCs w:val="24"/>
          <w:u w:val="single"/>
        </w:rPr>
        <w:t>)</w:t>
      </w:r>
      <w:r w:rsidRPr="00D30658">
        <w:rPr>
          <w:rFonts w:ascii="Arial Narrow" w:hAnsi="Arial Narrow" w:cs="Times New Roman"/>
          <w:sz w:val="24"/>
          <w:szCs w:val="24"/>
          <w:u w:val="single"/>
        </w:rPr>
        <w:tab/>
      </w:r>
      <w:r w:rsidRPr="00D30658">
        <w:rPr>
          <w:rFonts w:ascii="Arial Narrow" w:hAnsi="Arial Narrow" w:cs="Times New Roman"/>
          <w:u w:val="single"/>
        </w:rPr>
        <w:t xml:space="preserve">      </w:t>
      </w:r>
      <w:r w:rsidRPr="00D30658">
        <w:rPr>
          <w:rFonts w:ascii="Arial Narrow" w:hAnsi="Arial Narrow" w:cs="Times New Roman"/>
          <w:u w:val="single"/>
        </w:rPr>
        <w:tab/>
        <w:t xml:space="preserve">  </w:t>
      </w:r>
    </w:p>
    <w:p w:rsidR="00B460F9" w:rsidRPr="00D30658" w:rsidRDefault="00B460F9" w:rsidP="00B460F9">
      <w:pPr>
        <w:tabs>
          <w:tab w:val="left" w:pos="1950"/>
        </w:tabs>
        <w:jc w:val="center"/>
        <w:rPr>
          <w:rFonts w:ascii="Arial Narrow" w:hAnsi="Arial Narrow" w:cs="Times New Roman"/>
          <w:sz w:val="28"/>
          <w:szCs w:val="28"/>
        </w:rPr>
      </w:pPr>
      <w:proofErr w:type="spellStart"/>
      <w:r w:rsidRPr="00D30658">
        <w:rPr>
          <w:rFonts w:ascii="Arial Narrow" w:hAnsi="Arial Narrow" w:cs="Times New Roman"/>
          <w:sz w:val="28"/>
          <w:szCs w:val="28"/>
        </w:rPr>
        <w:t>podnosi</w:t>
      </w:r>
      <w:proofErr w:type="spellEnd"/>
    </w:p>
    <w:p w:rsidR="00B460F9" w:rsidRPr="00D30658" w:rsidRDefault="00B460F9" w:rsidP="00B460F9">
      <w:pPr>
        <w:tabs>
          <w:tab w:val="left" w:pos="1950"/>
        </w:tabs>
        <w:jc w:val="right"/>
        <w:rPr>
          <w:rFonts w:ascii="Arial Narrow" w:hAnsi="Arial Narrow" w:cs="Times New Roman"/>
          <w:sz w:val="24"/>
          <w:szCs w:val="24"/>
          <w:u w:val="single"/>
        </w:rPr>
      </w:pPr>
      <w:r w:rsidRPr="00D30658">
        <w:rPr>
          <w:rFonts w:ascii="Arial Narrow" w:hAnsi="Arial Narrow" w:cs="Times New Roman"/>
          <w:sz w:val="24"/>
          <w:szCs w:val="24"/>
          <w:u w:val="single"/>
        </w:rPr>
        <w:t xml:space="preserve">               (</w:t>
      </w:r>
      <w:proofErr w:type="spellStart"/>
      <w:r w:rsidRPr="00D30658">
        <w:rPr>
          <w:rFonts w:ascii="Arial Narrow" w:hAnsi="Arial Narrow" w:cs="Times New Roman"/>
          <w:i/>
          <w:iCs/>
          <w:sz w:val="24"/>
          <w:szCs w:val="24"/>
          <w:u w:val="single"/>
        </w:rPr>
        <w:t>naziv</w:t>
      </w:r>
      <w:proofErr w:type="spellEnd"/>
      <w:r w:rsidRPr="00D30658">
        <w:rPr>
          <w:rFonts w:ascii="Arial Narrow" w:hAnsi="Arial Narrow" w:cs="Times New Roman"/>
          <w:i/>
          <w:iCs/>
          <w:sz w:val="24"/>
          <w:szCs w:val="24"/>
          <w:u w:val="single"/>
        </w:rPr>
        <w:t xml:space="preserve"> </w:t>
      </w:r>
      <w:proofErr w:type="spellStart"/>
      <w:r w:rsidRPr="00D30658">
        <w:rPr>
          <w:rFonts w:ascii="Arial Narrow" w:hAnsi="Arial Narrow" w:cs="Times New Roman"/>
          <w:i/>
          <w:iCs/>
          <w:sz w:val="24"/>
          <w:szCs w:val="24"/>
          <w:u w:val="single"/>
        </w:rPr>
        <w:t>naručioca</w:t>
      </w:r>
      <w:proofErr w:type="spellEnd"/>
      <w:r w:rsidRPr="00D30658">
        <w:rPr>
          <w:rFonts w:ascii="Arial Narrow" w:hAnsi="Arial Narrow" w:cs="Times New Roman"/>
          <w:sz w:val="24"/>
          <w:szCs w:val="24"/>
          <w:u w:val="single"/>
        </w:rPr>
        <w:t xml:space="preserve">) </w:t>
      </w:r>
      <w:r w:rsidRPr="00D30658">
        <w:rPr>
          <w:rFonts w:ascii="Arial Narrow" w:hAnsi="Arial Narrow" w:cs="Times New Roman"/>
          <w:sz w:val="24"/>
          <w:szCs w:val="24"/>
          <w:u w:val="single"/>
        </w:rPr>
        <w:tab/>
      </w:r>
      <w:r w:rsidRPr="00D30658">
        <w:rPr>
          <w:rFonts w:ascii="Arial Narrow" w:hAnsi="Arial Narrow" w:cs="Times New Roman"/>
          <w:sz w:val="24"/>
          <w:szCs w:val="24"/>
          <w:u w:val="single"/>
        </w:rPr>
        <w:tab/>
      </w:r>
    </w:p>
    <w:p w:rsidR="00B460F9" w:rsidRPr="00D30658" w:rsidRDefault="00B460F9" w:rsidP="00B460F9">
      <w:pPr>
        <w:tabs>
          <w:tab w:val="left" w:pos="1950"/>
        </w:tabs>
        <w:jc w:val="right"/>
        <w:rPr>
          <w:rFonts w:ascii="Arial Narrow" w:hAnsi="Arial Narrow" w:cs="Times New Roman"/>
          <w:sz w:val="24"/>
          <w:szCs w:val="24"/>
          <w:u w:val="single"/>
        </w:rPr>
      </w:pPr>
    </w:p>
    <w:p w:rsidR="00B460F9" w:rsidRPr="00D30658" w:rsidRDefault="00B460F9" w:rsidP="00B460F9">
      <w:pPr>
        <w:tabs>
          <w:tab w:val="left" w:pos="1950"/>
        </w:tabs>
        <w:jc w:val="right"/>
        <w:rPr>
          <w:rFonts w:ascii="Arial Narrow" w:hAnsi="Arial Narrow" w:cs="Times New Roman"/>
          <w:sz w:val="24"/>
          <w:szCs w:val="24"/>
          <w:u w:val="single"/>
        </w:rPr>
      </w:pPr>
    </w:p>
    <w:p w:rsidR="00B460F9" w:rsidRPr="00D30658" w:rsidRDefault="00B460F9" w:rsidP="00B460F9">
      <w:pPr>
        <w:tabs>
          <w:tab w:val="left" w:pos="1950"/>
        </w:tabs>
        <w:jc w:val="right"/>
        <w:rPr>
          <w:rFonts w:ascii="Arial Narrow" w:hAnsi="Arial Narrow" w:cs="Times New Roman"/>
          <w:sz w:val="24"/>
          <w:szCs w:val="24"/>
          <w:u w:val="single"/>
        </w:rPr>
      </w:pPr>
    </w:p>
    <w:p w:rsidR="00B460F9" w:rsidRPr="00D30658" w:rsidRDefault="00B460F9" w:rsidP="00B460F9">
      <w:pPr>
        <w:tabs>
          <w:tab w:val="left" w:pos="1950"/>
        </w:tabs>
        <w:jc w:val="right"/>
        <w:rPr>
          <w:rFonts w:ascii="Arial Narrow" w:hAnsi="Arial Narrow" w:cs="Times New Roman"/>
        </w:rPr>
      </w:pPr>
    </w:p>
    <w:p w:rsidR="00B460F9" w:rsidRPr="00D30658" w:rsidRDefault="00B460F9" w:rsidP="00B460F9">
      <w:pPr>
        <w:tabs>
          <w:tab w:val="left" w:pos="1950"/>
        </w:tabs>
        <w:jc w:val="center"/>
        <w:rPr>
          <w:rFonts w:ascii="Arial Narrow" w:hAnsi="Arial Narrow" w:cs="Times New Roman"/>
          <w:b/>
          <w:bCs/>
          <w:sz w:val="32"/>
          <w:szCs w:val="32"/>
        </w:rPr>
      </w:pPr>
      <w:r w:rsidRPr="00D30658">
        <w:rPr>
          <w:rFonts w:ascii="Arial Narrow" w:hAnsi="Arial Narrow" w:cs="Times New Roman"/>
          <w:b/>
          <w:bCs/>
          <w:sz w:val="32"/>
          <w:szCs w:val="32"/>
        </w:rPr>
        <w:t>P O N U D U</w:t>
      </w:r>
    </w:p>
    <w:p w:rsidR="00B460F9" w:rsidRPr="00D30658" w:rsidRDefault="00B460F9" w:rsidP="00B460F9">
      <w:pPr>
        <w:tabs>
          <w:tab w:val="left" w:pos="1950"/>
        </w:tabs>
        <w:spacing w:after="0" w:line="240" w:lineRule="auto"/>
        <w:jc w:val="center"/>
        <w:rPr>
          <w:rFonts w:ascii="Arial Narrow" w:hAnsi="Arial Narrow" w:cs="Times New Roman"/>
          <w:b/>
          <w:bCs/>
          <w:sz w:val="28"/>
          <w:szCs w:val="28"/>
        </w:rPr>
      </w:pPr>
      <w:r w:rsidRPr="00D30658">
        <w:rPr>
          <w:rFonts w:ascii="Arial Narrow" w:hAnsi="Arial Narrow" w:cs="Times New Roman"/>
          <w:b/>
          <w:bCs/>
          <w:sz w:val="28"/>
          <w:szCs w:val="28"/>
        </w:rPr>
        <w:t xml:space="preserve">po </w:t>
      </w:r>
      <w:proofErr w:type="spellStart"/>
      <w:r w:rsidRPr="00D30658">
        <w:rPr>
          <w:rFonts w:ascii="Arial Narrow" w:hAnsi="Arial Narrow" w:cs="Times New Roman"/>
          <w:b/>
          <w:bCs/>
          <w:sz w:val="28"/>
          <w:szCs w:val="28"/>
        </w:rPr>
        <w:t>Tenderskoj</w:t>
      </w:r>
      <w:proofErr w:type="spellEnd"/>
      <w:r w:rsidRPr="00D30658">
        <w:rPr>
          <w:rFonts w:ascii="Arial Narrow" w:hAnsi="Arial Narrow" w:cs="Times New Roman"/>
          <w:b/>
          <w:bCs/>
          <w:sz w:val="28"/>
          <w:szCs w:val="28"/>
        </w:rPr>
        <w:t xml:space="preserve"> </w:t>
      </w:r>
      <w:proofErr w:type="spellStart"/>
      <w:r w:rsidRPr="00D30658">
        <w:rPr>
          <w:rFonts w:ascii="Arial Narrow" w:hAnsi="Arial Narrow" w:cs="Times New Roman"/>
          <w:b/>
          <w:bCs/>
          <w:sz w:val="28"/>
          <w:szCs w:val="28"/>
        </w:rPr>
        <w:t>dokumentaciji</w:t>
      </w:r>
      <w:proofErr w:type="spellEnd"/>
      <w:r w:rsidRPr="00D30658">
        <w:rPr>
          <w:rFonts w:ascii="Arial Narrow" w:hAnsi="Arial Narrow" w:cs="Times New Roman"/>
          <w:b/>
          <w:bCs/>
          <w:sz w:val="28"/>
          <w:szCs w:val="28"/>
        </w:rPr>
        <w:t xml:space="preserve"> </w:t>
      </w:r>
      <w:proofErr w:type="spellStart"/>
      <w:r w:rsidRPr="00D30658">
        <w:rPr>
          <w:rFonts w:ascii="Arial Narrow" w:hAnsi="Arial Narrow" w:cs="Times New Roman"/>
          <w:b/>
          <w:bCs/>
          <w:sz w:val="28"/>
          <w:szCs w:val="28"/>
        </w:rPr>
        <w:t>broj</w:t>
      </w:r>
      <w:proofErr w:type="spellEnd"/>
      <w:r w:rsidRPr="00D30658">
        <w:rPr>
          <w:rFonts w:ascii="Arial Narrow" w:hAnsi="Arial Narrow" w:cs="Times New Roman"/>
          <w:b/>
          <w:bCs/>
          <w:sz w:val="28"/>
          <w:szCs w:val="28"/>
        </w:rPr>
        <w:t xml:space="preserve"> ____ od _______ </w:t>
      </w:r>
      <w:proofErr w:type="spellStart"/>
      <w:r w:rsidRPr="00D30658">
        <w:rPr>
          <w:rFonts w:ascii="Arial Narrow" w:hAnsi="Arial Narrow" w:cs="Times New Roman"/>
          <w:b/>
          <w:bCs/>
          <w:sz w:val="28"/>
          <w:szCs w:val="28"/>
        </w:rPr>
        <w:t>godine</w:t>
      </w:r>
      <w:proofErr w:type="spellEnd"/>
      <w:r w:rsidRPr="00D30658">
        <w:rPr>
          <w:rFonts w:ascii="Arial Narrow" w:hAnsi="Arial Narrow" w:cs="Times New Roman"/>
          <w:b/>
          <w:bCs/>
          <w:sz w:val="28"/>
          <w:szCs w:val="28"/>
        </w:rPr>
        <w:t xml:space="preserve"> </w:t>
      </w:r>
    </w:p>
    <w:p w:rsidR="00B460F9" w:rsidRPr="00D30658" w:rsidRDefault="00B460F9" w:rsidP="00B460F9">
      <w:pPr>
        <w:tabs>
          <w:tab w:val="left" w:pos="1950"/>
        </w:tabs>
        <w:spacing w:after="0" w:line="240" w:lineRule="auto"/>
        <w:jc w:val="center"/>
        <w:rPr>
          <w:rFonts w:ascii="Arial Narrow" w:hAnsi="Arial Narrow" w:cs="Times New Roman"/>
          <w:b/>
          <w:bCs/>
          <w:sz w:val="28"/>
          <w:szCs w:val="28"/>
        </w:rPr>
      </w:pPr>
      <w:r w:rsidRPr="00D30658">
        <w:rPr>
          <w:rFonts w:ascii="Arial Narrow" w:hAnsi="Arial Narrow" w:cs="Times New Roman"/>
          <w:b/>
          <w:bCs/>
          <w:sz w:val="28"/>
          <w:szCs w:val="28"/>
        </w:rPr>
        <w:t xml:space="preserve">za </w:t>
      </w:r>
      <w:proofErr w:type="spellStart"/>
      <w:r w:rsidRPr="00D30658">
        <w:rPr>
          <w:rFonts w:ascii="Arial Narrow" w:hAnsi="Arial Narrow" w:cs="Times New Roman"/>
          <w:b/>
          <w:bCs/>
          <w:sz w:val="28"/>
          <w:szCs w:val="28"/>
        </w:rPr>
        <w:t>nabavku</w:t>
      </w:r>
      <w:proofErr w:type="spellEnd"/>
      <w:r w:rsidRPr="00D30658">
        <w:rPr>
          <w:rFonts w:ascii="Arial Narrow" w:hAnsi="Arial Narrow" w:cs="Times New Roman"/>
          <w:b/>
          <w:bCs/>
          <w:sz w:val="28"/>
          <w:szCs w:val="28"/>
        </w:rPr>
        <w:t xml:space="preserve"> __________________________________________________________ </w:t>
      </w:r>
    </w:p>
    <w:p w:rsidR="00B460F9" w:rsidRPr="00D30658" w:rsidRDefault="00B460F9" w:rsidP="00B460F9">
      <w:pPr>
        <w:tabs>
          <w:tab w:val="left" w:pos="1950"/>
        </w:tabs>
        <w:spacing w:after="0" w:line="240" w:lineRule="auto"/>
        <w:jc w:val="center"/>
        <w:rPr>
          <w:rFonts w:ascii="Arial Narrow" w:hAnsi="Arial Narrow" w:cs="Times New Roman"/>
          <w:b/>
          <w:bCs/>
        </w:rPr>
      </w:pPr>
      <w:r w:rsidRPr="00D30658">
        <w:rPr>
          <w:rFonts w:ascii="Arial Narrow" w:hAnsi="Arial Narrow" w:cs="Times New Roman"/>
        </w:rPr>
        <w:t>(</w:t>
      </w:r>
      <w:proofErr w:type="spellStart"/>
      <w:r w:rsidRPr="00D30658">
        <w:rPr>
          <w:rFonts w:ascii="Arial Narrow" w:hAnsi="Arial Narrow" w:cs="Times New Roman"/>
          <w:i/>
          <w:iCs/>
        </w:rPr>
        <w:t>opis</w:t>
      </w:r>
      <w:proofErr w:type="spellEnd"/>
      <w:r w:rsidRPr="00D30658">
        <w:rPr>
          <w:rFonts w:ascii="Arial Narrow" w:hAnsi="Arial Narrow" w:cs="Times New Roman"/>
          <w:i/>
          <w:iCs/>
        </w:rPr>
        <w:t xml:space="preserve"> </w:t>
      </w:r>
      <w:proofErr w:type="spellStart"/>
      <w:r w:rsidRPr="00D30658">
        <w:rPr>
          <w:rFonts w:ascii="Arial Narrow" w:hAnsi="Arial Narrow" w:cs="Times New Roman"/>
          <w:i/>
          <w:iCs/>
        </w:rPr>
        <w:t>predmeta</w:t>
      </w:r>
      <w:proofErr w:type="spellEnd"/>
      <w:r w:rsidRPr="00D30658">
        <w:rPr>
          <w:rFonts w:ascii="Arial Narrow" w:hAnsi="Arial Narrow" w:cs="Times New Roman"/>
          <w:i/>
          <w:iCs/>
        </w:rPr>
        <w:t xml:space="preserve"> </w:t>
      </w:r>
      <w:proofErr w:type="spellStart"/>
      <w:r w:rsidRPr="00D30658">
        <w:rPr>
          <w:rFonts w:ascii="Arial Narrow" w:hAnsi="Arial Narrow" w:cs="Times New Roman"/>
          <w:i/>
          <w:iCs/>
        </w:rPr>
        <w:t>nabavke</w:t>
      </w:r>
      <w:proofErr w:type="spellEnd"/>
      <w:r w:rsidRPr="00D30658">
        <w:rPr>
          <w:rFonts w:ascii="Arial Narrow" w:hAnsi="Arial Narrow" w:cs="Times New Roman"/>
        </w:rPr>
        <w:t>)</w:t>
      </w:r>
      <w:r w:rsidRPr="00D30658">
        <w:rPr>
          <w:rFonts w:ascii="Arial Narrow" w:hAnsi="Arial Narrow" w:cs="Times New Roman"/>
          <w:b/>
          <w:bCs/>
        </w:rPr>
        <w:t xml:space="preserve"> </w:t>
      </w:r>
    </w:p>
    <w:p w:rsidR="00B460F9" w:rsidRPr="00D30658" w:rsidRDefault="00B460F9" w:rsidP="00B460F9">
      <w:pPr>
        <w:tabs>
          <w:tab w:val="left" w:pos="1950"/>
        </w:tabs>
        <w:jc w:val="center"/>
        <w:rPr>
          <w:rFonts w:ascii="Arial Narrow" w:hAnsi="Arial Narrow" w:cs="Times New Roman"/>
          <w:sz w:val="24"/>
          <w:szCs w:val="24"/>
        </w:rPr>
      </w:pPr>
    </w:p>
    <w:p w:rsidR="00B460F9" w:rsidRPr="00D30658" w:rsidRDefault="00B460F9" w:rsidP="00B460F9">
      <w:pPr>
        <w:tabs>
          <w:tab w:val="left" w:pos="1950"/>
        </w:tabs>
        <w:jc w:val="center"/>
        <w:rPr>
          <w:rFonts w:ascii="Arial Narrow" w:hAnsi="Arial Narrow" w:cs="Times New Roman"/>
          <w:b/>
          <w:bCs/>
          <w:sz w:val="24"/>
          <w:szCs w:val="24"/>
        </w:rPr>
      </w:pPr>
      <w:r w:rsidRPr="00D30658">
        <w:rPr>
          <w:rFonts w:ascii="Arial Narrow" w:hAnsi="Arial Narrow" w:cs="Times New Roman"/>
          <w:b/>
          <w:bCs/>
          <w:sz w:val="24"/>
          <w:szCs w:val="24"/>
        </w:rPr>
        <w:t>ZA</w:t>
      </w:r>
    </w:p>
    <w:p w:rsidR="00B460F9" w:rsidRPr="00D30658" w:rsidRDefault="00B460F9" w:rsidP="00B460F9">
      <w:pPr>
        <w:tabs>
          <w:tab w:val="left" w:pos="1950"/>
        </w:tabs>
        <w:jc w:val="center"/>
        <w:rPr>
          <w:rFonts w:ascii="Arial Narrow" w:hAnsi="Arial Narrow" w:cs="Times New Roman"/>
          <w:b/>
          <w:bCs/>
          <w:sz w:val="24"/>
          <w:szCs w:val="24"/>
        </w:rPr>
      </w:pPr>
    </w:p>
    <w:p w:rsidR="00573815" w:rsidRPr="00D30658" w:rsidRDefault="00573815" w:rsidP="00573815">
      <w:pPr>
        <w:tabs>
          <w:tab w:val="left" w:pos="1950"/>
        </w:tabs>
        <w:rPr>
          <w:rFonts w:ascii="Arial Narrow" w:hAnsi="Arial Narrow" w:cs="Times New Roman"/>
          <w:sz w:val="24"/>
          <w:szCs w:val="24"/>
        </w:rPr>
      </w:pPr>
      <w:r w:rsidRPr="00D30658">
        <w:rPr>
          <w:rFonts w:ascii="Arial Narrow" w:hAnsi="Arial Narrow" w:cs="Times New Roman"/>
          <w:sz w:val="24"/>
          <w:szCs w:val="24"/>
        </w:rPr>
        <w:sym w:font="Wingdings" w:char="F0A8"/>
      </w:r>
      <w:r w:rsidRPr="00D30658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D30658">
        <w:rPr>
          <w:rFonts w:ascii="Arial Narrow" w:hAnsi="Arial Narrow" w:cs="Times New Roman"/>
          <w:sz w:val="24"/>
          <w:szCs w:val="24"/>
        </w:rPr>
        <w:t>Predmet</w:t>
      </w:r>
      <w:proofErr w:type="spellEnd"/>
      <w:r w:rsidRPr="00D30658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D30658">
        <w:rPr>
          <w:rFonts w:ascii="Arial Narrow" w:hAnsi="Arial Narrow" w:cs="Times New Roman"/>
          <w:sz w:val="24"/>
          <w:szCs w:val="24"/>
        </w:rPr>
        <w:t>nabavke</w:t>
      </w:r>
      <w:proofErr w:type="spellEnd"/>
      <w:r w:rsidRPr="00D30658">
        <w:rPr>
          <w:rFonts w:ascii="Arial Narrow" w:hAnsi="Arial Narrow" w:cs="Times New Roman"/>
          <w:sz w:val="24"/>
          <w:szCs w:val="24"/>
        </w:rPr>
        <w:t xml:space="preserve"> </w:t>
      </w:r>
      <w:r w:rsidR="00F22A71" w:rsidRPr="00D30658">
        <w:rPr>
          <w:rFonts w:ascii="Arial Narrow" w:hAnsi="Arial Narrow" w:cs="Times New Roman"/>
          <w:sz w:val="24"/>
          <w:szCs w:val="24"/>
        </w:rPr>
        <w:t xml:space="preserve">u </w:t>
      </w:r>
      <w:proofErr w:type="spellStart"/>
      <w:r w:rsidR="00F22A71" w:rsidRPr="00D30658">
        <w:rPr>
          <w:rFonts w:ascii="Arial Narrow" w:hAnsi="Arial Narrow" w:cs="Times New Roman"/>
          <w:sz w:val="24"/>
          <w:szCs w:val="24"/>
        </w:rPr>
        <w:t>cjelosti</w:t>
      </w:r>
      <w:proofErr w:type="spellEnd"/>
      <w:r w:rsidR="00F22A71" w:rsidRPr="00D30658">
        <w:rPr>
          <w:rFonts w:ascii="Arial Narrow" w:hAnsi="Arial Narrow" w:cs="Times New Roman"/>
          <w:sz w:val="24"/>
          <w:szCs w:val="24"/>
        </w:rPr>
        <w:t>;</w:t>
      </w:r>
    </w:p>
    <w:p w:rsidR="00F22A71" w:rsidRPr="00D93B82" w:rsidRDefault="00F22A71" w:rsidP="00573815">
      <w:pPr>
        <w:tabs>
          <w:tab w:val="left" w:pos="1950"/>
        </w:tabs>
        <w:rPr>
          <w:rFonts w:ascii="Arial Narrow" w:hAnsi="Arial Narrow" w:cs="Times New Roman"/>
          <w:color w:val="FF0000"/>
          <w:sz w:val="24"/>
          <w:szCs w:val="24"/>
        </w:rPr>
      </w:pPr>
    </w:p>
    <w:p w:rsidR="00F22A71" w:rsidRPr="00D93B82" w:rsidRDefault="00F22A71" w:rsidP="00573815">
      <w:pPr>
        <w:tabs>
          <w:tab w:val="left" w:pos="1950"/>
        </w:tabs>
        <w:rPr>
          <w:rFonts w:ascii="Arial Narrow" w:hAnsi="Arial Narrow" w:cs="Times New Roman"/>
          <w:color w:val="FF0000"/>
          <w:sz w:val="24"/>
          <w:szCs w:val="24"/>
        </w:rPr>
      </w:pPr>
    </w:p>
    <w:p w:rsidR="00573815" w:rsidRPr="00D93B82" w:rsidRDefault="00573815" w:rsidP="00573815">
      <w:pPr>
        <w:tabs>
          <w:tab w:val="left" w:pos="1950"/>
        </w:tabs>
        <w:rPr>
          <w:rFonts w:ascii="Arial Narrow" w:hAnsi="Arial Narrow" w:cs="Times New Roman"/>
          <w:color w:val="FF0000"/>
          <w:sz w:val="28"/>
          <w:szCs w:val="28"/>
        </w:rPr>
      </w:pPr>
    </w:p>
    <w:p w:rsidR="00B460F9" w:rsidRPr="00D93B82" w:rsidRDefault="00B460F9" w:rsidP="00B460F9">
      <w:pPr>
        <w:tabs>
          <w:tab w:val="left" w:pos="1950"/>
        </w:tabs>
        <w:rPr>
          <w:rFonts w:ascii="Arial Narrow" w:hAnsi="Arial Narrow" w:cs="Times New Roman"/>
          <w:color w:val="FF0000"/>
          <w:sz w:val="28"/>
          <w:szCs w:val="28"/>
        </w:rPr>
      </w:pPr>
    </w:p>
    <w:p w:rsidR="00B460F9" w:rsidRPr="00D93B82" w:rsidRDefault="00B460F9" w:rsidP="00B460F9">
      <w:pPr>
        <w:rPr>
          <w:rFonts w:ascii="Arial Narrow" w:hAnsi="Arial Narrow" w:cs="Times New Roman"/>
          <w:color w:val="FF0000"/>
          <w:sz w:val="24"/>
          <w:szCs w:val="24"/>
        </w:rPr>
      </w:pPr>
    </w:p>
    <w:p w:rsidR="00F46E56" w:rsidRPr="00D93B82" w:rsidRDefault="00F46E56" w:rsidP="00B460F9">
      <w:pPr>
        <w:rPr>
          <w:rFonts w:ascii="Arial Narrow" w:hAnsi="Arial Narrow" w:cs="Times New Roman"/>
          <w:color w:val="FF0000"/>
          <w:sz w:val="24"/>
          <w:szCs w:val="24"/>
        </w:rPr>
      </w:pPr>
    </w:p>
    <w:p w:rsidR="00F46E56" w:rsidRPr="00D93B82" w:rsidRDefault="00F46E56" w:rsidP="00B460F9">
      <w:pPr>
        <w:rPr>
          <w:rFonts w:ascii="Arial Narrow" w:hAnsi="Arial Narrow" w:cs="Times New Roman"/>
          <w:color w:val="FF0000"/>
          <w:sz w:val="24"/>
          <w:szCs w:val="24"/>
        </w:rPr>
      </w:pPr>
    </w:p>
    <w:p w:rsidR="00F46E56" w:rsidRPr="00D93B82" w:rsidRDefault="00F46E56" w:rsidP="00B460F9">
      <w:pPr>
        <w:rPr>
          <w:rFonts w:ascii="Arial Narrow" w:hAnsi="Arial Narrow" w:cs="Times New Roman"/>
          <w:color w:val="FF0000"/>
          <w:sz w:val="24"/>
          <w:szCs w:val="24"/>
        </w:rPr>
      </w:pPr>
    </w:p>
    <w:p w:rsidR="00F46E56" w:rsidRPr="00D93B82" w:rsidRDefault="00F46E56" w:rsidP="00B460F9">
      <w:pPr>
        <w:rPr>
          <w:rFonts w:ascii="Arial Narrow" w:hAnsi="Arial Narrow" w:cs="Times New Roman"/>
          <w:color w:val="FF0000"/>
          <w:sz w:val="24"/>
          <w:szCs w:val="24"/>
        </w:rPr>
      </w:pPr>
    </w:p>
    <w:p w:rsidR="00B460F9" w:rsidRPr="00D93B82" w:rsidRDefault="00B460F9" w:rsidP="00B460F9">
      <w:pPr>
        <w:rPr>
          <w:rFonts w:ascii="Arial Narrow" w:hAnsi="Arial Narrow" w:cs="Times New Roman"/>
          <w:color w:val="FF0000"/>
        </w:rPr>
      </w:pPr>
    </w:p>
    <w:p w:rsidR="00B460F9" w:rsidRPr="00D30658" w:rsidRDefault="00B460F9" w:rsidP="005D4A44">
      <w:pPr>
        <w:pStyle w:val="Heading2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Arial Narrow" w:hAnsi="Arial Narrow"/>
          <w:color w:val="auto"/>
          <w:sz w:val="24"/>
          <w:szCs w:val="24"/>
        </w:rPr>
      </w:pPr>
      <w:bookmarkStart w:id="21" w:name="_Toc416180143"/>
      <w:bookmarkStart w:id="22" w:name="_Toc524084552"/>
      <w:r w:rsidRPr="00D30658">
        <w:rPr>
          <w:rFonts w:ascii="Arial Narrow" w:hAnsi="Arial Narrow"/>
          <w:color w:val="auto"/>
          <w:sz w:val="24"/>
          <w:szCs w:val="24"/>
        </w:rPr>
        <w:lastRenderedPageBreak/>
        <w:t>PODACI O PONUDI I PONUĐAČU</w:t>
      </w:r>
      <w:bookmarkEnd w:id="21"/>
      <w:bookmarkEnd w:id="22"/>
    </w:p>
    <w:p w:rsidR="00B460F9" w:rsidRPr="00D30658" w:rsidRDefault="00B460F9" w:rsidP="00B460F9">
      <w:pPr>
        <w:pStyle w:val="Subtitle"/>
        <w:rPr>
          <w:rFonts w:ascii="Arial Narrow" w:hAnsi="Arial Narrow"/>
          <w:color w:val="auto"/>
        </w:rPr>
      </w:pPr>
    </w:p>
    <w:p w:rsidR="00B460F9" w:rsidRPr="00D30658" w:rsidRDefault="00B460F9" w:rsidP="00B460F9">
      <w:pPr>
        <w:rPr>
          <w:rFonts w:ascii="Arial Narrow" w:hAnsi="Arial Narrow" w:cs="Times New Roman"/>
          <w:b/>
          <w:bCs/>
          <w:sz w:val="24"/>
          <w:szCs w:val="24"/>
          <w:lang w:val="sr-Latn-CS" w:eastAsia="sr-Latn-CS"/>
        </w:rPr>
      </w:pPr>
      <w:r w:rsidRPr="00D30658">
        <w:rPr>
          <w:rFonts w:ascii="Arial Narrow" w:hAnsi="Arial Narrow" w:cs="Times New Roman"/>
          <w:b/>
          <w:bCs/>
          <w:sz w:val="24"/>
          <w:szCs w:val="24"/>
          <w:lang w:val="sr-Latn-CS" w:eastAsia="sr-Latn-CS"/>
        </w:rPr>
        <w:t xml:space="preserve">  Ponuda se podnosi</w:t>
      </w:r>
      <w:r w:rsidRPr="00D30658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r w:rsidRPr="00D30658">
        <w:rPr>
          <w:rFonts w:ascii="Arial Narrow" w:hAnsi="Arial Narrow" w:cs="Times New Roman"/>
          <w:b/>
          <w:bCs/>
          <w:sz w:val="24"/>
          <w:szCs w:val="24"/>
          <w:lang w:val="sr-Latn-CS" w:eastAsia="sr-Latn-CS"/>
        </w:rPr>
        <w:t>kao:</w:t>
      </w:r>
    </w:p>
    <w:p w:rsidR="00B460F9" w:rsidRPr="00D30658" w:rsidRDefault="00B460F9" w:rsidP="00B460F9">
      <w:pPr>
        <w:spacing w:after="0" w:line="240" w:lineRule="auto"/>
        <w:jc w:val="center"/>
        <w:rPr>
          <w:rFonts w:ascii="Arial Narrow" w:hAnsi="Arial Narrow" w:cs="Times New Roman"/>
          <w:lang w:val="sr-Latn-CS" w:eastAsia="sr-Latn-CS"/>
        </w:rPr>
      </w:pPr>
    </w:p>
    <w:p w:rsidR="00B460F9" w:rsidRPr="00D30658" w:rsidRDefault="00B460F9" w:rsidP="00B460F9">
      <w:pPr>
        <w:spacing w:after="0" w:line="240" w:lineRule="auto"/>
        <w:ind w:left="142"/>
        <w:rPr>
          <w:rFonts w:ascii="Arial Narrow" w:hAnsi="Arial Narrow" w:cs="Times New Roman"/>
          <w:sz w:val="24"/>
          <w:szCs w:val="24"/>
          <w:lang w:eastAsia="sr-Latn-CS"/>
        </w:rPr>
      </w:pPr>
      <w:r w:rsidRPr="00D30658">
        <w:rPr>
          <w:rFonts w:ascii="Arial Narrow" w:hAnsi="Arial Narrow" w:cs="Times New Roman"/>
          <w:sz w:val="24"/>
          <w:szCs w:val="24"/>
        </w:rPr>
        <w:sym w:font="Wingdings" w:char="F0A8"/>
      </w:r>
      <w:r w:rsidRPr="00D30658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sr-Latn-CS"/>
        </w:rPr>
        <w:t>Samostalna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sr-Latn-CS"/>
        </w:rPr>
        <w:t xml:space="preserve">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sr-Latn-CS"/>
        </w:rPr>
        <w:t>ponuda</w:t>
      </w:r>
      <w:proofErr w:type="spellEnd"/>
    </w:p>
    <w:p w:rsidR="00B460F9" w:rsidRPr="00D30658" w:rsidRDefault="00B460F9" w:rsidP="00B460F9">
      <w:pPr>
        <w:spacing w:after="0" w:line="240" w:lineRule="auto"/>
        <w:ind w:left="142"/>
        <w:jc w:val="center"/>
        <w:rPr>
          <w:rFonts w:ascii="Arial Narrow" w:hAnsi="Arial Narrow" w:cs="Times New Roman"/>
          <w:sz w:val="24"/>
          <w:szCs w:val="24"/>
          <w:lang w:val="sr-Latn-CS" w:eastAsia="sr-Latn-CS"/>
        </w:rPr>
      </w:pPr>
      <w:r w:rsidRPr="00D30658">
        <w:rPr>
          <w:rFonts w:ascii="Arial Narrow" w:hAnsi="Arial Narrow" w:cs="Times New Roman"/>
          <w:sz w:val="24"/>
          <w:szCs w:val="24"/>
          <w:lang w:val="sr-Latn-CS" w:eastAsia="sr-Latn-CS"/>
        </w:rPr>
        <w:t> </w:t>
      </w:r>
    </w:p>
    <w:p w:rsidR="00B460F9" w:rsidRPr="00D30658" w:rsidRDefault="00B460F9" w:rsidP="00B460F9">
      <w:pPr>
        <w:spacing w:after="0" w:line="240" w:lineRule="auto"/>
        <w:ind w:left="142"/>
        <w:rPr>
          <w:rFonts w:ascii="Arial Narrow" w:hAnsi="Arial Narrow" w:cs="Times New Roman"/>
          <w:sz w:val="24"/>
          <w:szCs w:val="24"/>
          <w:lang w:eastAsia="sr-Latn-CS"/>
        </w:rPr>
      </w:pPr>
      <w:r w:rsidRPr="00D30658">
        <w:rPr>
          <w:rFonts w:ascii="Arial Narrow" w:hAnsi="Arial Narrow" w:cs="Times New Roman"/>
          <w:sz w:val="24"/>
          <w:szCs w:val="24"/>
        </w:rPr>
        <w:sym w:font="Wingdings" w:char="F0A8"/>
      </w:r>
      <w:r w:rsidRPr="00D30658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sr-Latn-CS"/>
        </w:rPr>
        <w:t>Samostalna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sr-Latn-CS"/>
        </w:rPr>
        <w:t xml:space="preserve">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sr-Latn-CS"/>
        </w:rPr>
        <w:t>ponuda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sr-Latn-CS"/>
        </w:rPr>
        <w:t xml:space="preserve">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sr-Latn-CS"/>
        </w:rPr>
        <w:t>sa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sr-Latn-CS"/>
        </w:rPr>
        <w:t xml:space="preserve">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sr-Latn-CS"/>
        </w:rPr>
        <w:t>podizvođačem</w:t>
      </w:r>
      <w:proofErr w:type="spellEnd"/>
      <w:r w:rsidRPr="00D30658">
        <w:rPr>
          <w:rFonts w:ascii="Arial Narrow" w:hAnsi="Arial Narrow" w:cs="Times New Roman"/>
          <w:sz w:val="24"/>
          <w:szCs w:val="24"/>
          <w:lang w:val="en-GB" w:eastAsia="sr-Latn-CS"/>
        </w:rPr>
        <w:t>/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val="en-GB" w:eastAsia="sr-Latn-CS"/>
        </w:rPr>
        <w:t>podugovaračem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sr-Latn-CS"/>
        </w:rPr>
        <w:t xml:space="preserve"> </w:t>
      </w:r>
    </w:p>
    <w:p w:rsidR="00B460F9" w:rsidRPr="00D30658" w:rsidRDefault="00B460F9" w:rsidP="00B460F9">
      <w:pPr>
        <w:spacing w:after="0" w:line="240" w:lineRule="auto"/>
        <w:ind w:left="142"/>
        <w:jc w:val="center"/>
        <w:rPr>
          <w:rFonts w:ascii="Arial Narrow" w:hAnsi="Arial Narrow" w:cs="Times New Roman"/>
          <w:sz w:val="24"/>
          <w:szCs w:val="24"/>
          <w:lang w:val="sr-Latn-CS" w:eastAsia="sr-Latn-CS"/>
        </w:rPr>
      </w:pPr>
      <w:r w:rsidRPr="00D30658">
        <w:rPr>
          <w:rFonts w:ascii="Arial Narrow" w:hAnsi="Arial Narrow" w:cs="Times New Roman"/>
          <w:sz w:val="24"/>
          <w:szCs w:val="24"/>
          <w:lang w:val="sr-Latn-CS" w:eastAsia="sr-Latn-CS"/>
        </w:rPr>
        <w:t> </w:t>
      </w:r>
    </w:p>
    <w:p w:rsidR="00B460F9" w:rsidRPr="00D30658" w:rsidRDefault="00B460F9" w:rsidP="00B460F9">
      <w:pPr>
        <w:spacing w:after="0" w:line="240" w:lineRule="auto"/>
        <w:ind w:left="142"/>
        <w:rPr>
          <w:rFonts w:ascii="Arial Narrow" w:hAnsi="Arial Narrow" w:cs="Times New Roman"/>
          <w:sz w:val="24"/>
          <w:szCs w:val="24"/>
          <w:lang w:val="en-GB" w:eastAsia="sr-Latn-CS"/>
        </w:rPr>
      </w:pPr>
      <w:r w:rsidRPr="00D30658">
        <w:rPr>
          <w:rFonts w:ascii="Arial Narrow" w:hAnsi="Arial Narrow" w:cs="Times New Roman"/>
          <w:sz w:val="24"/>
          <w:szCs w:val="24"/>
        </w:rPr>
        <w:sym w:font="Wingdings" w:char="F0A8"/>
      </w:r>
      <w:r w:rsidRPr="00D30658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sr-Latn-CS"/>
        </w:rPr>
        <w:t>Zajednička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sr-Latn-CS"/>
        </w:rPr>
        <w:t xml:space="preserve">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sr-Latn-CS"/>
        </w:rPr>
        <w:t>ponuda</w:t>
      </w:r>
      <w:proofErr w:type="spellEnd"/>
    </w:p>
    <w:p w:rsidR="00B460F9" w:rsidRPr="00D30658" w:rsidRDefault="00B460F9" w:rsidP="00B460F9">
      <w:pPr>
        <w:spacing w:after="0" w:line="240" w:lineRule="auto"/>
        <w:ind w:left="142"/>
        <w:jc w:val="center"/>
        <w:rPr>
          <w:rFonts w:ascii="Arial Narrow" w:hAnsi="Arial Narrow" w:cs="Times New Roman"/>
          <w:sz w:val="24"/>
          <w:szCs w:val="24"/>
          <w:lang w:val="sr-Latn-CS" w:eastAsia="sr-Latn-CS"/>
        </w:rPr>
      </w:pPr>
      <w:r w:rsidRPr="00D30658">
        <w:rPr>
          <w:rFonts w:ascii="Arial Narrow" w:hAnsi="Arial Narrow" w:cs="Times New Roman"/>
          <w:sz w:val="24"/>
          <w:szCs w:val="24"/>
          <w:lang w:val="sr-Latn-CS" w:eastAsia="sr-Latn-CS"/>
        </w:rPr>
        <w:t> </w:t>
      </w:r>
    </w:p>
    <w:p w:rsidR="00B460F9" w:rsidRPr="00D30658" w:rsidRDefault="00B460F9" w:rsidP="00B460F9">
      <w:pPr>
        <w:spacing w:after="0" w:line="240" w:lineRule="auto"/>
        <w:ind w:left="142"/>
        <w:rPr>
          <w:rFonts w:ascii="Arial Narrow" w:hAnsi="Arial Narrow" w:cs="Times New Roman"/>
          <w:sz w:val="24"/>
          <w:szCs w:val="24"/>
          <w:lang w:eastAsia="sr-Latn-CS"/>
        </w:rPr>
      </w:pPr>
      <w:r w:rsidRPr="00D30658">
        <w:rPr>
          <w:rFonts w:ascii="Arial Narrow" w:hAnsi="Arial Narrow" w:cs="Times New Roman"/>
          <w:sz w:val="24"/>
          <w:szCs w:val="24"/>
        </w:rPr>
        <w:sym w:font="Wingdings" w:char="F0A8"/>
      </w:r>
      <w:r w:rsidRPr="00D30658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D30658">
        <w:rPr>
          <w:rFonts w:ascii="Arial Narrow" w:hAnsi="Arial Narrow" w:cs="Times New Roman"/>
          <w:sz w:val="24"/>
          <w:szCs w:val="24"/>
        </w:rPr>
        <w:t>Zajednička</w:t>
      </w:r>
      <w:proofErr w:type="spellEnd"/>
      <w:r w:rsidRPr="00D30658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D30658">
        <w:rPr>
          <w:rFonts w:ascii="Arial Narrow" w:hAnsi="Arial Narrow" w:cs="Times New Roman"/>
          <w:sz w:val="24"/>
          <w:szCs w:val="24"/>
        </w:rPr>
        <w:t>ponuda</w:t>
      </w:r>
      <w:proofErr w:type="spellEnd"/>
      <w:r w:rsidRPr="00D30658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sr-Latn-CS"/>
        </w:rPr>
        <w:t>sa</w:t>
      </w:r>
      <w:proofErr w:type="spellEnd"/>
      <w:r w:rsidRPr="00D30658">
        <w:rPr>
          <w:rFonts w:ascii="Arial Narrow" w:hAnsi="Arial Narrow" w:cs="Times New Roman"/>
          <w:sz w:val="24"/>
          <w:szCs w:val="24"/>
          <w:lang w:eastAsia="sr-Latn-CS"/>
        </w:rPr>
        <w:t xml:space="preserve">  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eastAsia="sr-Latn-CS"/>
        </w:rPr>
        <w:t>podizvođačem</w:t>
      </w:r>
      <w:proofErr w:type="spellEnd"/>
      <w:r w:rsidRPr="00D30658">
        <w:rPr>
          <w:rFonts w:ascii="Arial Narrow" w:hAnsi="Arial Narrow" w:cs="Times New Roman"/>
          <w:sz w:val="24"/>
          <w:szCs w:val="24"/>
          <w:lang w:val="en-GB" w:eastAsia="sr-Latn-CS"/>
        </w:rPr>
        <w:t>/</w:t>
      </w:r>
      <w:proofErr w:type="spellStart"/>
      <w:r w:rsidRPr="00D30658">
        <w:rPr>
          <w:rFonts w:ascii="Arial Narrow" w:hAnsi="Arial Narrow" w:cs="Times New Roman"/>
          <w:sz w:val="24"/>
          <w:szCs w:val="24"/>
          <w:lang w:val="en-GB" w:eastAsia="sr-Latn-CS"/>
        </w:rPr>
        <w:t>podugovaračem</w:t>
      </w:r>
      <w:proofErr w:type="spellEnd"/>
    </w:p>
    <w:p w:rsidR="00B460F9" w:rsidRPr="00D30658" w:rsidRDefault="00B460F9" w:rsidP="00B460F9">
      <w:pPr>
        <w:rPr>
          <w:rFonts w:ascii="Arial Narrow" w:hAnsi="Arial Narrow" w:cs="Times New Roman"/>
        </w:rPr>
      </w:pPr>
    </w:p>
    <w:p w:rsidR="00B460F9" w:rsidRPr="00D30658" w:rsidRDefault="00B460F9" w:rsidP="00B460F9">
      <w:pPr>
        <w:pStyle w:val="Heading2"/>
        <w:jc w:val="both"/>
        <w:rPr>
          <w:rFonts w:ascii="Arial Narrow" w:hAnsi="Arial Narrow"/>
          <w:color w:val="auto"/>
        </w:rPr>
      </w:pPr>
    </w:p>
    <w:p w:rsidR="00B460F9" w:rsidRPr="00D30658" w:rsidRDefault="00B460F9" w:rsidP="00B460F9">
      <w:pPr>
        <w:rPr>
          <w:rFonts w:ascii="Arial Narrow" w:hAnsi="Arial Narrow" w:cs="Times New Roman"/>
          <w:b/>
          <w:bCs/>
          <w:sz w:val="24"/>
          <w:szCs w:val="24"/>
          <w:lang w:val="en-GB"/>
        </w:rPr>
      </w:pPr>
      <w:proofErr w:type="spellStart"/>
      <w:r w:rsidRPr="00D30658">
        <w:rPr>
          <w:rFonts w:ascii="Arial Narrow" w:hAnsi="Arial Narrow" w:cs="Times New Roman"/>
          <w:b/>
          <w:bCs/>
          <w:sz w:val="24"/>
          <w:szCs w:val="24"/>
        </w:rPr>
        <w:t>Podaci</w:t>
      </w:r>
      <w:proofErr w:type="spellEnd"/>
      <w:r w:rsidRPr="00D30658">
        <w:rPr>
          <w:rFonts w:ascii="Arial Narrow" w:hAnsi="Arial Narrow" w:cs="Times New Roman"/>
          <w:b/>
          <w:bCs/>
          <w:sz w:val="24"/>
          <w:szCs w:val="24"/>
        </w:rPr>
        <w:t xml:space="preserve"> o </w:t>
      </w:r>
      <w:proofErr w:type="spellStart"/>
      <w:r w:rsidRPr="00D30658">
        <w:rPr>
          <w:rFonts w:ascii="Arial Narrow" w:hAnsi="Arial Narrow" w:cs="Times New Roman"/>
          <w:b/>
          <w:bCs/>
          <w:sz w:val="24"/>
          <w:szCs w:val="24"/>
        </w:rPr>
        <w:t>podnosiocu</w:t>
      </w:r>
      <w:proofErr w:type="spellEnd"/>
      <w:r w:rsidRPr="00D30658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D30658">
        <w:rPr>
          <w:rFonts w:ascii="Arial Narrow" w:hAnsi="Arial Narrow" w:cs="Times New Roman"/>
          <w:b/>
          <w:bCs/>
          <w:sz w:val="24"/>
          <w:szCs w:val="24"/>
        </w:rPr>
        <w:t>samostalne</w:t>
      </w:r>
      <w:proofErr w:type="spellEnd"/>
      <w:r w:rsidRPr="00D30658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D30658">
        <w:rPr>
          <w:rFonts w:ascii="Arial Narrow" w:hAnsi="Arial Narrow" w:cs="Times New Roman"/>
          <w:b/>
          <w:bCs/>
          <w:sz w:val="24"/>
          <w:szCs w:val="24"/>
        </w:rPr>
        <w:t>ponude</w:t>
      </w:r>
      <w:proofErr w:type="spellEnd"/>
      <w:r w:rsidRPr="00D30658">
        <w:rPr>
          <w:rFonts w:ascii="Arial Narrow" w:hAnsi="Arial Narrow" w:cs="Times New Roman"/>
          <w:b/>
          <w:bCs/>
          <w:sz w:val="24"/>
          <w:szCs w:val="24"/>
        </w:rPr>
        <w:t>:</w:t>
      </w:r>
    </w:p>
    <w:p w:rsidR="00B460F9" w:rsidRPr="00D30658" w:rsidRDefault="00B460F9" w:rsidP="00B460F9">
      <w:pPr>
        <w:spacing w:after="0" w:line="240" w:lineRule="auto"/>
        <w:rPr>
          <w:rFonts w:ascii="Arial Narrow" w:hAnsi="Arial Narrow" w:cs="Times New Roman"/>
          <w:lang w:val="en-GB"/>
        </w:rPr>
      </w:pPr>
    </w:p>
    <w:tbl>
      <w:tblPr>
        <w:tblW w:w="8628" w:type="dxa"/>
        <w:tblInd w:w="2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393"/>
        <w:gridCol w:w="4235"/>
      </w:tblGrid>
      <w:tr w:rsidR="00B460F9" w:rsidRPr="00D30658" w:rsidTr="00C0566E">
        <w:trPr>
          <w:trHeight w:val="756"/>
        </w:trPr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Naziv i sjedište ponuđača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  <w:tr w:rsidR="00B460F9" w:rsidRPr="00D30658" w:rsidTr="00C0566E">
        <w:trPr>
          <w:trHeight w:val="756"/>
        </w:trPr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PIB</w:t>
            </w:r>
            <w:r w:rsidRPr="00D30658">
              <w:rPr>
                <w:rStyle w:val="FootnoteReference"/>
                <w:rFonts w:ascii="Arial Narrow" w:hAnsi="Arial Narrow" w:cs="Times New Roman"/>
                <w:lang w:val="sr-Latn-CS" w:eastAsia="sr-Latn-CS"/>
              </w:rPr>
              <w:footnoteReference w:id="4"/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  <w:tr w:rsidR="00B460F9" w:rsidRPr="00D30658" w:rsidTr="00C0566E">
        <w:trPr>
          <w:trHeight w:val="756"/>
        </w:trPr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Broj računa i naziv banke ponuđača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  <w:tr w:rsidR="00B460F9" w:rsidRPr="00D30658" w:rsidTr="00C0566E">
        <w:trPr>
          <w:trHeight w:val="756"/>
        </w:trPr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Adresa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  <w:tr w:rsidR="00B460F9" w:rsidRPr="00D30658" w:rsidTr="00C0566E">
        <w:trPr>
          <w:trHeight w:val="756"/>
        </w:trPr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Telefon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  <w:tr w:rsidR="00B460F9" w:rsidRPr="00D30658" w:rsidTr="00C0566E">
        <w:trPr>
          <w:trHeight w:val="756"/>
        </w:trPr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Fax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  <w:tr w:rsidR="00B460F9" w:rsidRPr="00D30658" w:rsidTr="00C0566E">
        <w:trPr>
          <w:trHeight w:val="745"/>
        </w:trPr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E-mail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  <w:tr w:rsidR="00B460F9" w:rsidRPr="00D30658" w:rsidTr="00C0566E">
        <w:trPr>
          <w:trHeight w:val="745"/>
        </w:trPr>
        <w:tc>
          <w:tcPr>
            <w:tcW w:w="43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Lice/a ovlašćeno/a za potpisivanje  finansijskog dijela ponude i dokumenata u ponudi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iCs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i/>
                <w:iCs/>
                <w:lang w:val="sr-Latn-CS" w:eastAsia="sr-Latn-CS"/>
              </w:rPr>
              <w:t>(Ime, prezime i funkcija)</w:t>
            </w:r>
          </w:p>
        </w:tc>
      </w:tr>
      <w:tr w:rsidR="00B460F9" w:rsidRPr="00D30658" w:rsidTr="00C0566E">
        <w:trPr>
          <w:trHeight w:val="745"/>
        </w:trPr>
        <w:tc>
          <w:tcPr>
            <w:tcW w:w="4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lang w:val="sr-Latn-CS" w:eastAsia="sr-Latn-CS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iCs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i/>
                <w:iCs/>
                <w:lang w:val="sr-Latn-CS" w:eastAsia="sr-Latn-CS"/>
              </w:rPr>
              <w:t>(Potpis)</w:t>
            </w:r>
          </w:p>
        </w:tc>
      </w:tr>
      <w:tr w:rsidR="00B460F9" w:rsidRPr="00D30658" w:rsidTr="00C0566E">
        <w:trPr>
          <w:trHeight w:val="745"/>
        </w:trPr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Ime i prezime osobe za davanje informacija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</w:tbl>
    <w:p w:rsidR="00B460F9" w:rsidRPr="00D30658" w:rsidRDefault="00B460F9" w:rsidP="00B460F9">
      <w:pPr>
        <w:jc w:val="both"/>
        <w:rPr>
          <w:rFonts w:ascii="Arial Narrow" w:hAnsi="Arial Narrow" w:cs="Times New Roman"/>
          <w:i/>
          <w:iCs/>
        </w:rPr>
      </w:pPr>
    </w:p>
    <w:p w:rsidR="00B460F9" w:rsidRPr="00D30658" w:rsidRDefault="00B460F9" w:rsidP="00B460F9">
      <w:pPr>
        <w:rPr>
          <w:rFonts w:ascii="Arial Narrow" w:hAnsi="Arial Narrow" w:cs="Times New Roman"/>
          <w:b/>
          <w:bCs/>
          <w:sz w:val="24"/>
          <w:szCs w:val="24"/>
          <w:lang w:val="sr-Latn-CS" w:eastAsia="sr-Latn-CS"/>
        </w:rPr>
      </w:pPr>
      <w:r w:rsidRPr="00D30658">
        <w:rPr>
          <w:rFonts w:ascii="Arial Narrow" w:hAnsi="Arial Narrow" w:cs="Times New Roman"/>
          <w:b/>
          <w:bCs/>
          <w:sz w:val="24"/>
          <w:szCs w:val="24"/>
          <w:lang w:val="sr-Latn-CS" w:eastAsia="sr-Latn-CS"/>
        </w:rPr>
        <w:lastRenderedPageBreak/>
        <w:t>Podaci o podugovaraču /podizvođaču u okviru samostalne ponude</w:t>
      </w:r>
      <w:r w:rsidRPr="00D30658">
        <w:rPr>
          <w:rStyle w:val="FootnoteReference"/>
          <w:rFonts w:ascii="Arial Narrow" w:hAnsi="Arial Narrow" w:cs="Times New Roman"/>
          <w:b/>
          <w:bCs/>
          <w:sz w:val="24"/>
          <w:szCs w:val="24"/>
          <w:lang w:val="sr-Latn-CS" w:eastAsia="sr-Latn-CS"/>
        </w:rPr>
        <w:footnoteReference w:id="5"/>
      </w:r>
    </w:p>
    <w:p w:rsidR="00B460F9" w:rsidRPr="00D30658" w:rsidRDefault="00B460F9" w:rsidP="00B460F9">
      <w:pPr>
        <w:rPr>
          <w:rFonts w:ascii="Arial Narrow" w:hAnsi="Arial Narrow" w:cs="Times New Roman"/>
          <w:b/>
          <w:bCs/>
          <w:sz w:val="24"/>
          <w:szCs w:val="24"/>
          <w:lang w:val="sr-Latn-CS" w:eastAsia="sr-Latn-CS"/>
        </w:rPr>
      </w:pPr>
    </w:p>
    <w:tbl>
      <w:tblPr>
        <w:tblW w:w="9272" w:type="dxa"/>
        <w:tblInd w:w="2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58"/>
        <w:gridCol w:w="2250"/>
        <w:gridCol w:w="2564"/>
      </w:tblGrid>
      <w:tr w:rsidR="00B460F9" w:rsidRPr="00D30658" w:rsidTr="00C0566E">
        <w:trPr>
          <w:trHeight w:val="1165"/>
        </w:trPr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 xml:space="preserve">Naziv </w:t>
            </w:r>
            <w:r w:rsidRPr="00D30658">
              <w:rPr>
                <w:rFonts w:ascii="Arial Narrow" w:hAnsi="Arial Narrow" w:cs="Times New Roman"/>
                <w:lang w:val="sr-Latn-CS" w:eastAsia="sr-Latn-CS"/>
              </w:rPr>
              <w:t>podugovarača /podizvođača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  <w:tr w:rsidR="00B460F9" w:rsidRPr="00D30658" w:rsidTr="00C0566E">
        <w:trPr>
          <w:trHeight w:val="654"/>
        </w:trPr>
        <w:tc>
          <w:tcPr>
            <w:tcW w:w="4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>PIB</w:t>
            </w:r>
            <w:r w:rsidRPr="00D30658">
              <w:rPr>
                <w:rStyle w:val="FootnoteReference"/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footnoteReference w:id="6"/>
            </w:r>
          </w:p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  <w:tr w:rsidR="00B460F9" w:rsidRPr="00D30658" w:rsidTr="00C0566E">
        <w:trPr>
          <w:trHeight w:val="803"/>
        </w:trPr>
        <w:tc>
          <w:tcPr>
            <w:tcW w:w="4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>Ovlašćeno lice</w:t>
            </w:r>
          </w:p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  <w:tr w:rsidR="00B460F9" w:rsidRPr="00D30658" w:rsidTr="00C0566E">
        <w:trPr>
          <w:trHeight w:val="523"/>
        </w:trPr>
        <w:tc>
          <w:tcPr>
            <w:tcW w:w="4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>Adresa</w:t>
            </w:r>
          </w:p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  <w:tr w:rsidR="00B460F9" w:rsidRPr="00D30658" w:rsidTr="00C0566E">
        <w:trPr>
          <w:trHeight w:val="648"/>
        </w:trPr>
        <w:tc>
          <w:tcPr>
            <w:tcW w:w="4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>Telefon</w:t>
            </w:r>
          </w:p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  <w:tr w:rsidR="00B460F9" w:rsidRPr="00D30658" w:rsidTr="00C0566E">
        <w:trPr>
          <w:trHeight w:val="797"/>
        </w:trPr>
        <w:tc>
          <w:tcPr>
            <w:tcW w:w="4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>Fax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  <w:tr w:rsidR="00B460F9" w:rsidRPr="00D30658" w:rsidTr="00C0566E">
        <w:trPr>
          <w:trHeight w:val="959"/>
        </w:trPr>
        <w:tc>
          <w:tcPr>
            <w:tcW w:w="4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>E-mail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  <w:tr w:rsidR="00B460F9" w:rsidRPr="00D30658" w:rsidTr="00C0566E">
        <w:trPr>
          <w:trHeight w:val="1165"/>
        </w:trPr>
        <w:tc>
          <w:tcPr>
            <w:tcW w:w="4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>P</w:t>
            </w:r>
            <w:r w:rsidR="00577722"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 xml:space="preserve">rocenat ukupne vrijednosti </w:t>
            </w:r>
            <w:r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 xml:space="preserve"> nabavke koji će izvršiti </w:t>
            </w:r>
            <w:r w:rsidRPr="00D30658">
              <w:rPr>
                <w:rFonts w:ascii="Arial Narrow" w:hAnsi="Arial Narrow" w:cs="Times New Roman"/>
                <w:lang w:val="sr-Latn-CS" w:eastAsia="sr-Latn-CS"/>
              </w:rPr>
              <w:t>podugovaraču /podizvođaču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  <w:tr w:rsidR="00B460F9" w:rsidRPr="00D30658" w:rsidTr="00C0566E">
        <w:trPr>
          <w:trHeight w:val="1165"/>
        </w:trPr>
        <w:tc>
          <w:tcPr>
            <w:tcW w:w="4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0F9" w:rsidRPr="00D30658" w:rsidRDefault="00577722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 xml:space="preserve">Opis dijela predmeta </w:t>
            </w:r>
            <w:r w:rsidR="00B460F9"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 xml:space="preserve"> nabavake koji će izvršiti </w:t>
            </w:r>
            <w:r w:rsidR="00B460F9" w:rsidRPr="00D30658">
              <w:rPr>
                <w:rFonts w:ascii="Arial Narrow" w:hAnsi="Arial Narrow" w:cs="Times New Roman"/>
                <w:lang w:val="sr-Latn-CS" w:eastAsia="sr-Latn-CS"/>
              </w:rPr>
              <w:t>podugovaraču /podizvođaču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  <w:tr w:rsidR="00B460F9" w:rsidRPr="00D30658" w:rsidTr="00C0566E">
        <w:trPr>
          <w:trHeight w:val="1165"/>
        </w:trPr>
        <w:tc>
          <w:tcPr>
            <w:tcW w:w="4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Ime i prezime osobe za davanje informacij</w:t>
            </w:r>
            <w:r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>a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</w:tbl>
    <w:p w:rsidR="00B460F9" w:rsidRPr="00D30658" w:rsidRDefault="00B460F9" w:rsidP="00B460F9">
      <w:pPr>
        <w:jc w:val="both"/>
        <w:rPr>
          <w:rFonts w:ascii="Arial Narrow" w:hAnsi="Arial Narrow" w:cs="Times New Roman"/>
          <w:b/>
          <w:bCs/>
          <w:i/>
          <w:iCs/>
        </w:rPr>
      </w:pPr>
    </w:p>
    <w:p w:rsidR="00B460F9" w:rsidRPr="00D30658" w:rsidRDefault="00B460F9" w:rsidP="00B460F9">
      <w:pPr>
        <w:jc w:val="both"/>
        <w:rPr>
          <w:rFonts w:ascii="Arial Narrow" w:hAnsi="Arial Narrow" w:cs="Times New Roman"/>
          <w:i/>
          <w:iCs/>
        </w:rPr>
      </w:pPr>
    </w:p>
    <w:p w:rsidR="00B460F9" w:rsidRPr="00D30658" w:rsidRDefault="00B460F9" w:rsidP="00B460F9">
      <w:pPr>
        <w:jc w:val="both"/>
        <w:rPr>
          <w:rFonts w:ascii="Arial Narrow" w:hAnsi="Arial Narrow" w:cs="Times New Roman"/>
          <w:i/>
          <w:iCs/>
        </w:rPr>
      </w:pPr>
    </w:p>
    <w:p w:rsidR="00B460F9" w:rsidRPr="00D30658" w:rsidRDefault="00B460F9" w:rsidP="00B460F9">
      <w:pPr>
        <w:jc w:val="both"/>
        <w:rPr>
          <w:rFonts w:ascii="Arial Narrow" w:hAnsi="Arial Narrow" w:cs="Times New Roman"/>
          <w:i/>
          <w:iCs/>
        </w:rPr>
      </w:pPr>
    </w:p>
    <w:p w:rsidR="00B460F9" w:rsidRPr="00D30658" w:rsidRDefault="00B460F9" w:rsidP="00B460F9">
      <w:pPr>
        <w:jc w:val="both"/>
        <w:rPr>
          <w:rFonts w:ascii="Arial Narrow" w:hAnsi="Arial Narrow" w:cs="Times New Roman"/>
          <w:i/>
          <w:iCs/>
        </w:rPr>
      </w:pPr>
    </w:p>
    <w:p w:rsidR="00B460F9" w:rsidRPr="00D30658" w:rsidRDefault="00B460F9" w:rsidP="00B460F9">
      <w:pPr>
        <w:rPr>
          <w:rFonts w:ascii="Arial Narrow" w:hAnsi="Arial Narrow" w:cs="Times New Roman"/>
          <w:b/>
          <w:bCs/>
          <w:i/>
          <w:iCs/>
          <w:sz w:val="24"/>
          <w:szCs w:val="24"/>
        </w:rPr>
      </w:pPr>
      <w:r w:rsidRPr="00D30658">
        <w:rPr>
          <w:rFonts w:ascii="Arial Narrow" w:hAnsi="Arial Narrow" w:cs="Times New Roman"/>
          <w:b/>
          <w:bCs/>
          <w:sz w:val="24"/>
          <w:szCs w:val="24"/>
          <w:lang w:val="sr-Latn-CS" w:eastAsia="sr-Latn-CS"/>
        </w:rPr>
        <w:lastRenderedPageBreak/>
        <w:t>Podaci o podnosiocu zajedničke ponude</w:t>
      </w:r>
      <w:r w:rsidRPr="00D30658">
        <w:rPr>
          <w:rStyle w:val="FootnoteReference"/>
          <w:rFonts w:ascii="Arial Narrow" w:hAnsi="Arial Narrow" w:cs="Times New Roman"/>
          <w:b/>
          <w:bCs/>
          <w:sz w:val="24"/>
          <w:szCs w:val="24"/>
          <w:lang w:val="sr-Latn-CS" w:eastAsia="sr-Latn-CS"/>
        </w:rPr>
        <w:t xml:space="preserve"> </w:t>
      </w:r>
      <w:r w:rsidRPr="00D30658">
        <w:rPr>
          <w:rStyle w:val="FootnoteReference"/>
          <w:rFonts w:ascii="Arial Narrow" w:hAnsi="Arial Narrow" w:cs="Times New Roman"/>
          <w:b/>
          <w:bCs/>
          <w:sz w:val="24"/>
          <w:szCs w:val="24"/>
          <w:lang w:val="sr-Latn-CS" w:eastAsia="sr-Latn-CS"/>
        </w:rPr>
        <w:footnoteReference w:id="7"/>
      </w:r>
    </w:p>
    <w:p w:rsidR="00B460F9" w:rsidRPr="00D30658" w:rsidRDefault="00B460F9" w:rsidP="00B460F9">
      <w:pPr>
        <w:rPr>
          <w:rFonts w:ascii="Arial Narrow" w:hAnsi="Arial Narrow" w:cs="Times New Roman"/>
          <w:lang w:val="sr-Latn-CS" w:eastAsia="sr-Latn-CS"/>
        </w:rPr>
      </w:pPr>
    </w:p>
    <w:tbl>
      <w:tblPr>
        <w:tblW w:w="9091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191"/>
        <w:gridCol w:w="4900"/>
      </w:tblGrid>
      <w:tr w:rsidR="00B460F9" w:rsidRPr="00D30658" w:rsidTr="00C0566E">
        <w:trPr>
          <w:trHeight w:val="705"/>
          <w:jc w:val="center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</w:p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>Naziv podnosioca zajedničke ponude</w:t>
            </w:r>
          </w:p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  <w:tr w:rsidR="00B460F9" w:rsidRPr="00D30658" w:rsidTr="00C0566E">
        <w:trPr>
          <w:trHeight w:val="705"/>
          <w:jc w:val="center"/>
        </w:trPr>
        <w:tc>
          <w:tcPr>
            <w:tcW w:w="4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</w:p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>Adresa</w:t>
            </w:r>
          </w:p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  <w:tr w:rsidR="00B460F9" w:rsidRPr="00D30658" w:rsidTr="00C0566E">
        <w:trPr>
          <w:trHeight w:val="705"/>
          <w:jc w:val="center"/>
        </w:trPr>
        <w:tc>
          <w:tcPr>
            <w:tcW w:w="41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>Ovlašćeno lice za potpisivanje finansijskog dijela</w:t>
            </w:r>
            <w:r w:rsidR="006309A7"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 xml:space="preserve"> ponude, nacrta ugovora o </w:t>
            </w:r>
            <w:r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 xml:space="preserve">nabavci 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i/>
                <w:iCs/>
                <w:lang w:val="sr-Latn-CS" w:eastAsia="sr-Latn-CS"/>
              </w:rPr>
              <w:t>(Ime i prezime)</w:t>
            </w:r>
          </w:p>
        </w:tc>
      </w:tr>
      <w:tr w:rsidR="00B460F9" w:rsidRPr="00D30658" w:rsidTr="00C0566E">
        <w:trPr>
          <w:trHeight w:val="705"/>
          <w:jc w:val="center"/>
        </w:trPr>
        <w:tc>
          <w:tcPr>
            <w:tcW w:w="41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i/>
                <w:iCs/>
                <w:lang w:val="sr-Latn-CS" w:eastAsia="sr-Latn-CS"/>
              </w:rPr>
              <w:t>(Potpis)</w:t>
            </w:r>
          </w:p>
        </w:tc>
      </w:tr>
      <w:tr w:rsidR="00B460F9" w:rsidRPr="00D30658" w:rsidTr="00C05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29"/>
          <w:jc w:val="center"/>
        </w:trPr>
        <w:tc>
          <w:tcPr>
            <w:tcW w:w="4191" w:type="dxa"/>
            <w:vMerge w:val="restart"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  <w:proofErr w:type="spellStart"/>
            <w:r w:rsidRPr="00D30658">
              <w:rPr>
                <w:rFonts w:ascii="Arial Narrow" w:hAnsi="Arial Narrow" w:cs="Times New Roman"/>
                <w:sz w:val="24"/>
                <w:szCs w:val="24"/>
              </w:rPr>
              <w:t>Imena</w:t>
            </w:r>
            <w:proofErr w:type="spellEnd"/>
            <w:r w:rsidRPr="00D30658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proofErr w:type="spellStart"/>
            <w:r w:rsidRPr="00D30658">
              <w:rPr>
                <w:rFonts w:ascii="Arial Narrow" w:hAnsi="Arial Narrow" w:cs="Times New Roman"/>
                <w:sz w:val="24"/>
                <w:szCs w:val="24"/>
              </w:rPr>
              <w:t>i</w:t>
            </w:r>
            <w:proofErr w:type="spellEnd"/>
            <w:r w:rsidRPr="00D30658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proofErr w:type="spellStart"/>
            <w:r w:rsidRPr="00D30658">
              <w:rPr>
                <w:rFonts w:ascii="Arial Narrow" w:hAnsi="Arial Narrow" w:cs="Times New Roman"/>
                <w:sz w:val="24"/>
                <w:szCs w:val="24"/>
              </w:rPr>
              <w:t>stručne</w:t>
            </w:r>
            <w:proofErr w:type="spellEnd"/>
            <w:r w:rsidRPr="00D30658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proofErr w:type="spellStart"/>
            <w:r w:rsidRPr="00D30658">
              <w:rPr>
                <w:rFonts w:ascii="Arial Narrow" w:hAnsi="Arial Narrow" w:cs="Times New Roman"/>
                <w:sz w:val="24"/>
                <w:szCs w:val="24"/>
              </w:rPr>
              <w:t>kvalifikacije</w:t>
            </w:r>
            <w:proofErr w:type="spellEnd"/>
            <w:r w:rsidRPr="00D30658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proofErr w:type="spellStart"/>
            <w:r w:rsidRPr="00D30658">
              <w:rPr>
                <w:rFonts w:ascii="Arial Narrow" w:hAnsi="Arial Narrow" w:cs="Times New Roman"/>
                <w:sz w:val="24"/>
                <w:szCs w:val="24"/>
              </w:rPr>
              <w:t>lica</w:t>
            </w:r>
            <w:proofErr w:type="spellEnd"/>
            <w:r w:rsidRPr="00D30658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proofErr w:type="spellStart"/>
            <w:r w:rsidRPr="00D30658">
              <w:rPr>
                <w:rFonts w:ascii="Arial Narrow" w:hAnsi="Arial Narrow" w:cs="Times New Roman"/>
                <w:sz w:val="24"/>
                <w:szCs w:val="24"/>
              </w:rPr>
              <w:t>koja</w:t>
            </w:r>
            <w:proofErr w:type="spellEnd"/>
            <w:r w:rsidRPr="00D30658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proofErr w:type="spellStart"/>
            <w:r w:rsidRPr="00D30658">
              <w:rPr>
                <w:rFonts w:ascii="Arial Narrow" w:hAnsi="Arial Narrow" w:cs="Times New Roman"/>
                <w:sz w:val="24"/>
                <w:szCs w:val="24"/>
              </w:rPr>
              <w:t>će</w:t>
            </w:r>
            <w:proofErr w:type="spellEnd"/>
            <w:r w:rsidRPr="00D30658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proofErr w:type="spellStart"/>
            <w:r w:rsidRPr="00D30658">
              <w:rPr>
                <w:rFonts w:ascii="Arial Narrow" w:hAnsi="Arial Narrow" w:cs="Times New Roman"/>
                <w:sz w:val="24"/>
                <w:szCs w:val="24"/>
              </w:rPr>
              <w:t>biti</w:t>
            </w:r>
            <w:proofErr w:type="spellEnd"/>
            <w:r w:rsidRPr="00D30658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proofErr w:type="spellStart"/>
            <w:r w:rsidRPr="00D30658">
              <w:rPr>
                <w:rFonts w:ascii="Arial Narrow" w:hAnsi="Arial Narrow" w:cs="Times New Roman"/>
                <w:sz w:val="24"/>
                <w:szCs w:val="24"/>
              </w:rPr>
              <w:t>odgovorna</w:t>
            </w:r>
            <w:proofErr w:type="spellEnd"/>
            <w:r w:rsidRPr="00D30658">
              <w:rPr>
                <w:rFonts w:ascii="Arial Narrow" w:hAnsi="Arial Narrow" w:cs="Times New Roman"/>
                <w:sz w:val="24"/>
                <w:szCs w:val="24"/>
              </w:rPr>
              <w:t xml:space="preserve"> za </w:t>
            </w:r>
            <w:proofErr w:type="spellStart"/>
            <w:r w:rsidRPr="00D30658">
              <w:rPr>
                <w:rFonts w:ascii="Arial Narrow" w:hAnsi="Arial Narrow" w:cs="Times New Roman"/>
                <w:sz w:val="24"/>
                <w:szCs w:val="24"/>
              </w:rPr>
              <w:t>izvršenje</w:t>
            </w:r>
            <w:proofErr w:type="spellEnd"/>
            <w:r w:rsidRPr="00D30658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proofErr w:type="spellStart"/>
            <w:r w:rsidRPr="00D30658">
              <w:rPr>
                <w:rFonts w:ascii="Arial Narrow" w:hAnsi="Arial Narrow" w:cs="Times New Roman"/>
                <w:sz w:val="24"/>
                <w:szCs w:val="24"/>
              </w:rPr>
              <w:t>ugovora</w:t>
            </w:r>
            <w:proofErr w:type="spellEnd"/>
          </w:p>
        </w:tc>
        <w:tc>
          <w:tcPr>
            <w:tcW w:w="4900" w:type="dxa"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  <w:tr w:rsidR="00B460F9" w:rsidRPr="00D30658" w:rsidTr="00C05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29"/>
          <w:jc w:val="center"/>
        </w:trPr>
        <w:tc>
          <w:tcPr>
            <w:tcW w:w="4191" w:type="dxa"/>
            <w:vMerge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4900" w:type="dxa"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</w:p>
        </w:tc>
      </w:tr>
      <w:tr w:rsidR="00B460F9" w:rsidRPr="00D30658" w:rsidTr="00C05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29"/>
          <w:jc w:val="center"/>
        </w:trPr>
        <w:tc>
          <w:tcPr>
            <w:tcW w:w="4191" w:type="dxa"/>
            <w:vMerge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4900" w:type="dxa"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</w:p>
        </w:tc>
      </w:tr>
      <w:tr w:rsidR="00B460F9" w:rsidRPr="00D30658" w:rsidTr="00C05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29"/>
          <w:jc w:val="center"/>
        </w:trPr>
        <w:tc>
          <w:tcPr>
            <w:tcW w:w="4191" w:type="dxa"/>
            <w:vMerge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4900" w:type="dxa"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....</w:t>
            </w:r>
          </w:p>
        </w:tc>
      </w:tr>
    </w:tbl>
    <w:p w:rsidR="00B460F9" w:rsidRPr="00D30658" w:rsidRDefault="00B460F9" w:rsidP="00B460F9">
      <w:pPr>
        <w:jc w:val="both"/>
        <w:rPr>
          <w:rFonts w:ascii="Arial Narrow" w:hAnsi="Arial Narrow" w:cs="Times New Roman"/>
          <w:i/>
          <w:iCs/>
        </w:rPr>
      </w:pPr>
    </w:p>
    <w:p w:rsidR="00B460F9" w:rsidRPr="00D30658" w:rsidRDefault="00B460F9" w:rsidP="00B460F9">
      <w:pPr>
        <w:jc w:val="both"/>
        <w:rPr>
          <w:rFonts w:ascii="Arial Narrow" w:hAnsi="Arial Narrow" w:cs="Times New Roman"/>
          <w:i/>
          <w:iCs/>
        </w:rPr>
      </w:pPr>
    </w:p>
    <w:p w:rsidR="00B460F9" w:rsidRPr="00D30658" w:rsidRDefault="00B460F9" w:rsidP="00B460F9">
      <w:pPr>
        <w:jc w:val="both"/>
        <w:rPr>
          <w:rFonts w:ascii="Arial Narrow" w:hAnsi="Arial Narrow" w:cs="Times New Roman"/>
          <w:i/>
          <w:iCs/>
        </w:rPr>
      </w:pPr>
    </w:p>
    <w:p w:rsidR="00B460F9" w:rsidRPr="00D30658" w:rsidRDefault="00B460F9" w:rsidP="00B460F9">
      <w:pPr>
        <w:jc w:val="both"/>
        <w:rPr>
          <w:rFonts w:ascii="Arial Narrow" w:hAnsi="Arial Narrow" w:cs="Times New Roman"/>
          <w:i/>
          <w:iCs/>
        </w:rPr>
      </w:pPr>
    </w:p>
    <w:p w:rsidR="00B460F9" w:rsidRPr="00D30658" w:rsidRDefault="00B460F9" w:rsidP="00B460F9">
      <w:pPr>
        <w:jc w:val="both"/>
        <w:rPr>
          <w:rFonts w:ascii="Arial Narrow" w:hAnsi="Arial Narrow" w:cs="Times New Roman"/>
          <w:i/>
          <w:iCs/>
        </w:rPr>
      </w:pPr>
    </w:p>
    <w:p w:rsidR="00B460F9" w:rsidRPr="00D30658" w:rsidRDefault="00B460F9" w:rsidP="00B460F9">
      <w:pPr>
        <w:jc w:val="both"/>
        <w:rPr>
          <w:rFonts w:ascii="Arial Narrow" w:hAnsi="Arial Narrow" w:cs="Times New Roman"/>
          <w:i/>
          <w:iCs/>
        </w:rPr>
      </w:pPr>
    </w:p>
    <w:p w:rsidR="00B460F9" w:rsidRPr="00D30658" w:rsidRDefault="00B460F9" w:rsidP="00B460F9">
      <w:pPr>
        <w:jc w:val="both"/>
        <w:rPr>
          <w:rFonts w:ascii="Arial Narrow" w:hAnsi="Arial Narrow" w:cs="Times New Roman"/>
          <w:i/>
          <w:iCs/>
        </w:rPr>
      </w:pPr>
    </w:p>
    <w:p w:rsidR="00B460F9" w:rsidRPr="00D30658" w:rsidRDefault="00B460F9" w:rsidP="00B460F9">
      <w:pPr>
        <w:jc w:val="both"/>
        <w:rPr>
          <w:rFonts w:ascii="Arial Narrow" w:hAnsi="Arial Narrow" w:cs="Times New Roman"/>
          <w:i/>
          <w:iCs/>
        </w:rPr>
      </w:pPr>
    </w:p>
    <w:p w:rsidR="00B460F9" w:rsidRPr="00D30658" w:rsidRDefault="00B460F9" w:rsidP="00B460F9">
      <w:pPr>
        <w:jc w:val="both"/>
        <w:rPr>
          <w:rFonts w:ascii="Arial Narrow" w:hAnsi="Arial Narrow" w:cs="Times New Roman"/>
          <w:i/>
          <w:iCs/>
        </w:rPr>
      </w:pPr>
    </w:p>
    <w:p w:rsidR="00B460F9" w:rsidRPr="00D30658" w:rsidRDefault="00B460F9" w:rsidP="00B460F9">
      <w:pPr>
        <w:jc w:val="both"/>
        <w:rPr>
          <w:rFonts w:ascii="Arial Narrow" w:hAnsi="Arial Narrow" w:cs="Times New Roman"/>
          <w:i/>
          <w:iCs/>
        </w:rPr>
      </w:pPr>
    </w:p>
    <w:p w:rsidR="00B460F9" w:rsidRPr="00D30658" w:rsidRDefault="00B460F9" w:rsidP="00B460F9">
      <w:pPr>
        <w:jc w:val="both"/>
        <w:rPr>
          <w:rFonts w:ascii="Arial Narrow" w:hAnsi="Arial Narrow" w:cs="Times New Roman"/>
          <w:i/>
          <w:iCs/>
        </w:rPr>
      </w:pPr>
    </w:p>
    <w:p w:rsidR="00B460F9" w:rsidRPr="00D30658" w:rsidRDefault="00B460F9" w:rsidP="00B460F9">
      <w:pPr>
        <w:jc w:val="both"/>
        <w:rPr>
          <w:rFonts w:ascii="Arial Narrow" w:hAnsi="Arial Narrow" w:cs="Times New Roman"/>
          <w:i/>
          <w:iCs/>
        </w:rPr>
      </w:pPr>
    </w:p>
    <w:p w:rsidR="00B460F9" w:rsidRPr="00D30658" w:rsidRDefault="00B460F9" w:rsidP="00B460F9">
      <w:pPr>
        <w:jc w:val="both"/>
        <w:rPr>
          <w:rFonts w:ascii="Arial Narrow" w:hAnsi="Arial Narrow" w:cs="Times New Roman"/>
          <w:i/>
          <w:iCs/>
        </w:rPr>
      </w:pPr>
    </w:p>
    <w:p w:rsidR="00B460F9" w:rsidRPr="00D30658" w:rsidRDefault="00B460F9" w:rsidP="00B460F9">
      <w:pPr>
        <w:rPr>
          <w:rFonts w:ascii="Arial Narrow" w:hAnsi="Arial Narrow" w:cs="Times New Roman"/>
          <w:b/>
          <w:bCs/>
          <w:sz w:val="24"/>
          <w:szCs w:val="24"/>
          <w:lang w:val="sr-Latn-CS" w:eastAsia="sr-Latn-CS"/>
        </w:rPr>
      </w:pPr>
      <w:r w:rsidRPr="00D30658">
        <w:rPr>
          <w:rFonts w:ascii="Arial Narrow" w:hAnsi="Arial Narrow" w:cs="Times New Roman"/>
          <w:b/>
          <w:bCs/>
          <w:sz w:val="24"/>
          <w:szCs w:val="24"/>
          <w:lang w:val="sr-Latn-CS" w:eastAsia="sr-Latn-CS"/>
        </w:rPr>
        <w:t>Podaci o nosiocu zajedničke ponude:</w:t>
      </w:r>
    </w:p>
    <w:p w:rsidR="00B460F9" w:rsidRPr="00D30658" w:rsidRDefault="00B460F9" w:rsidP="00B460F9">
      <w:pPr>
        <w:rPr>
          <w:rFonts w:ascii="Arial Narrow" w:hAnsi="Arial Narrow" w:cs="Times New Roman"/>
          <w:b/>
          <w:bCs/>
          <w:sz w:val="24"/>
          <w:szCs w:val="24"/>
          <w:lang w:val="sr-Latn-CS" w:eastAsia="sr-Latn-CS"/>
        </w:rPr>
      </w:pPr>
    </w:p>
    <w:tbl>
      <w:tblPr>
        <w:tblW w:w="9021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196"/>
        <w:gridCol w:w="4825"/>
      </w:tblGrid>
      <w:tr w:rsidR="00B460F9" w:rsidRPr="00D30658" w:rsidTr="00C0566E">
        <w:trPr>
          <w:trHeight w:val="740"/>
          <w:jc w:val="center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>Naziv nosioca zajedničke ponude</w:t>
            </w: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  <w:tr w:rsidR="00B460F9" w:rsidRPr="00D30658" w:rsidTr="00C0566E">
        <w:trPr>
          <w:trHeight w:val="740"/>
          <w:jc w:val="center"/>
        </w:trPr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>PIB</w:t>
            </w:r>
            <w:r w:rsidRPr="00D30658">
              <w:rPr>
                <w:rStyle w:val="FootnoteReference"/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footnoteReference w:id="8"/>
            </w: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  <w:tr w:rsidR="00B460F9" w:rsidRPr="00D30658" w:rsidTr="00C0566E">
        <w:trPr>
          <w:trHeight w:val="740"/>
          <w:jc w:val="center"/>
        </w:trPr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>Broj računa i naziv banke ponuđača</w:t>
            </w: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  <w:tr w:rsidR="00B460F9" w:rsidRPr="00D30658" w:rsidTr="00C0566E">
        <w:trPr>
          <w:trHeight w:val="740"/>
          <w:jc w:val="center"/>
        </w:trPr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>Adresa</w:t>
            </w: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  <w:tr w:rsidR="00B460F9" w:rsidRPr="00D30658" w:rsidTr="00C0566E">
        <w:trPr>
          <w:trHeight w:val="740"/>
          <w:jc w:val="center"/>
        </w:trPr>
        <w:tc>
          <w:tcPr>
            <w:tcW w:w="41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>Ovlašćeno lice za potpisivanje dokumenata koji se odnose na nosioca zajedničke ponude</w:t>
            </w: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i/>
                <w:iCs/>
                <w:lang w:val="sr-Latn-CS" w:eastAsia="sr-Latn-CS"/>
              </w:rPr>
              <w:t>(Ime, prezime i funkcija)</w:t>
            </w:r>
          </w:p>
        </w:tc>
      </w:tr>
      <w:tr w:rsidR="00B460F9" w:rsidRPr="00D30658" w:rsidTr="00C0566E">
        <w:trPr>
          <w:trHeight w:val="740"/>
          <w:jc w:val="center"/>
        </w:trPr>
        <w:tc>
          <w:tcPr>
            <w:tcW w:w="4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i/>
                <w:iCs/>
                <w:lang w:val="sr-Latn-CS" w:eastAsia="sr-Latn-CS"/>
              </w:rPr>
              <w:t>(Potpis)</w:t>
            </w:r>
          </w:p>
        </w:tc>
      </w:tr>
      <w:tr w:rsidR="00B460F9" w:rsidRPr="00D30658" w:rsidTr="00C0566E">
        <w:trPr>
          <w:trHeight w:val="740"/>
          <w:jc w:val="center"/>
        </w:trPr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>Telefon</w:t>
            </w: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  <w:tr w:rsidR="00B460F9" w:rsidRPr="00D30658" w:rsidTr="00C0566E">
        <w:trPr>
          <w:trHeight w:val="740"/>
          <w:jc w:val="center"/>
        </w:trPr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>Fax</w:t>
            </w: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  <w:tr w:rsidR="00B460F9" w:rsidRPr="00D30658" w:rsidTr="00C0566E">
        <w:trPr>
          <w:trHeight w:val="740"/>
          <w:jc w:val="center"/>
        </w:trPr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>E-mail</w:t>
            </w: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  <w:tr w:rsidR="00B460F9" w:rsidRPr="00D30658" w:rsidTr="00C05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64"/>
          <w:jc w:val="center"/>
        </w:trPr>
        <w:tc>
          <w:tcPr>
            <w:tcW w:w="4196" w:type="dxa"/>
          </w:tcPr>
          <w:p w:rsidR="00B460F9" w:rsidRPr="00D30658" w:rsidRDefault="00B460F9" w:rsidP="00C0566E">
            <w:pPr>
              <w:jc w:val="both"/>
              <w:rPr>
                <w:rFonts w:ascii="Arial Narrow" w:hAnsi="Arial Narrow" w:cs="Times New Roman"/>
                <w:lang w:val="sr-Latn-CS" w:eastAsia="sr-Latn-CS"/>
              </w:rPr>
            </w:pPr>
          </w:p>
          <w:p w:rsidR="00B460F9" w:rsidRPr="00D30658" w:rsidRDefault="00B460F9" w:rsidP="00C0566E">
            <w:pPr>
              <w:jc w:val="both"/>
              <w:rPr>
                <w:rFonts w:ascii="Arial Narrow" w:hAnsi="Arial Narrow" w:cs="Times New Roman"/>
                <w:i/>
                <w:iCs/>
                <w:sz w:val="24"/>
                <w:szCs w:val="24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Ime i prezime osobe za davanje informacija</w:t>
            </w:r>
          </w:p>
        </w:tc>
        <w:tc>
          <w:tcPr>
            <w:tcW w:w="4825" w:type="dxa"/>
          </w:tcPr>
          <w:p w:rsidR="00B460F9" w:rsidRPr="00D30658" w:rsidRDefault="00B460F9" w:rsidP="00C0566E">
            <w:pPr>
              <w:ind w:left="15"/>
              <w:jc w:val="both"/>
              <w:rPr>
                <w:rFonts w:ascii="Arial Narrow" w:hAnsi="Arial Narrow" w:cs="Times New Roman"/>
                <w:i/>
                <w:iCs/>
              </w:rPr>
            </w:pPr>
          </w:p>
        </w:tc>
      </w:tr>
    </w:tbl>
    <w:p w:rsidR="00B460F9" w:rsidRPr="00D30658" w:rsidRDefault="00B460F9" w:rsidP="00B460F9">
      <w:pPr>
        <w:jc w:val="both"/>
        <w:rPr>
          <w:rFonts w:ascii="Arial Narrow" w:hAnsi="Arial Narrow" w:cs="Times New Roman"/>
          <w:i/>
          <w:iCs/>
        </w:rPr>
      </w:pPr>
    </w:p>
    <w:p w:rsidR="00B460F9" w:rsidRPr="00D30658" w:rsidRDefault="00B460F9" w:rsidP="00B460F9">
      <w:pPr>
        <w:jc w:val="both"/>
        <w:rPr>
          <w:rFonts w:ascii="Arial Narrow" w:hAnsi="Arial Narrow" w:cs="Times New Roman"/>
          <w:i/>
          <w:iCs/>
        </w:rPr>
      </w:pPr>
    </w:p>
    <w:p w:rsidR="00B460F9" w:rsidRPr="00D30658" w:rsidRDefault="00B460F9" w:rsidP="00B460F9">
      <w:pPr>
        <w:jc w:val="both"/>
        <w:rPr>
          <w:rFonts w:ascii="Arial Narrow" w:hAnsi="Arial Narrow" w:cs="Times New Roman"/>
          <w:i/>
          <w:iCs/>
        </w:rPr>
      </w:pPr>
    </w:p>
    <w:p w:rsidR="00B460F9" w:rsidRPr="00D30658" w:rsidRDefault="00B460F9" w:rsidP="00B460F9">
      <w:pPr>
        <w:jc w:val="both"/>
        <w:rPr>
          <w:rFonts w:ascii="Arial Narrow" w:hAnsi="Arial Narrow" w:cs="Times New Roman"/>
          <w:i/>
          <w:iCs/>
        </w:rPr>
      </w:pPr>
    </w:p>
    <w:p w:rsidR="00B460F9" w:rsidRPr="00D30658" w:rsidRDefault="00B460F9" w:rsidP="00B460F9">
      <w:pPr>
        <w:jc w:val="both"/>
        <w:rPr>
          <w:rFonts w:ascii="Arial Narrow" w:hAnsi="Arial Narrow" w:cs="Times New Roman"/>
          <w:i/>
          <w:iCs/>
        </w:rPr>
      </w:pPr>
    </w:p>
    <w:p w:rsidR="00B460F9" w:rsidRPr="00D30658" w:rsidRDefault="00B460F9" w:rsidP="00B460F9">
      <w:pPr>
        <w:jc w:val="both"/>
        <w:rPr>
          <w:rFonts w:ascii="Arial Narrow" w:hAnsi="Arial Narrow" w:cs="Times New Roman"/>
          <w:i/>
          <w:iCs/>
        </w:rPr>
      </w:pPr>
    </w:p>
    <w:p w:rsidR="00B460F9" w:rsidRPr="00D30658" w:rsidRDefault="00B460F9" w:rsidP="00B460F9">
      <w:pPr>
        <w:jc w:val="both"/>
        <w:rPr>
          <w:rFonts w:ascii="Arial Narrow" w:hAnsi="Arial Narrow" w:cs="Times New Roman"/>
          <w:i/>
          <w:iCs/>
        </w:rPr>
      </w:pPr>
    </w:p>
    <w:p w:rsidR="00B460F9" w:rsidRPr="00D30658" w:rsidRDefault="00B460F9" w:rsidP="00B460F9">
      <w:pPr>
        <w:jc w:val="both"/>
        <w:rPr>
          <w:rFonts w:ascii="Arial Narrow" w:hAnsi="Arial Narrow" w:cs="Times New Roman"/>
          <w:i/>
          <w:iCs/>
        </w:rPr>
      </w:pPr>
    </w:p>
    <w:p w:rsidR="00B460F9" w:rsidRPr="00D30658" w:rsidRDefault="00B460F9" w:rsidP="00B460F9">
      <w:pPr>
        <w:jc w:val="both"/>
        <w:rPr>
          <w:rFonts w:ascii="Arial Narrow" w:hAnsi="Arial Narrow" w:cs="Times New Roman"/>
          <w:i/>
          <w:iCs/>
        </w:rPr>
      </w:pPr>
    </w:p>
    <w:p w:rsidR="00B460F9" w:rsidRPr="00D30658" w:rsidRDefault="00B460F9" w:rsidP="00B460F9">
      <w:pPr>
        <w:rPr>
          <w:rFonts w:ascii="Arial Narrow" w:hAnsi="Arial Narrow" w:cs="Times New Roman"/>
          <w:b/>
          <w:bCs/>
          <w:sz w:val="24"/>
          <w:szCs w:val="24"/>
          <w:lang w:val="sr-Latn-CS" w:eastAsia="sr-Latn-CS"/>
        </w:rPr>
      </w:pPr>
      <w:r w:rsidRPr="00D30658">
        <w:rPr>
          <w:rFonts w:ascii="Arial Narrow" w:hAnsi="Arial Narrow" w:cs="Times New Roman"/>
          <w:b/>
          <w:bCs/>
          <w:sz w:val="24"/>
          <w:szCs w:val="24"/>
          <w:lang w:val="sr-Latn-CS" w:eastAsia="sr-Latn-CS"/>
        </w:rPr>
        <w:t>Podaci o članu zajedničke ponude</w:t>
      </w:r>
      <w:r w:rsidRPr="00D30658">
        <w:rPr>
          <w:rStyle w:val="FootnoteReference"/>
          <w:rFonts w:ascii="Arial Narrow" w:hAnsi="Arial Narrow" w:cs="Times New Roman"/>
          <w:b/>
          <w:bCs/>
          <w:sz w:val="24"/>
          <w:szCs w:val="24"/>
          <w:lang w:val="sr-Latn-CS" w:eastAsia="sr-Latn-CS"/>
        </w:rPr>
        <w:footnoteReference w:id="9"/>
      </w:r>
      <w:r w:rsidRPr="00D30658">
        <w:rPr>
          <w:rFonts w:ascii="Arial Narrow" w:hAnsi="Arial Narrow" w:cs="Times New Roman"/>
          <w:b/>
          <w:bCs/>
          <w:sz w:val="24"/>
          <w:szCs w:val="24"/>
          <w:lang w:val="sr-Latn-CS" w:eastAsia="sr-Latn-CS"/>
        </w:rPr>
        <w:t>:</w:t>
      </w:r>
    </w:p>
    <w:p w:rsidR="00B460F9" w:rsidRPr="00D30658" w:rsidRDefault="00B460F9" w:rsidP="00B460F9">
      <w:pPr>
        <w:rPr>
          <w:rFonts w:ascii="Arial Narrow" w:hAnsi="Arial Narrow" w:cs="Times New Roman"/>
          <w:lang w:val="sr-Latn-CS" w:eastAsia="sr-Latn-CS"/>
        </w:rPr>
      </w:pPr>
    </w:p>
    <w:tbl>
      <w:tblPr>
        <w:tblW w:w="9188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74"/>
        <w:gridCol w:w="4914"/>
      </w:tblGrid>
      <w:tr w:rsidR="00B460F9" w:rsidRPr="00D30658" w:rsidTr="00C0566E">
        <w:trPr>
          <w:trHeight w:val="716"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>Naziv člana zajedničke ponude</w:t>
            </w:r>
          </w:p>
        </w:tc>
        <w:tc>
          <w:tcPr>
            <w:tcW w:w="4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  <w:tr w:rsidR="00B460F9" w:rsidRPr="00D30658" w:rsidTr="00C0566E">
        <w:trPr>
          <w:trHeight w:val="716"/>
          <w:jc w:val="center"/>
        </w:trPr>
        <w:tc>
          <w:tcPr>
            <w:tcW w:w="4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>PIB</w:t>
            </w:r>
            <w:r w:rsidRPr="00D30658">
              <w:rPr>
                <w:rStyle w:val="FootnoteReference"/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footnoteReference w:id="10"/>
            </w:r>
          </w:p>
        </w:tc>
        <w:tc>
          <w:tcPr>
            <w:tcW w:w="4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  <w:tr w:rsidR="00B460F9" w:rsidRPr="00D30658" w:rsidTr="00C0566E">
        <w:trPr>
          <w:trHeight w:val="716"/>
          <w:jc w:val="center"/>
        </w:trPr>
        <w:tc>
          <w:tcPr>
            <w:tcW w:w="4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>Broj računa i naziv banke ponuđača</w:t>
            </w:r>
          </w:p>
        </w:tc>
        <w:tc>
          <w:tcPr>
            <w:tcW w:w="4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  <w:tr w:rsidR="00B460F9" w:rsidRPr="00D30658" w:rsidTr="00C0566E">
        <w:trPr>
          <w:trHeight w:val="716"/>
          <w:jc w:val="center"/>
        </w:trPr>
        <w:tc>
          <w:tcPr>
            <w:tcW w:w="4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>Adresa</w:t>
            </w:r>
          </w:p>
        </w:tc>
        <w:tc>
          <w:tcPr>
            <w:tcW w:w="4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  <w:tr w:rsidR="00B460F9" w:rsidRPr="00D30658" w:rsidTr="00C0566E">
        <w:trPr>
          <w:trHeight w:val="716"/>
          <w:jc w:val="center"/>
        </w:trPr>
        <w:tc>
          <w:tcPr>
            <w:tcW w:w="42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>Ovlašćeno lice za potpisivanje dokumenata koja se odnose na člana zajedničke ponude</w:t>
            </w:r>
          </w:p>
        </w:tc>
        <w:tc>
          <w:tcPr>
            <w:tcW w:w="4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i/>
                <w:iCs/>
                <w:lang w:val="sr-Latn-CS" w:eastAsia="sr-Latn-CS"/>
              </w:rPr>
              <w:t>(Ime, prezime i funkcija)</w:t>
            </w:r>
          </w:p>
        </w:tc>
      </w:tr>
      <w:tr w:rsidR="00B460F9" w:rsidRPr="00D30658" w:rsidTr="00C0566E">
        <w:trPr>
          <w:trHeight w:val="716"/>
          <w:jc w:val="center"/>
        </w:trPr>
        <w:tc>
          <w:tcPr>
            <w:tcW w:w="4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4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i/>
                <w:iCs/>
                <w:lang w:val="sr-Latn-CS" w:eastAsia="sr-Latn-CS"/>
              </w:rPr>
              <w:t>(Potpis)</w:t>
            </w:r>
          </w:p>
        </w:tc>
      </w:tr>
      <w:tr w:rsidR="00B460F9" w:rsidRPr="00D30658" w:rsidTr="00C0566E">
        <w:trPr>
          <w:trHeight w:val="716"/>
          <w:jc w:val="center"/>
        </w:trPr>
        <w:tc>
          <w:tcPr>
            <w:tcW w:w="4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>Telefon</w:t>
            </w:r>
          </w:p>
        </w:tc>
        <w:tc>
          <w:tcPr>
            <w:tcW w:w="4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  <w:tr w:rsidR="00B460F9" w:rsidRPr="00D30658" w:rsidTr="00C0566E">
        <w:trPr>
          <w:trHeight w:val="716"/>
          <w:jc w:val="center"/>
        </w:trPr>
        <w:tc>
          <w:tcPr>
            <w:tcW w:w="4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>Fax</w:t>
            </w:r>
          </w:p>
        </w:tc>
        <w:tc>
          <w:tcPr>
            <w:tcW w:w="4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  <w:tr w:rsidR="00B460F9" w:rsidRPr="00D30658" w:rsidTr="00C0566E">
        <w:trPr>
          <w:trHeight w:val="716"/>
          <w:jc w:val="center"/>
        </w:trPr>
        <w:tc>
          <w:tcPr>
            <w:tcW w:w="4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>E-mail</w:t>
            </w:r>
          </w:p>
        </w:tc>
        <w:tc>
          <w:tcPr>
            <w:tcW w:w="4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  <w:tr w:rsidR="00B460F9" w:rsidRPr="00D30658" w:rsidTr="00C05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41"/>
          <w:jc w:val="center"/>
        </w:trPr>
        <w:tc>
          <w:tcPr>
            <w:tcW w:w="4274" w:type="dxa"/>
          </w:tcPr>
          <w:p w:rsidR="00B460F9" w:rsidRPr="00D30658" w:rsidRDefault="00B460F9" w:rsidP="00C0566E">
            <w:pPr>
              <w:jc w:val="both"/>
              <w:rPr>
                <w:rFonts w:ascii="Arial Narrow" w:hAnsi="Arial Narrow" w:cs="Times New Roman"/>
                <w:lang w:val="sr-Latn-CS" w:eastAsia="sr-Latn-CS"/>
              </w:rPr>
            </w:pPr>
          </w:p>
          <w:p w:rsidR="00B460F9" w:rsidRPr="00D30658" w:rsidRDefault="00B460F9" w:rsidP="00C0566E">
            <w:pPr>
              <w:jc w:val="both"/>
              <w:rPr>
                <w:rFonts w:ascii="Arial Narrow" w:hAnsi="Arial Narrow" w:cs="Times New Roman"/>
                <w:i/>
                <w:iCs/>
                <w:sz w:val="24"/>
                <w:szCs w:val="24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Ime i prezime osobe za davanje informacija</w:t>
            </w:r>
          </w:p>
        </w:tc>
        <w:tc>
          <w:tcPr>
            <w:tcW w:w="4914" w:type="dxa"/>
          </w:tcPr>
          <w:p w:rsidR="00B460F9" w:rsidRPr="00D30658" w:rsidRDefault="00B460F9" w:rsidP="00C0566E">
            <w:pPr>
              <w:ind w:left="15"/>
              <w:jc w:val="both"/>
              <w:rPr>
                <w:rFonts w:ascii="Arial Narrow" w:hAnsi="Arial Narrow" w:cs="Times New Roman"/>
                <w:i/>
                <w:iCs/>
              </w:rPr>
            </w:pPr>
          </w:p>
        </w:tc>
      </w:tr>
    </w:tbl>
    <w:p w:rsidR="00B460F9" w:rsidRPr="00D30658" w:rsidRDefault="00B460F9" w:rsidP="00B460F9">
      <w:pPr>
        <w:jc w:val="both"/>
        <w:rPr>
          <w:rFonts w:ascii="Arial Narrow" w:hAnsi="Arial Narrow" w:cs="Times New Roman"/>
          <w:i/>
          <w:iCs/>
        </w:rPr>
      </w:pPr>
    </w:p>
    <w:p w:rsidR="00B460F9" w:rsidRPr="00D30658" w:rsidRDefault="00B460F9" w:rsidP="00B460F9">
      <w:pPr>
        <w:jc w:val="both"/>
        <w:rPr>
          <w:rFonts w:ascii="Arial Narrow" w:hAnsi="Arial Narrow" w:cs="Times New Roman"/>
          <w:i/>
          <w:iCs/>
        </w:rPr>
      </w:pPr>
    </w:p>
    <w:p w:rsidR="00B460F9" w:rsidRPr="00D30658" w:rsidRDefault="00B460F9" w:rsidP="00B460F9">
      <w:pPr>
        <w:jc w:val="both"/>
        <w:rPr>
          <w:rFonts w:ascii="Arial Narrow" w:hAnsi="Arial Narrow" w:cs="Times New Roman"/>
          <w:i/>
          <w:iCs/>
        </w:rPr>
      </w:pPr>
    </w:p>
    <w:p w:rsidR="00B460F9" w:rsidRPr="00D30658" w:rsidRDefault="00B460F9" w:rsidP="00B460F9">
      <w:pPr>
        <w:jc w:val="both"/>
        <w:rPr>
          <w:rFonts w:ascii="Arial Narrow" w:hAnsi="Arial Narrow" w:cs="Times New Roman"/>
          <w:i/>
          <w:iCs/>
        </w:rPr>
      </w:pPr>
    </w:p>
    <w:p w:rsidR="00B460F9" w:rsidRPr="00D30658" w:rsidRDefault="00B460F9" w:rsidP="00B460F9">
      <w:pPr>
        <w:jc w:val="both"/>
        <w:rPr>
          <w:rFonts w:ascii="Arial Narrow" w:hAnsi="Arial Narrow" w:cs="Times New Roman"/>
          <w:i/>
          <w:iCs/>
        </w:rPr>
      </w:pPr>
    </w:p>
    <w:p w:rsidR="00B460F9" w:rsidRPr="00D30658" w:rsidRDefault="00B460F9" w:rsidP="00B460F9">
      <w:pPr>
        <w:jc w:val="both"/>
        <w:rPr>
          <w:rFonts w:ascii="Arial Narrow" w:hAnsi="Arial Narrow" w:cs="Times New Roman"/>
          <w:i/>
          <w:iCs/>
        </w:rPr>
      </w:pPr>
    </w:p>
    <w:p w:rsidR="00B460F9" w:rsidRPr="00D30658" w:rsidRDefault="00B460F9" w:rsidP="00B460F9">
      <w:pPr>
        <w:jc w:val="both"/>
        <w:rPr>
          <w:rFonts w:ascii="Arial Narrow" w:hAnsi="Arial Narrow" w:cs="Times New Roman"/>
          <w:i/>
          <w:iCs/>
        </w:rPr>
      </w:pPr>
    </w:p>
    <w:p w:rsidR="00B460F9" w:rsidRPr="00D30658" w:rsidRDefault="00B460F9" w:rsidP="00B460F9">
      <w:pPr>
        <w:jc w:val="both"/>
        <w:rPr>
          <w:rFonts w:ascii="Arial Narrow" w:hAnsi="Arial Narrow" w:cs="Times New Roman"/>
          <w:i/>
          <w:iCs/>
        </w:rPr>
      </w:pPr>
    </w:p>
    <w:p w:rsidR="00B460F9" w:rsidRPr="00D30658" w:rsidRDefault="00B460F9" w:rsidP="00B460F9">
      <w:pPr>
        <w:rPr>
          <w:rFonts w:ascii="Arial Narrow" w:hAnsi="Arial Narrow" w:cs="Times New Roman"/>
          <w:b/>
          <w:bCs/>
          <w:sz w:val="24"/>
          <w:szCs w:val="24"/>
          <w:lang w:val="sr-Latn-CS" w:eastAsia="sr-Latn-CS"/>
        </w:rPr>
      </w:pPr>
      <w:r w:rsidRPr="00D30658">
        <w:rPr>
          <w:rFonts w:ascii="Arial Narrow" w:hAnsi="Arial Narrow" w:cs="Times New Roman"/>
          <w:b/>
          <w:bCs/>
          <w:sz w:val="24"/>
          <w:szCs w:val="24"/>
          <w:lang w:val="sr-Latn-CS" w:eastAsia="sr-Latn-CS"/>
        </w:rPr>
        <w:t>Podaci o podugovaraču /podizvođaču u okviru zajedničke ponude</w:t>
      </w:r>
      <w:r w:rsidRPr="00D30658">
        <w:rPr>
          <w:rStyle w:val="FootnoteReference"/>
          <w:rFonts w:ascii="Arial Narrow" w:hAnsi="Arial Narrow" w:cs="Times New Roman"/>
          <w:b/>
          <w:bCs/>
          <w:sz w:val="24"/>
          <w:szCs w:val="24"/>
          <w:lang w:val="sr-Latn-CS" w:eastAsia="sr-Latn-CS"/>
        </w:rPr>
        <w:footnoteReference w:id="11"/>
      </w:r>
    </w:p>
    <w:tbl>
      <w:tblPr>
        <w:tblW w:w="8992" w:type="dxa"/>
        <w:tblInd w:w="2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323"/>
        <w:gridCol w:w="2182"/>
        <w:gridCol w:w="2487"/>
      </w:tblGrid>
      <w:tr w:rsidR="00B460F9" w:rsidRPr="00D30658" w:rsidTr="00C0566E">
        <w:trPr>
          <w:trHeight w:val="422"/>
        </w:trPr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lang w:val="sr-Latn-CS" w:eastAsia="sr-Latn-CS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lang w:val="sr-Latn-CS" w:eastAsia="sr-Latn-CS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lang w:val="sr-Latn-CS" w:eastAsia="sr-Latn-CS"/>
              </w:rPr>
            </w:pPr>
          </w:p>
        </w:tc>
      </w:tr>
      <w:tr w:rsidR="00B460F9" w:rsidRPr="00D30658" w:rsidTr="00C0566E">
        <w:trPr>
          <w:trHeight w:val="865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 xml:space="preserve">Naziv </w:t>
            </w:r>
            <w:r w:rsidRPr="00D30658">
              <w:rPr>
                <w:rFonts w:ascii="Arial Narrow" w:hAnsi="Arial Narrow" w:cs="Times New Roman"/>
                <w:lang w:val="sr-Latn-CS" w:eastAsia="sr-Latn-CS"/>
              </w:rPr>
              <w:t>podugovarača /podizvođača</w:t>
            </w:r>
          </w:p>
        </w:tc>
        <w:tc>
          <w:tcPr>
            <w:tcW w:w="46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  <w:tr w:rsidR="00B460F9" w:rsidRPr="00D30658" w:rsidTr="00C0566E">
        <w:trPr>
          <w:trHeight w:val="486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>PIB</w:t>
            </w:r>
            <w:r w:rsidRPr="00D30658">
              <w:rPr>
                <w:rStyle w:val="FootnoteReference"/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footnoteReference w:id="12"/>
            </w:r>
          </w:p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46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  <w:tr w:rsidR="00B460F9" w:rsidRPr="00D30658" w:rsidTr="00C0566E">
        <w:trPr>
          <w:trHeight w:val="597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>Ovlašćeno lice</w:t>
            </w:r>
          </w:p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46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  <w:tr w:rsidR="00B460F9" w:rsidRPr="00D30658" w:rsidTr="00C0566E">
        <w:trPr>
          <w:trHeight w:val="388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>Adresa</w:t>
            </w:r>
          </w:p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46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  <w:tr w:rsidR="00B460F9" w:rsidRPr="00D30658" w:rsidTr="00C0566E">
        <w:trPr>
          <w:trHeight w:val="481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>Telefon</w:t>
            </w:r>
          </w:p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46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  <w:tr w:rsidR="00B460F9" w:rsidRPr="00D30658" w:rsidTr="00C0566E">
        <w:trPr>
          <w:trHeight w:val="592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>Fax</w:t>
            </w:r>
          </w:p>
        </w:tc>
        <w:tc>
          <w:tcPr>
            <w:tcW w:w="46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  <w:tr w:rsidR="00B460F9" w:rsidRPr="00D30658" w:rsidTr="00C0566E">
        <w:trPr>
          <w:trHeight w:val="712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>E-mail</w:t>
            </w:r>
          </w:p>
        </w:tc>
        <w:tc>
          <w:tcPr>
            <w:tcW w:w="46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  <w:tr w:rsidR="00B460F9" w:rsidRPr="00D30658" w:rsidTr="00C0566E">
        <w:trPr>
          <w:trHeight w:val="86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>P</w:t>
            </w:r>
            <w:r w:rsidR="00577722"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 xml:space="preserve">rocenat ukupne vrijednosti </w:t>
            </w:r>
            <w:r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 xml:space="preserve"> nabavke koji će izvršiti </w:t>
            </w:r>
            <w:r w:rsidRPr="00D30658">
              <w:rPr>
                <w:rFonts w:ascii="Arial Narrow" w:hAnsi="Arial Narrow" w:cs="Times New Roman"/>
                <w:lang w:val="sr-Latn-CS" w:eastAsia="sr-Latn-CS"/>
              </w:rPr>
              <w:t>podugovaraču /podizvođaču</w:t>
            </w:r>
          </w:p>
        </w:tc>
        <w:tc>
          <w:tcPr>
            <w:tcW w:w="46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  <w:tr w:rsidR="00B460F9" w:rsidRPr="00D30658" w:rsidTr="00C0566E">
        <w:trPr>
          <w:trHeight w:val="86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0F9" w:rsidRPr="00D30658" w:rsidRDefault="00457B52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 xml:space="preserve">Opis dijela predmeta </w:t>
            </w:r>
            <w:r w:rsidR="00B460F9"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 xml:space="preserve"> nabavake koji će izvršiti </w:t>
            </w:r>
            <w:r w:rsidR="00B460F9" w:rsidRPr="00D30658">
              <w:rPr>
                <w:rFonts w:ascii="Arial Narrow" w:hAnsi="Arial Narrow" w:cs="Times New Roman"/>
                <w:lang w:val="sr-Latn-CS" w:eastAsia="sr-Latn-CS"/>
              </w:rPr>
              <w:t>podugovaraču /podizvođaču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  <w:tr w:rsidR="00B460F9" w:rsidRPr="00D30658" w:rsidTr="00C0566E">
        <w:trPr>
          <w:trHeight w:val="86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sz w:val="24"/>
                <w:szCs w:val="24"/>
                <w:lang w:val="sr-Latn-CS" w:eastAsia="sr-Latn-CS"/>
              </w:rPr>
              <w:t>Ime i prezime osobe za davanje informacija</w:t>
            </w:r>
          </w:p>
        </w:tc>
        <w:tc>
          <w:tcPr>
            <w:tcW w:w="46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60F9" w:rsidRPr="00D30658" w:rsidRDefault="00B460F9" w:rsidP="00C0566E">
            <w:pPr>
              <w:spacing w:after="0" w:line="240" w:lineRule="auto"/>
              <w:jc w:val="center"/>
              <w:rPr>
                <w:rFonts w:ascii="Arial Narrow" w:hAnsi="Arial Narrow" w:cs="Times New Roman"/>
                <w:lang w:val="sr-Latn-CS" w:eastAsia="sr-Latn-CS"/>
              </w:rPr>
            </w:pPr>
            <w:r w:rsidRPr="00D30658">
              <w:rPr>
                <w:rFonts w:ascii="Arial Narrow" w:hAnsi="Arial Narrow" w:cs="Times New Roman"/>
                <w:lang w:val="sr-Latn-CS" w:eastAsia="sr-Latn-CS"/>
              </w:rPr>
              <w:t> </w:t>
            </w:r>
          </w:p>
        </w:tc>
      </w:tr>
    </w:tbl>
    <w:p w:rsidR="00B460F9" w:rsidRPr="00D93B82" w:rsidRDefault="00B460F9" w:rsidP="00B460F9">
      <w:pPr>
        <w:jc w:val="both"/>
        <w:rPr>
          <w:rFonts w:ascii="Arial Narrow" w:hAnsi="Arial Narrow" w:cs="Times New Roman"/>
          <w:i/>
          <w:iCs/>
          <w:color w:val="FF0000"/>
        </w:rPr>
        <w:sectPr w:rsidR="00B460F9" w:rsidRPr="00D93B82" w:rsidSect="00C0566E">
          <w:headerReference w:type="default" r:id="rId10"/>
          <w:footerReference w:type="default" r:id="rId11"/>
          <w:pgSz w:w="11906" w:h="16838" w:code="9"/>
          <w:pgMar w:top="1417" w:right="1417" w:bottom="1417" w:left="1417" w:header="708" w:footer="708" w:gutter="0"/>
          <w:cols w:space="708"/>
          <w:rtlGutter/>
          <w:docGrid w:linePitch="360"/>
        </w:sectPr>
      </w:pPr>
    </w:p>
    <w:p w:rsidR="005D4A44" w:rsidRPr="00D30658" w:rsidRDefault="005D4A44" w:rsidP="001D5780">
      <w:pPr>
        <w:suppressAutoHyphens/>
        <w:rPr>
          <w:rFonts w:ascii="Times New Roman" w:hAnsi="Times New Roman" w:cs="Times New Roman"/>
          <w:bCs/>
          <w:i/>
          <w:iCs/>
          <w:lang w:eastAsia="ar-SA"/>
        </w:rPr>
      </w:pPr>
      <w:bookmarkStart w:id="23" w:name="_Toc416180145"/>
    </w:p>
    <w:p w:rsidR="00D94B72" w:rsidRPr="00D30658" w:rsidRDefault="00D94B72" w:rsidP="00D94B72">
      <w:pPr>
        <w:keepNext/>
        <w:keepLines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tabs>
          <w:tab w:val="left" w:pos="0"/>
        </w:tabs>
        <w:suppressAutoHyphens/>
        <w:spacing w:before="200" w:after="0"/>
        <w:ind w:left="576" w:hanging="576"/>
        <w:jc w:val="center"/>
        <w:rPr>
          <w:rFonts w:ascii="Arial Narrow" w:hAnsi="Arial Narrow" w:cs="Arial Narrow"/>
          <w:sz w:val="24"/>
          <w:szCs w:val="24"/>
          <w:lang w:eastAsia="ar-SA"/>
        </w:rPr>
      </w:pPr>
      <w:bookmarkStart w:id="24" w:name="__RefHeading___Toc495326273"/>
      <w:r w:rsidRPr="00D30658">
        <w:rPr>
          <w:rFonts w:ascii="Arial Narrow" w:eastAsia="Times New Roman" w:hAnsi="Arial Narrow" w:cs="Arial Narrow"/>
          <w:b/>
          <w:bCs/>
          <w:sz w:val="24"/>
          <w:szCs w:val="24"/>
          <w:lang w:eastAsia="ar-SA"/>
        </w:rPr>
        <w:t>FINANSIJSKI DIO PONUDE</w:t>
      </w:r>
      <w:bookmarkEnd w:id="24"/>
      <w:r w:rsidRPr="00D30658">
        <w:rPr>
          <w:rFonts w:ascii="Arial Narrow" w:eastAsia="Times New Roman" w:hAnsi="Arial Narrow" w:cs="Arial Narrow"/>
          <w:b/>
          <w:bCs/>
          <w:sz w:val="24"/>
          <w:szCs w:val="24"/>
          <w:lang w:eastAsia="ar-SA"/>
        </w:rPr>
        <w:t xml:space="preserve"> </w:t>
      </w:r>
    </w:p>
    <w:tbl>
      <w:tblPr>
        <w:tblW w:w="9895" w:type="dxa"/>
        <w:tblInd w:w="-2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2202"/>
        <w:gridCol w:w="1236"/>
        <w:gridCol w:w="878"/>
        <w:gridCol w:w="882"/>
        <w:gridCol w:w="963"/>
        <w:gridCol w:w="1065"/>
        <w:gridCol w:w="672"/>
        <w:gridCol w:w="1470"/>
      </w:tblGrid>
      <w:tr w:rsidR="00D30658" w:rsidRPr="00D30658" w:rsidTr="00D30658">
        <w:trPr>
          <w:trHeight w:val="1059"/>
        </w:trPr>
        <w:tc>
          <w:tcPr>
            <w:tcW w:w="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D94B72" w:rsidRPr="00D30658" w:rsidRDefault="00D94B72" w:rsidP="00D94B72">
            <w:pPr>
              <w:suppressAutoHyphens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  <w:proofErr w:type="spellStart"/>
            <w:r w:rsidRPr="00D30658">
              <w:rPr>
                <w:rFonts w:ascii="Arial Narrow" w:hAnsi="Arial Narrow" w:cs="Arial Narrow"/>
                <w:sz w:val="24"/>
                <w:szCs w:val="24"/>
                <w:lang w:eastAsia="ar-SA"/>
              </w:rPr>
              <w:t>r.b.</w:t>
            </w:r>
            <w:proofErr w:type="spellEnd"/>
          </w:p>
        </w:tc>
        <w:tc>
          <w:tcPr>
            <w:tcW w:w="2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D94B72" w:rsidRPr="00D30658" w:rsidRDefault="00D94B72" w:rsidP="00D94B72">
            <w:pPr>
              <w:suppressAutoHyphens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  <w:r w:rsidRPr="00D30658"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  <w:t>opis predmeta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D94B72" w:rsidRPr="00D30658" w:rsidRDefault="00D94B72" w:rsidP="00D94B72">
            <w:pPr>
              <w:suppressAutoHyphens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  <w:r w:rsidRPr="00D30658"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  <w:t>bitne karakteristike ponuđenog predmeta nabavke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D94B72" w:rsidRPr="00D30658" w:rsidRDefault="00D94B72" w:rsidP="00D94B72">
            <w:pPr>
              <w:suppressAutoHyphens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  <w:r w:rsidRPr="00D30658"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  <w:t>jedinica mjere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D94B72" w:rsidRPr="00D30658" w:rsidRDefault="00D94B72" w:rsidP="00D94B72">
            <w:pPr>
              <w:suppressAutoHyphens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  <w:r w:rsidRPr="00D30658"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  <w:t>količina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D94B72" w:rsidRPr="00D30658" w:rsidRDefault="00D94B72" w:rsidP="00D94B72">
            <w:pPr>
              <w:suppressAutoHyphens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  <w:r w:rsidRPr="00D30658"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  <w:t xml:space="preserve">jedinična cijena bez </w:t>
            </w:r>
          </w:p>
          <w:p w:rsidR="00D94B72" w:rsidRPr="00D30658" w:rsidRDefault="00D94B72" w:rsidP="00D94B72">
            <w:pPr>
              <w:suppressAutoHyphens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  <w:r w:rsidRPr="00D30658"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  <w:t>pdv-a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D94B72" w:rsidRPr="00D30658" w:rsidRDefault="00D94B72" w:rsidP="00D94B72">
            <w:pPr>
              <w:suppressAutoHyphens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  <w:r w:rsidRPr="00D30658"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  <w:t>ukupan iznos bez pdv-a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D94B72" w:rsidRPr="00D30658" w:rsidRDefault="00D94B72" w:rsidP="00D94B72">
            <w:pPr>
              <w:suppressAutoHyphens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  <w:r w:rsidRPr="00D30658"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  <w:t>pdv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D94B72" w:rsidRPr="00D30658" w:rsidRDefault="00D94B72" w:rsidP="00D94B72">
            <w:pPr>
              <w:suppressAutoHyphens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  <w:r w:rsidRPr="00D30658"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  <w:t>ukupan iznos sa</w:t>
            </w:r>
          </w:p>
          <w:p w:rsidR="00D94B72" w:rsidRPr="00D30658" w:rsidRDefault="00D94B72" w:rsidP="00D94B72">
            <w:pPr>
              <w:suppressAutoHyphens/>
              <w:spacing w:after="0" w:line="240" w:lineRule="auto"/>
              <w:jc w:val="center"/>
              <w:rPr>
                <w:lang w:eastAsia="ar-SA"/>
              </w:rPr>
            </w:pPr>
            <w:r w:rsidRPr="00D30658"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  <w:t>pdv-om</w:t>
            </w:r>
          </w:p>
        </w:tc>
      </w:tr>
      <w:tr w:rsidR="00D30658" w:rsidRPr="00D30658" w:rsidTr="00D30658">
        <w:trPr>
          <w:trHeight w:val="320"/>
        </w:trPr>
        <w:tc>
          <w:tcPr>
            <w:tcW w:w="5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94B72" w:rsidRPr="00D30658" w:rsidRDefault="00D94B72" w:rsidP="00D94B72">
            <w:pPr>
              <w:suppressAutoHyphens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  <w:r w:rsidRPr="00D30658">
              <w:rPr>
                <w:rFonts w:ascii="Arial Narrow" w:hAnsi="Arial Narrow" w:cs="Arial Narrow"/>
                <w:sz w:val="24"/>
                <w:szCs w:val="24"/>
                <w:lang w:val="sr-Cyrl-CS" w:eastAsia="ar-SA"/>
              </w:rPr>
              <w:t>1</w:t>
            </w:r>
          </w:p>
        </w:tc>
        <w:tc>
          <w:tcPr>
            <w:tcW w:w="220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94B72" w:rsidRPr="00D30658" w:rsidRDefault="00D94B72" w:rsidP="00D94B7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</w:p>
        </w:tc>
        <w:tc>
          <w:tcPr>
            <w:tcW w:w="12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94B72" w:rsidRPr="00D30658" w:rsidRDefault="00D94B72" w:rsidP="00D94B7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94B72" w:rsidRPr="00D30658" w:rsidRDefault="00D94B72" w:rsidP="00D94B7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</w:p>
        </w:tc>
        <w:tc>
          <w:tcPr>
            <w:tcW w:w="88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94B72" w:rsidRPr="00D30658" w:rsidRDefault="00D94B72" w:rsidP="00D94B7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</w:p>
        </w:tc>
        <w:tc>
          <w:tcPr>
            <w:tcW w:w="96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94B72" w:rsidRPr="00D30658" w:rsidRDefault="00D94B72" w:rsidP="00D94B7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</w:p>
        </w:tc>
        <w:tc>
          <w:tcPr>
            <w:tcW w:w="10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94B72" w:rsidRPr="00D30658" w:rsidRDefault="00D94B72" w:rsidP="00D94B7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</w:p>
        </w:tc>
        <w:tc>
          <w:tcPr>
            <w:tcW w:w="67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94B72" w:rsidRPr="00D30658" w:rsidRDefault="00D94B72" w:rsidP="00D94B7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</w:p>
        </w:tc>
        <w:tc>
          <w:tcPr>
            <w:tcW w:w="14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94B72" w:rsidRPr="00D30658" w:rsidRDefault="00D94B72" w:rsidP="00D94B7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</w:p>
        </w:tc>
      </w:tr>
      <w:tr w:rsidR="00D30658" w:rsidRPr="00D30658" w:rsidTr="00D30658">
        <w:trPr>
          <w:trHeight w:val="320"/>
        </w:trPr>
        <w:tc>
          <w:tcPr>
            <w:tcW w:w="5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94B72" w:rsidRPr="00D30658" w:rsidRDefault="00D94B72" w:rsidP="00D94B72">
            <w:pPr>
              <w:suppressAutoHyphens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  <w:r w:rsidRPr="00D30658">
              <w:rPr>
                <w:rFonts w:ascii="Arial Narrow" w:hAnsi="Arial Narrow" w:cs="Arial Narrow"/>
                <w:sz w:val="24"/>
                <w:szCs w:val="24"/>
                <w:lang w:val="sr-Cyrl-CS" w:eastAsia="ar-SA"/>
              </w:rPr>
              <w:t>2</w:t>
            </w:r>
          </w:p>
        </w:tc>
        <w:tc>
          <w:tcPr>
            <w:tcW w:w="220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94B72" w:rsidRPr="00D30658" w:rsidRDefault="00D94B72" w:rsidP="00D94B7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</w:p>
        </w:tc>
        <w:tc>
          <w:tcPr>
            <w:tcW w:w="12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94B72" w:rsidRPr="00D30658" w:rsidRDefault="00D94B72" w:rsidP="00D94B7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94B72" w:rsidRPr="00D30658" w:rsidRDefault="00D94B72" w:rsidP="00D94B7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</w:p>
        </w:tc>
        <w:tc>
          <w:tcPr>
            <w:tcW w:w="88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94B72" w:rsidRPr="00D30658" w:rsidRDefault="00D94B72" w:rsidP="00D94B7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</w:p>
        </w:tc>
        <w:tc>
          <w:tcPr>
            <w:tcW w:w="96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94B72" w:rsidRPr="00D30658" w:rsidRDefault="00D94B72" w:rsidP="00D94B7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</w:p>
        </w:tc>
        <w:tc>
          <w:tcPr>
            <w:tcW w:w="10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94B72" w:rsidRPr="00D30658" w:rsidRDefault="00D94B72" w:rsidP="00D94B7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</w:p>
        </w:tc>
        <w:tc>
          <w:tcPr>
            <w:tcW w:w="67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94B72" w:rsidRPr="00D30658" w:rsidRDefault="00D94B72" w:rsidP="00D94B7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</w:p>
        </w:tc>
        <w:tc>
          <w:tcPr>
            <w:tcW w:w="14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94B72" w:rsidRPr="00D30658" w:rsidRDefault="00D94B72" w:rsidP="00D94B7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</w:p>
        </w:tc>
      </w:tr>
      <w:tr w:rsidR="00D30658" w:rsidRPr="00D30658" w:rsidTr="00D30658">
        <w:trPr>
          <w:trHeight w:val="320"/>
        </w:trPr>
        <w:tc>
          <w:tcPr>
            <w:tcW w:w="5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94B72" w:rsidRPr="00D30658" w:rsidRDefault="00D94B72" w:rsidP="00D94B72">
            <w:pPr>
              <w:suppressAutoHyphens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  <w:r w:rsidRPr="00D30658">
              <w:rPr>
                <w:rFonts w:ascii="Arial Narrow" w:hAnsi="Arial Narrow" w:cs="Arial Narrow"/>
                <w:sz w:val="24"/>
                <w:szCs w:val="24"/>
                <w:lang w:val="sr-Cyrl-CS" w:eastAsia="ar-SA"/>
              </w:rPr>
              <w:t>3</w:t>
            </w:r>
          </w:p>
        </w:tc>
        <w:tc>
          <w:tcPr>
            <w:tcW w:w="220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94B72" w:rsidRPr="00D30658" w:rsidRDefault="00D94B72" w:rsidP="00D94B7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</w:p>
        </w:tc>
        <w:tc>
          <w:tcPr>
            <w:tcW w:w="12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94B72" w:rsidRPr="00D30658" w:rsidRDefault="00D94B72" w:rsidP="00D94B7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94B72" w:rsidRPr="00D30658" w:rsidRDefault="00D94B72" w:rsidP="00D94B7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</w:p>
        </w:tc>
        <w:tc>
          <w:tcPr>
            <w:tcW w:w="88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94B72" w:rsidRPr="00D30658" w:rsidRDefault="00D94B72" w:rsidP="00D94B7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</w:p>
        </w:tc>
        <w:tc>
          <w:tcPr>
            <w:tcW w:w="96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94B72" w:rsidRPr="00D30658" w:rsidRDefault="00D94B72" w:rsidP="00D94B7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</w:p>
        </w:tc>
        <w:tc>
          <w:tcPr>
            <w:tcW w:w="10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94B72" w:rsidRPr="00D30658" w:rsidRDefault="00D94B72" w:rsidP="00D94B7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</w:p>
        </w:tc>
        <w:tc>
          <w:tcPr>
            <w:tcW w:w="67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94B72" w:rsidRPr="00D30658" w:rsidRDefault="00D94B72" w:rsidP="00D94B7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</w:p>
        </w:tc>
        <w:tc>
          <w:tcPr>
            <w:tcW w:w="14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94B72" w:rsidRPr="00D30658" w:rsidRDefault="00D94B72" w:rsidP="00D94B7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</w:p>
        </w:tc>
      </w:tr>
      <w:tr w:rsidR="00D30658" w:rsidRPr="00D30658" w:rsidTr="00D30658">
        <w:trPr>
          <w:trHeight w:val="320"/>
        </w:trPr>
        <w:tc>
          <w:tcPr>
            <w:tcW w:w="5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94B72" w:rsidRPr="00D30658" w:rsidRDefault="00D94B72" w:rsidP="00D94B72">
            <w:pPr>
              <w:suppressAutoHyphens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  <w:r w:rsidRPr="00D30658">
              <w:rPr>
                <w:rFonts w:ascii="Arial Narrow" w:hAnsi="Arial Narrow" w:cs="Arial Narrow"/>
                <w:sz w:val="24"/>
                <w:szCs w:val="24"/>
                <w:lang w:val="sr-Cyrl-CS" w:eastAsia="ar-SA"/>
              </w:rPr>
              <w:t>.....</w:t>
            </w:r>
          </w:p>
        </w:tc>
        <w:tc>
          <w:tcPr>
            <w:tcW w:w="220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94B72" w:rsidRPr="00D30658" w:rsidRDefault="00D94B72" w:rsidP="00D94B7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</w:p>
        </w:tc>
        <w:tc>
          <w:tcPr>
            <w:tcW w:w="12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94B72" w:rsidRPr="00D30658" w:rsidRDefault="00D94B72" w:rsidP="00D94B7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94B72" w:rsidRPr="00D30658" w:rsidRDefault="00D94B72" w:rsidP="00D94B7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</w:p>
        </w:tc>
        <w:tc>
          <w:tcPr>
            <w:tcW w:w="88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94B72" w:rsidRPr="00D30658" w:rsidRDefault="00D94B72" w:rsidP="00D94B7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</w:p>
        </w:tc>
        <w:tc>
          <w:tcPr>
            <w:tcW w:w="96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94B72" w:rsidRPr="00D30658" w:rsidRDefault="00D94B72" w:rsidP="00D94B7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</w:p>
        </w:tc>
        <w:tc>
          <w:tcPr>
            <w:tcW w:w="10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94B72" w:rsidRPr="00D30658" w:rsidRDefault="00D94B72" w:rsidP="00D94B7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</w:p>
        </w:tc>
        <w:tc>
          <w:tcPr>
            <w:tcW w:w="67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94B72" w:rsidRPr="00D30658" w:rsidRDefault="00D94B72" w:rsidP="00D94B7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</w:p>
        </w:tc>
        <w:tc>
          <w:tcPr>
            <w:tcW w:w="14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94B72" w:rsidRPr="00D30658" w:rsidRDefault="00D94B72" w:rsidP="00D94B7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</w:p>
        </w:tc>
      </w:tr>
      <w:tr w:rsidR="00D30658" w:rsidRPr="00D30658" w:rsidTr="00D30658">
        <w:trPr>
          <w:trHeight w:val="320"/>
        </w:trPr>
        <w:tc>
          <w:tcPr>
            <w:tcW w:w="572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94B72" w:rsidRPr="00D30658" w:rsidRDefault="00D94B72" w:rsidP="00D94B72">
            <w:pPr>
              <w:suppressAutoHyphens/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val="sr-Cyrl-CS" w:eastAsia="ar-SA"/>
              </w:rPr>
            </w:pPr>
            <w:r w:rsidRPr="00D30658">
              <w:rPr>
                <w:rFonts w:ascii="Arial Narrow" w:hAnsi="Arial Narrow" w:cs="Arial Narrow"/>
                <w:sz w:val="24"/>
                <w:szCs w:val="24"/>
                <w:lang w:val="sr-Cyrl-CS" w:eastAsia="ar-SA"/>
              </w:rPr>
              <w:t>Ukupno bez PDV-a</w:t>
            </w:r>
          </w:p>
        </w:tc>
        <w:tc>
          <w:tcPr>
            <w:tcW w:w="41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94B72" w:rsidRPr="00D30658" w:rsidRDefault="00D94B72" w:rsidP="00D94B72">
            <w:pPr>
              <w:suppressAutoHyphens/>
              <w:spacing w:after="0" w:line="240" w:lineRule="auto"/>
              <w:rPr>
                <w:lang w:eastAsia="ar-SA"/>
              </w:rPr>
            </w:pPr>
            <w:r w:rsidRPr="00D30658">
              <w:rPr>
                <w:rFonts w:ascii="Arial Narrow" w:hAnsi="Arial Narrow" w:cs="Arial Narrow"/>
                <w:sz w:val="24"/>
                <w:szCs w:val="24"/>
                <w:lang w:val="sr-Cyrl-CS" w:eastAsia="ar-SA"/>
              </w:rPr>
              <w:t> </w:t>
            </w:r>
          </w:p>
        </w:tc>
      </w:tr>
      <w:tr w:rsidR="00D30658" w:rsidRPr="00D30658" w:rsidTr="00D30658">
        <w:trPr>
          <w:trHeight w:val="320"/>
        </w:trPr>
        <w:tc>
          <w:tcPr>
            <w:tcW w:w="5725" w:type="dxa"/>
            <w:gridSpan w:val="5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94B72" w:rsidRPr="00D30658" w:rsidRDefault="00D94B72" w:rsidP="00D94B72">
            <w:pPr>
              <w:suppressAutoHyphens/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val="sr-Cyrl-CS" w:eastAsia="ar-SA"/>
              </w:rPr>
            </w:pPr>
            <w:r w:rsidRPr="00D30658">
              <w:rPr>
                <w:rFonts w:ascii="Arial Narrow" w:hAnsi="Arial Narrow" w:cs="Arial Narrow"/>
                <w:sz w:val="24"/>
                <w:szCs w:val="24"/>
                <w:lang w:val="sr-Cyrl-CS" w:eastAsia="ar-SA"/>
              </w:rPr>
              <w:t>PDV</w:t>
            </w:r>
          </w:p>
        </w:tc>
        <w:tc>
          <w:tcPr>
            <w:tcW w:w="4170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94B72" w:rsidRPr="00D30658" w:rsidRDefault="00D94B72" w:rsidP="00D94B72">
            <w:pPr>
              <w:suppressAutoHyphens/>
              <w:spacing w:after="0" w:line="240" w:lineRule="auto"/>
              <w:rPr>
                <w:lang w:eastAsia="ar-SA"/>
              </w:rPr>
            </w:pPr>
            <w:r w:rsidRPr="00D30658">
              <w:rPr>
                <w:rFonts w:ascii="Arial Narrow" w:hAnsi="Arial Narrow" w:cs="Arial Narrow"/>
                <w:sz w:val="24"/>
                <w:szCs w:val="24"/>
                <w:lang w:val="sr-Cyrl-CS" w:eastAsia="ar-SA"/>
              </w:rPr>
              <w:t> </w:t>
            </w:r>
          </w:p>
        </w:tc>
      </w:tr>
      <w:tr w:rsidR="00D30658" w:rsidRPr="00D30658" w:rsidTr="00D30658">
        <w:trPr>
          <w:trHeight w:val="320"/>
        </w:trPr>
        <w:tc>
          <w:tcPr>
            <w:tcW w:w="5725" w:type="dxa"/>
            <w:gridSpan w:val="5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B72" w:rsidRPr="00D30658" w:rsidRDefault="00D94B72" w:rsidP="00D94B72">
            <w:pPr>
              <w:suppressAutoHyphens/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  <w:r w:rsidRPr="00D30658">
              <w:rPr>
                <w:rFonts w:ascii="Arial Narrow" w:hAnsi="Arial Narrow" w:cs="Arial Narrow"/>
                <w:sz w:val="24"/>
                <w:szCs w:val="24"/>
                <w:lang w:val="sr-Cyrl-CS" w:eastAsia="ar-SA"/>
              </w:rPr>
              <w:t>Ukupan iznos sa PDV-om</w:t>
            </w:r>
            <w:r w:rsidRPr="00D30658">
              <w:rPr>
                <w:rFonts w:ascii="Arial Narrow" w:hAnsi="Arial Narrow" w:cs="Arial Narrow"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4170" w:type="dxa"/>
            <w:gridSpan w:val="4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94B72" w:rsidRPr="00D30658" w:rsidRDefault="00D94B72" w:rsidP="00D94B72">
            <w:pPr>
              <w:suppressAutoHyphens/>
              <w:spacing w:after="0" w:line="240" w:lineRule="auto"/>
              <w:rPr>
                <w:lang w:eastAsia="ar-SA"/>
              </w:rPr>
            </w:pPr>
            <w:r w:rsidRPr="00D30658"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  <w:t> </w:t>
            </w:r>
          </w:p>
        </w:tc>
      </w:tr>
      <w:tr w:rsidR="00D30658" w:rsidRPr="00D30658" w:rsidTr="00D30658">
        <w:trPr>
          <w:trHeight w:val="320"/>
        </w:trPr>
        <w:tc>
          <w:tcPr>
            <w:tcW w:w="5725" w:type="dxa"/>
            <w:gridSpan w:val="5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0658" w:rsidRPr="00D30658" w:rsidRDefault="00D30658" w:rsidP="00D30658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val="sr-Cyrl-CS" w:eastAsia="ar-SA"/>
              </w:rPr>
            </w:pPr>
            <w:r w:rsidRPr="00D30658">
              <w:rPr>
                <w:rFonts w:ascii="Arial Narrow" w:hAnsi="Arial Narrow" w:cs="Arial Narrow"/>
                <w:sz w:val="24"/>
                <w:szCs w:val="24"/>
                <w:lang w:val="sr-Cyrl-CS" w:eastAsia="ar-SA"/>
              </w:rPr>
              <w:t xml:space="preserve">brojkama </w:t>
            </w:r>
          </w:p>
        </w:tc>
        <w:tc>
          <w:tcPr>
            <w:tcW w:w="4170" w:type="dxa"/>
            <w:gridSpan w:val="4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30658" w:rsidRPr="00D30658" w:rsidRDefault="00D30658" w:rsidP="00E074BE">
            <w:pPr>
              <w:suppressAutoHyphens/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</w:p>
        </w:tc>
      </w:tr>
      <w:tr w:rsidR="00D30658" w:rsidRPr="00D30658" w:rsidTr="00D30658">
        <w:trPr>
          <w:trHeight w:val="130"/>
        </w:trPr>
        <w:tc>
          <w:tcPr>
            <w:tcW w:w="5725" w:type="dxa"/>
            <w:gridSpan w:val="5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0658" w:rsidRPr="00D30658" w:rsidRDefault="00D30658" w:rsidP="00D30658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val="sr-Cyrl-CS" w:eastAsia="ar-SA"/>
              </w:rPr>
            </w:pPr>
            <w:r w:rsidRPr="00D30658">
              <w:rPr>
                <w:rFonts w:ascii="Arial Narrow" w:hAnsi="Arial Narrow" w:cs="Arial Narrow"/>
                <w:sz w:val="24"/>
                <w:szCs w:val="24"/>
                <w:lang w:val="sr-Cyrl-CS" w:eastAsia="ar-SA"/>
              </w:rPr>
              <w:t>slovima</w:t>
            </w:r>
          </w:p>
        </w:tc>
        <w:tc>
          <w:tcPr>
            <w:tcW w:w="4170" w:type="dxa"/>
            <w:gridSpan w:val="4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30658" w:rsidRPr="00D30658" w:rsidRDefault="00D30658" w:rsidP="00E074BE">
            <w:pPr>
              <w:suppressAutoHyphens/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val="sr-Latn-CS" w:eastAsia="ar-SA"/>
              </w:rPr>
            </w:pPr>
          </w:p>
        </w:tc>
      </w:tr>
    </w:tbl>
    <w:p w:rsidR="00D30658" w:rsidRDefault="00D30658" w:rsidP="00D3065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SimSun" w:hAnsi="Arial Narrow" w:cs="Arial Narrow"/>
          <w:bCs/>
          <w:color w:val="000000"/>
          <w:kern w:val="3"/>
          <w:sz w:val="24"/>
          <w:szCs w:val="24"/>
          <w:lang w:val="sr-Latn-ME" w:eastAsia="zh-CN" w:bidi="hi-IN"/>
        </w:rPr>
      </w:pPr>
      <w:r w:rsidRPr="00D30658">
        <w:rPr>
          <w:rFonts w:ascii="Arial Narrow" w:eastAsia="SimSun" w:hAnsi="Arial Narrow" w:cs="Arial Narrow"/>
          <w:bCs/>
          <w:color w:val="000000"/>
          <w:kern w:val="3"/>
          <w:sz w:val="24"/>
          <w:szCs w:val="24"/>
          <w:lang w:val="sr-Latn-ME" w:eastAsia="zh-CN" w:bidi="hi-IN"/>
        </w:rPr>
        <w:t>Uslovi ponude:</w:t>
      </w:r>
    </w:p>
    <w:p w:rsidR="00D30658" w:rsidRPr="00D30658" w:rsidRDefault="00D30658" w:rsidP="00D3065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SimSun" w:hAnsi="Arial Narrow" w:cs="Arial Narrow"/>
          <w:bCs/>
          <w:color w:val="000000"/>
          <w:kern w:val="3"/>
          <w:sz w:val="24"/>
          <w:szCs w:val="24"/>
          <w:lang w:val="sr-Latn-ME" w:eastAsia="zh-CN" w:bidi="hi-IN"/>
        </w:rPr>
      </w:pPr>
    </w:p>
    <w:tbl>
      <w:tblPr>
        <w:tblW w:w="9502" w:type="dxa"/>
        <w:tblInd w:w="-2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9"/>
        <w:gridCol w:w="5393"/>
      </w:tblGrid>
      <w:tr w:rsidR="00D30658" w:rsidRPr="00D30658" w:rsidTr="00E074BE">
        <w:trPr>
          <w:trHeight w:val="375"/>
        </w:trPr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0658" w:rsidRPr="00D30658" w:rsidRDefault="00D30658" w:rsidP="00D30658">
            <w:pPr>
              <w:widowControl w:val="0"/>
              <w:suppressAutoHyphens/>
              <w:autoSpaceDN w:val="0"/>
              <w:spacing w:after="0" w:line="240" w:lineRule="auto"/>
              <w:ind w:left="266" w:hanging="266"/>
              <w:textAlignment w:val="baseline"/>
              <w:rPr>
                <w:rFonts w:ascii="Arial Narrow" w:eastAsia="SimSun" w:hAnsi="Arial Narrow" w:cs="Arial Narrow"/>
                <w:color w:val="000000"/>
                <w:kern w:val="3"/>
                <w:sz w:val="24"/>
                <w:szCs w:val="24"/>
                <w:lang w:val="sr-Latn-ME" w:eastAsia="zh-CN" w:bidi="hi-IN"/>
              </w:rPr>
            </w:pPr>
            <w:r w:rsidRPr="00D30658">
              <w:rPr>
                <w:rFonts w:ascii="Arial Narrow" w:eastAsia="SimSun" w:hAnsi="Arial Narrow" w:cs="Arial Narrow"/>
                <w:color w:val="000000"/>
                <w:kern w:val="3"/>
                <w:sz w:val="24"/>
                <w:szCs w:val="24"/>
                <w:lang w:val="sr-Latn-ME" w:eastAsia="zh-CN" w:bidi="hi-IN"/>
              </w:rPr>
              <w:t>Rok izvršenja ugovora je</w:t>
            </w: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0658" w:rsidRPr="00D30658" w:rsidRDefault="00D30658" w:rsidP="00D3065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Arial Narrow"/>
                <w:color w:val="000000"/>
                <w:kern w:val="3"/>
                <w:sz w:val="24"/>
                <w:szCs w:val="24"/>
                <w:lang w:val="sr-Latn-ME" w:eastAsia="zh-CN" w:bidi="hi-IN"/>
              </w:rPr>
            </w:pPr>
            <w:r w:rsidRPr="00D30658">
              <w:rPr>
                <w:rFonts w:ascii="Arial Narrow" w:eastAsia="SimSun" w:hAnsi="Arial Narrow" w:cs="Arial Narrow"/>
                <w:color w:val="000000"/>
                <w:kern w:val="3"/>
                <w:sz w:val="24"/>
                <w:szCs w:val="24"/>
                <w:lang w:val="sr-Latn-ME" w:eastAsia="zh-CN" w:bidi="hi-IN"/>
              </w:rPr>
              <w:t> </w:t>
            </w:r>
          </w:p>
        </w:tc>
      </w:tr>
      <w:tr w:rsidR="00D30658" w:rsidRPr="00D30658" w:rsidTr="00E074BE">
        <w:trPr>
          <w:trHeight w:val="375"/>
        </w:trPr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0658" w:rsidRPr="00D30658" w:rsidRDefault="00D30658" w:rsidP="00D3065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Arial Narrow"/>
                <w:color w:val="000000"/>
                <w:kern w:val="3"/>
                <w:sz w:val="24"/>
                <w:szCs w:val="24"/>
                <w:lang w:val="pl-PL" w:eastAsia="zh-CN" w:bidi="hi-IN"/>
              </w:rPr>
            </w:pPr>
            <w:r w:rsidRPr="00D30658">
              <w:rPr>
                <w:rFonts w:ascii="Arial Narrow" w:eastAsia="SimSun" w:hAnsi="Arial Narrow" w:cs="Arial Narrow"/>
                <w:color w:val="000000"/>
                <w:kern w:val="3"/>
                <w:sz w:val="24"/>
                <w:szCs w:val="24"/>
                <w:lang w:val="pl-PL" w:eastAsia="zh-CN" w:bidi="hi-IN"/>
              </w:rPr>
              <w:t>Mjesta izvršenja ugovora su</w:t>
            </w: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0658" w:rsidRPr="00D30658" w:rsidRDefault="00D30658" w:rsidP="00D3065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Arial Narrow"/>
                <w:color w:val="000000"/>
                <w:kern w:val="3"/>
                <w:sz w:val="24"/>
                <w:szCs w:val="24"/>
                <w:lang w:val="sr-Latn-ME" w:eastAsia="zh-CN" w:bidi="hi-IN"/>
              </w:rPr>
            </w:pPr>
            <w:r w:rsidRPr="00D30658">
              <w:rPr>
                <w:rFonts w:ascii="Arial Narrow" w:eastAsia="SimSun" w:hAnsi="Arial Narrow" w:cs="Arial Narrow"/>
                <w:color w:val="000000"/>
                <w:kern w:val="3"/>
                <w:sz w:val="24"/>
                <w:szCs w:val="24"/>
                <w:lang w:val="sr-Latn-ME" w:eastAsia="zh-CN" w:bidi="hi-IN"/>
              </w:rPr>
              <w:t> </w:t>
            </w:r>
          </w:p>
        </w:tc>
      </w:tr>
      <w:tr w:rsidR="00D30658" w:rsidRPr="00D30658" w:rsidTr="00E074BE">
        <w:trPr>
          <w:trHeight w:val="375"/>
        </w:trPr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0658" w:rsidRPr="00D30658" w:rsidRDefault="00D30658" w:rsidP="00D3065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Arial Narrow"/>
                <w:color w:val="000000"/>
                <w:kern w:val="3"/>
                <w:sz w:val="24"/>
                <w:szCs w:val="24"/>
                <w:lang w:val="sr-Latn-ME" w:eastAsia="zh-CN" w:bidi="hi-IN"/>
              </w:rPr>
            </w:pPr>
            <w:r w:rsidRPr="00D30658">
              <w:rPr>
                <w:rFonts w:ascii="Arial Narrow" w:eastAsia="SimSun" w:hAnsi="Arial Narrow" w:cs="Arial Narrow"/>
                <w:color w:val="000000"/>
                <w:kern w:val="3"/>
                <w:sz w:val="24"/>
                <w:szCs w:val="24"/>
                <w:lang w:val="sr-Latn-ME" w:eastAsia="zh-CN" w:bidi="hi-IN"/>
              </w:rPr>
              <w:t>Način i dinamika isporuke/izvršenja</w:t>
            </w: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0658" w:rsidRPr="00D30658" w:rsidRDefault="00D30658" w:rsidP="00D30658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 Narrow" w:eastAsia="SimSun" w:hAnsi="Arial Narrow" w:cs="Arial Narrow"/>
                <w:color w:val="000000"/>
                <w:kern w:val="3"/>
                <w:sz w:val="24"/>
                <w:szCs w:val="24"/>
                <w:lang w:val="sr-Latn-ME" w:eastAsia="zh-CN" w:bidi="hi-IN"/>
              </w:rPr>
            </w:pPr>
          </w:p>
        </w:tc>
      </w:tr>
      <w:tr w:rsidR="00D30658" w:rsidRPr="00D30658" w:rsidTr="00E074BE">
        <w:trPr>
          <w:trHeight w:val="468"/>
        </w:trPr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0658" w:rsidRPr="00D30658" w:rsidRDefault="00D30658" w:rsidP="00D3065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Arial Narrow"/>
                <w:color w:val="000000"/>
                <w:kern w:val="3"/>
                <w:sz w:val="24"/>
                <w:szCs w:val="24"/>
                <w:lang w:val="sr-Latn-ME" w:eastAsia="zh-CN" w:bidi="hi-IN"/>
              </w:rPr>
            </w:pPr>
            <w:r w:rsidRPr="00D30658">
              <w:rPr>
                <w:rFonts w:ascii="Arial Narrow" w:eastAsia="SimSun" w:hAnsi="Arial Narrow" w:cs="Arial Narrow"/>
                <w:color w:val="000000"/>
                <w:kern w:val="3"/>
                <w:sz w:val="24"/>
                <w:szCs w:val="24"/>
                <w:lang w:val="sr-Latn-ME" w:eastAsia="zh-CN" w:bidi="hi-IN"/>
              </w:rPr>
              <w:t>Rok plaćanja</w:t>
            </w: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0658" w:rsidRPr="00D30658" w:rsidRDefault="00D30658" w:rsidP="00D30658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 Narrow" w:eastAsia="SimSun" w:hAnsi="Arial Narrow" w:cs="Arial Narrow"/>
                <w:color w:val="000000"/>
                <w:kern w:val="3"/>
                <w:sz w:val="24"/>
                <w:szCs w:val="24"/>
                <w:lang w:val="sr-Latn-ME" w:eastAsia="zh-CN" w:bidi="hi-IN"/>
              </w:rPr>
            </w:pPr>
          </w:p>
        </w:tc>
      </w:tr>
      <w:tr w:rsidR="00D30658" w:rsidRPr="00D30658" w:rsidTr="00E074BE">
        <w:trPr>
          <w:trHeight w:val="468"/>
        </w:trPr>
        <w:tc>
          <w:tcPr>
            <w:tcW w:w="41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0658" w:rsidRPr="00D30658" w:rsidRDefault="00D30658" w:rsidP="00D3065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Arial Narrow"/>
                <w:color w:val="000000"/>
                <w:kern w:val="3"/>
                <w:sz w:val="24"/>
                <w:szCs w:val="24"/>
                <w:lang w:val="sr-Latn-ME" w:eastAsia="zh-CN" w:bidi="hi-IN"/>
              </w:rPr>
            </w:pPr>
            <w:r w:rsidRPr="00D30658">
              <w:rPr>
                <w:rFonts w:ascii="Arial Narrow" w:eastAsia="SimSun" w:hAnsi="Arial Narrow" w:cs="Arial Narrow"/>
                <w:color w:val="000000"/>
                <w:kern w:val="3"/>
                <w:sz w:val="24"/>
                <w:szCs w:val="24"/>
                <w:lang w:val="sr-Latn-ME" w:eastAsia="zh-CN" w:bidi="hi-IN"/>
              </w:rPr>
              <w:t>Garancija kvaliteta</w:t>
            </w:r>
          </w:p>
        </w:tc>
        <w:tc>
          <w:tcPr>
            <w:tcW w:w="5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0658" w:rsidRPr="00D30658" w:rsidRDefault="00D30658" w:rsidP="00D30658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 Narrow" w:eastAsia="SimSun" w:hAnsi="Arial Narrow" w:cs="Arial Narrow"/>
                <w:color w:val="000000"/>
                <w:kern w:val="3"/>
                <w:sz w:val="24"/>
                <w:szCs w:val="24"/>
                <w:lang w:val="sr-Latn-ME" w:eastAsia="zh-CN" w:bidi="hi-IN"/>
              </w:rPr>
            </w:pPr>
          </w:p>
        </w:tc>
      </w:tr>
      <w:tr w:rsidR="00D30658" w:rsidRPr="00D30658" w:rsidTr="00E074BE">
        <w:trPr>
          <w:trHeight w:val="468"/>
        </w:trPr>
        <w:tc>
          <w:tcPr>
            <w:tcW w:w="41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0658" w:rsidRPr="00D30658" w:rsidRDefault="00D30658" w:rsidP="00D3065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Arial Narrow"/>
                <w:color w:val="000000"/>
                <w:kern w:val="3"/>
                <w:sz w:val="24"/>
                <w:szCs w:val="24"/>
                <w:lang w:val="sr-Latn-ME" w:eastAsia="zh-CN" w:bidi="hi-IN"/>
              </w:rPr>
            </w:pPr>
            <w:r w:rsidRPr="00D30658">
              <w:rPr>
                <w:rFonts w:ascii="Arial Narrow" w:eastAsia="SimSun" w:hAnsi="Arial Narrow" w:cs="Arial Narrow"/>
                <w:color w:val="000000"/>
                <w:kern w:val="3"/>
                <w:sz w:val="24"/>
                <w:szCs w:val="24"/>
                <w:lang w:val="sr-Latn-ME" w:eastAsia="zh-CN" w:bidi="hi-IN"/>
              </w:rPr>
              <w:t>Način sprovođenja kontrole kvaliteta</w:t>
            </w:r>
          </w:p>
        </w:tc>
        <w:tc>
          <w:tcPr>
            <w:tcW w:w="5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0658" w:rsidRPr="00D30658" w:rsidRDefault="00D30658" w:rsidP="00D30658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 Narrow" w:eastAsia="SimSun" w:hAnsi="Arial Narrow" w:cs="Arial Narrow"/>
                <w:color w:val="000000"/>
                <w:kern w:val="3"/>
                <w:sz w:val="24"/>
                <w:szCs w:val="24"/>
                <w:lang w:val="sr-Latn-ME" w:eastAsia="zh-CN" w:bidi="hi-IN"/>
              </w:rPr>
            </w:pPr>
          </w:p>
        </w:tc>
      </w:tr>
      <w:tr w:rsidR="00D30658" w:rsidRPr="00D30658" w:rsidTr="00E074BE">
        <w:trPr>
          <w:trHeight w:val="375"/>
        </w:trPr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0658" w:rsidRPr="00D30658" w:rsidRDefault="00D30658" w:rsidP="00D3065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Arial Narrow"/>
                <w:color w:val="000000"/>
                <w:kern w:val="3"/>
                <w:sz w:val="24"/>
                <w:szCs w:val="24"/>
                <w:lang w:val="sr-Latn-ME" w:eastAsia="zh-CN" w:bidi="hi-IN"/>
              </w:rPr>
            </w:pPr>
            <w:r w:rsidRPr="00D30658">
              <w:rPr>
                <w:rFonts w:ascii="Arial Narrow" w:eastAsia="SimSun" w:hAnsi="Arial Narrow" w:cs="Arial Narrow"/>
                <w:color w:val="000000"/>
                <w:kern w:val="3"/>
                <w:sz w:val="24"/>
                <w:szCs w:val="24"/>
                <w:lang w:val="sr-Latn-ME" w:eastAsia="zh-CN" w:bidi="hi-IN"/>
              </w:rPr>
              <w:t>Način plaćanja</w:t>
            </w: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0658" w:rsidRPr="00D30658" w:rsidRDefault="00D30658" w:rsidP="00D30658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 Narrow" w:eastAsia="SimSun" w:hAnsi="Arial Narrow" w:cs="Arial Narrow"/>
                <w:color w:val="000000"/>
                <w:kern w:val="3"/>
                <w:sz w:val="24"/>
                <w:szCs w:val="24"/>
                <w:lang w:val="sr-Latn-ME" w:eastAsia="zh-CN" w:bidi="hi-IN"/>
              </w:rPr>
            </w:pPr>
          </w:p>
        </w:tc>
      </w:tr>
      <w:tr w:rsidR="00D30658" w:rsidRPr="00D30658" w:rsidTr="00E074BE">
        <w:trPr>
          <w:trHeight w:val="375"/>
        </w:trPr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0658" w:rsidRPr="00D30658" w:rsidRDefault="00D30658" w:rsidP="00D3065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Arial Narrow"/>
                <w:kern w:val="3"/>
                <w:sz w:val="24"/>
                <w:szCs w:val="24"/>
                <w:lang w:val="sr-Latn-ME" w:eastAsia="zh-CN" w:bidi="hi-IN"/>
              </w:rPr>
            </w:pPr>
            <w:r w:rsidRPr="00D30658">
              <w:rPr>
                <w:rFonts w:ascii="Arial Narrow" w:eastAsia="SimSun" w:hAnsi="Arial Narrow" w:cs="Arial Narrow"/>
                <w:kern w:val="3"/>
                <w:sz w:val="24"/>
                <w:szCs w:val="24"/>
                <w:lang w:val="sr-Latn-ME" w:eastAsia="zh-CN" w:bidi="hi-IN"/>
              </w:rPr>
              <w:t>Period važenja ponude</w:t>
            </w: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0658" w:rsidRPr="00D30658" w:rsidRDefault="00D30658" w:rsidP="00D30658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 Narrow" w:eastAsia="SimSun" w:hAnsi="Arial Narrow" w:cs="Arial Narrow"/>
                <w:kern w:val="3"/>
                <w:sz w:val="24"/>
                <w:szCs w:val="24"/>
                <w:lang w:val="sr-Latn-ME" w:eastAsia="zh-CN" w:bidi="hi-IN"/>
              </w:rPr>
            </w:pPr>
          </w:p>
        </w:tc>
      </w:tr>
    </w:tbl>
    <w:p w:rsidR="00D94B72" w:rsidRPr="00D30658" w:rsidRDefault="00D94B72" w:rsidP="00D94B72">
      <w:pPr>
        <w:suppressAutoHyphens/>
        <w:spacing w:after="0" w:line="240" w:lineRule="auto"/>
        <w:ind w:firstLine="426"/>
        <w:jc w:val="both"/>
        <w:rPr>
          <w:rFonts w:ascii="Arial Narrow" w:hAnsi="Arial Narrow" w:cs="Arial Narrow"/>
          <w:sz w:val="24"/>
          <w:szCs w:val="24"/>
          <w:lang w:val="sr-Latn-CS" w:eastAsia="ar-SA"/>
        </w:rPr>
      </w:pPr>
    </w:p>
    <w:p w:rsidR="00D94B72" w:rsidRPr="00D30658" w:rsidRDefault="00D94B72" w:rsidP="00D94B72">
      <w:pPr>
        <w:suppressAutoHyphens/>
        <w:spacing w:after="0" w:line="240" w:lineRule="auto"/>
        <w:ind w:right="574"/>
        <w:jc w:val="right"/>
        <w:rPr>
          <w:rFonts w:ascii="Arial Narrow" w:hAnsi="Arial Narrow" w:cs="Arial Narrow"/>
          <w:sz w:val="24"/>
          <w:szCs w:val="24"/>
          <w:lang w:val="sr-Latn-CS" w:eastAsia="ar-SA"/>
        </w:rPr>
      </w:pPr>
      <w:r w:rsidRPr="00D30658">
        <w:rPr>
          <w:rFonts w:ascii="Arial Narrow" w:hAnsi="Arial Narrow" w:cs="Arial Narrow"/>
          <w:sz w:val="24"/>
          <w:szCs w:val="24"/>
          <w:lang w:val="sr-Latn-CS" w:eastAsia="ar-SA"/>
        </w:rPr>
        <w:t xml:space="preserve">Ovlašćeno lice ponuđača  </w:t>
      </w:r>
    </w:p>
    <w:p w:rsidR="00D94B72" w:rsidRPr="00D30658" w:rsidRDefault="00D94B72" w:rsidP="00D94B72">
      <w:pPr>
        <w:suppressAutoHyphens/>
        <w:spacing w:after="0" w:line="240" w:lineRule="auto"/>
        <w:ind w:right="149"/>
        <w:jc w:val="right"/>
        <w:rPr>
          <w:rFonts w:ascii="Arial Narrow" w:hAnsi="Arial Narrow" w:cs="Arial Narrow"/>
          <w:sz w:val="24"/>
          <w:szCs w:val="24"/>
          <w:lang w:val="sr-Latn-CS" w:eastAsia="ar-SA"/>
        </w:rPr>
      </w:pPr>
    </w:p>
    <w:p w:rsidR="00D94B72" w:rsidRPr="00D30658" w:rsidRDefault="00D94B72" w:rsidP="00D94B72">
      <w:pPr>
        <w:suppressAutoHyphens/>
        <w:spacing w:after="0" w:line="240" w:lineRule="auto"/>
        <w:ind w:right="149"/>
        <w:jc w:val="right"/>
        <w:rPr>
          <w:rFonts w:ascii="Arial Narrow" w:hAnsi="Arial Narrow" w:cs="Arial Narrow"/>
          <w:sz w:val="24"/>
          <w:szCs w:val="24"/>
          <w:lang w:val="sr-Latn-CS" w:eastAsia="ar-SA"/>
        </w:rPr>
      </w:pPr>
      <w:r w:rsidRPr="00D30658">
        <w:rPr>
          <w:rFonts w:ascii="Arial Narrow" w:hAnsi="Arial Narrow" w:cs="Arial Narrow"/>
          <w:sz w:val="24"/>
          <w:szCs w:val="24"/>
          <w:lang w:val="sr-Latn-CS" w:eastAsia="ar-SA"/>
        </w:rPr>
        <w:t>___________________________</w:t>
      </w:r>
    </w:p>
    <w:p w:rsidR="00D94B72" w:rsidRPr="00D30658" w:rsidRDefault="00D94B72" w:rsidP="00D94B72">
      <w:pPr>
        <w:suppressAutoHyphens/>
        <w:spacing w:after="0" w:line="240" w:lineRule="auto"/>
        <w:ind w:right="574"/>
        <w:jc w:val="right"/>
        <w:rPr>
          <w:rFonts w:ascii="Arial Narrow" w:hAnsi="Arial Narrow" w:cs="Arial Narrow"/>
          <w:sz w:val="24"/>
          <w:szCs w:val="24"/>
          <w:lang w:val="sr-Latn-CS" w:eastAsia="ar-SA"/>
        </w:rPr>
      </w:pPr>
      <w:r w:rsidRPr="00D30658">
        <w:rPr>
          <w:rFonts w:ascii="Arial Narrow" w:hAnsi="Arial Narrow" w:cs="Arial Narrow"/>
          <w:sz w:val="24"/>
          <w:szCs w:val="24"/>
          <w:lang w:val="sr-Latn-CS" w:eastAsia="ar-SA"/>
        </w:rPr>
        <w:t>(</w:t>
      </w:r>
      <w:r w:rsidRPr="00D30658">
        <w:rPr>
          <w:rFonts w:ascii="Arial Narrow" w:hAnsi="Arial Narrow" w:cs="Arial Narrow"/>
          <w:i/>
          <w:iCs/>
          <w:sz w:val="24"/>
          <w:szCs w:val="24"/>
          <w:lang w:val="sr-Latn-CS" w:eastAsia="ar-SA"/>
        </w:rPr>
        <w:t>ime, prezime i funkcija</w:t>
      </w:r>
      <w:r w:rsidRPr="00D30658">
        <w:rPr>
          <w:rFonts w:ascii="Arial Narrow" w:hAnsi="Arial Narrow" w:cs="Arial Narrow"/>
          <w:sz w:val="24"/>
          <w:szCs w:val="24"/>
          <w:lang w:val="sr-Latn-CS" w:eastAsia="ar-SA"/>
        </w:rPr>
        <w:t>)</w:t>
      </w:r>
    </w:p>
    <w:p w:rsidR="00D94B72" w:rsidRPr="00D30658" w:rsidRDefault="00D94B72" w:rsidP="00D94B72">
      <w:pPr>
        <w:suppressAutoHyphens/>
        <w:spacing w:after="0" w:line="240" w:lineRule="auto"/>
        <w:ind w:right="149"/>
        <w:jc w:val="right"/>
        <w:rPr>
          <w:rFonts w:ascii="Arial Narrow" w:hAnsi="Arial Narrow" w:cs="Arial Narrow"/>
          <w:sz w:val="24"/>
          <w:szCs w:val="24"/>
          <w:lang w:val="sr-Latn-CS" w:eastAsia="ar-SA"/>
        </w:rPr>
      </w:pPr>
    </w:p>
    <w:p w:rsidR="00D94B72" w:rsidRPr="00D30658" w:rsidRDefault="00D94B72" w:rsidP="00D94B72">
      <w:pPr>
        <w:suppressAutoHyphens/>
        <w:spacing w:after="0" w:line="240" w:lineRule="auto"/>
        <w:ind w:right="149"/>
        <w:jc w:val="right"/>
        <w:rPr>
          <w:rFonts w:ascii="Arial Narrow" w:hAnsi="Arial Narrow" w:cs="Arial Narrow"/>
          <w:sz w:val="24"/>
          <w:szCs w:val="24"/>
          <w:lang w:val="sr-Latn-CS" w:eastAsia="ar-SA"/>
        </w:rPr>
      </w:pPr>
    </w:p>
    <w:p w:rsidR="00D94B72" w:rsidRPr="00D30658" w:rsidRDefault="00D94B72" w:rsidP="00D94B72">
      <w:pPr>
        <w:suppressAutoHyphens/>
        <w:spacing w:after="0" w:line="240" w:lineRule="auto"/>
        <w:ind w:right="149"/>
        <w:jc w:val="right"/>
        <w:rPr>
          <w:rFonts w:ascii="Arial Narrow" w:hAnsi="Arial Narrow" w:cs="Arial Narrow"/>
          <w:sz w:val="24"/>
          <w:szCs w:val="24"/>
          <w:lang w:val="sr-Latn-CS" w:eastAsia="ar-SA"/>
        </w:rPr>
      </w:pPr>
      <w:r w:rsidRPr="00D30658">
        <w:rPr>
          <w:rFonts w:ascii="Arial Narrow" w:hAnsi="Arial Narrow" w:cs="Arial Narrow"/>
          <w:sz w:val="24"/>
          <w:szCs w:val="24"/>
          <w:lang w:val="sr-Latn-CS" w:eastAsia="ar-SA"/>
        </w:rPr>
        <w:t>___________________________</w:t>
      </w:r>
    </w:p>
    <w:p w:rsidR="00D94B72" w:rsidRPr="00D30658" w:rsidRDefault="00D94B72" w:rsidP="00D94B72">
      <w:pPr>
        <w:tabs>
          <w:tab w:val="left" w:pos="8364"/>
        </w:tabs>
        <w:suppressAutoHyphens/>
        <w:spacing w:after="0" w:line="240" w:lineRule="auto"/>
        <w:ind w:right="857"/>
        <w:jc w:val="right"/>
        <w:rPr>
          <w:rFonts w:ascii="Arial Narrow" w:hAnsi="Arial Narrow" w:cs="Arial Narrow"/>
          <w:sz w:val="24"/>
          <w:szCs w:val="24"/>
          <w:lang w:val="sr-Latn-CS" w:eastAsia="ar-SA"/>
        </w:rPr>
      </w:pPr>
      <w:r w:rsidRPr="00D30658">
        <w:rPr>
          <w:rFonts w:ascii="Arial Narrow" w:hAnsi="Arial Narrow" w:cs="Arial Narrow"/>
          <w:sz w:val="24"/>
          <w:szCs w:val="24"/>
          <w:lang w:val="sr-Latn-CS" w:eastAsia="ar-SA"/>
        </w:rPr>
        <w:t>(</w:t>
      </w:r>
      <w:r w:rsidRPr="00D30658">
        <w:rPr>
          <w:rFonts w:ascii="Arial Narrow" w:hAnsi="Arial Narrow" w:cs="Arial Narrow"/>
          <w:i/>
          <w:iCs/>
          <w:sz w:val="24"/>
          <w:szCs w:val="24"/>
          <w:lang w:val="sr-Latn-CS" w:eastAsia="ar-SA"/>
        </w:rPr>
        <w:t>svojeručni potpis</w:t>
      </w:r>
      <w:r w:rsidRPr="00D30658">
        <w:rPr>
          <w:rFonts w:ascii="Arial Narrow" w:hAnsi="Arial Narrow" w:cs="Arial Narrow"/>
          <w:sz w:val="24"/>
          <w:szCs w:val="24"/>
          <w:lang w:val="sr-Latn-CS" w:eastAsia="ar-SA"/>
        </w:rPr>
        <w:t>)</w:t>
      </w:r>
    </w:p>
    <w:p w:rsidR="00D94B72" w:rsidRPr="00D30658" w:rsidRDefault="00D94B72" w:rsidP="00D94B72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i/>
          <w:iCs/>
          <w:lang w:eastAsia="ar-SA"/>
        </w:rPr>
      </w:pPr>
      <w:r w:rsidRPr="00D30658">
        <w:rPr>
          <w:rFonts w:ascii="Arial Narrow" w:hAnsi="Arial Narrow" w:cs="Arial Narrow"/>
          <w:sz w:val="24"/>
          <w:szCs w:val="24"/>
          <w:lang w:val="sr-Latn-CS" w:eastAsia="ar-SA"/>
        </w:rPr>
        <w:tab/>
      </w:r>
      <w:r w:rsidRPr="00D30658">
        <w:rPr>
          <w:rFonts w:ascii="Arial Narrow" w:hAnsi="Arial Narrow" w:cs="Arial Narrow"/>
          <w:sz w:val="24"/>
          <w:szCs w:val="24"/>
          <w:lang w:val="sr-Latn-CS" w:eastAsia="ar-SA"/>
        </w:rPr>
        <w:tab/>
      </w:r>
      <w:r w:rsidRPr="00D30658">
        <w:rPr>
          <w:rFonts w:ascii="Arial Narrow" w:hAnsi="Arial Narrow" w:cs="Arial Narrow"/>
          <w:sz w:val="24"/>
          <w:szCs w:val="24"/>
          <w:lang w:val="sr-Latn-CS" w:eastAsia="ar-SA"/>
        </w:rPr>
        <w:tab/>
      </w:r>
      <w:r w:rsidRPr="00D30658">
        <w:rPr>
          <w:rFonts w:ascii="Arial Narrow" w:hAnsi="Arial Narrow" w:cs="Arial Narrow"/>
          <w:sz w:val="24"/>
          <w:szCs w:val="24"/>
          <w:lang w:val="sr-Latn-CS" w:eastAsia="ar-SA"/>
        </w:rPr>
        <w:tab/>
      </w:r>
      <w:r w:rsidRPr="00D30658">
        <w:rPr>
          <w:rFonts w:ascii="Arial Narrow" w:hAnsi="Arial Narrow" w:cs="Arial Narrow"/>
          <w:sz w:val="24"/>
          <w:szCs w:val="24"/>
          <w:lang w:val="sr-Latn-CS" w:eastAsia="ar-SA"/>
        </w:rPr>
        <w:tab/>
      </w:r>
      <w:r w:rsidRPr="00D30658">
        <w:rPr>
          <w:rFonts w:ascii="Arial Narrow" w:hAnsi="Arial Narrow" w:cs="Arial Narrow"/>
          <w:sz w:val="24"/>
          <w:szCs w:val="24"/>
          <w:lang w:val="sr-Latn-CS" w:eastAsia="ar-SA"/>
        </w:rPr>
        <w:tab/>
        <w:t>M.P.</w:t>
      </w:r>
    </w:p>
    <w:p w:rsidR="00D94B72" w:rsidRPr="00D93B82" w:rsidRDefault="00D94B72" w:rsidP="00D94B72">
      <w:pPr>
        <w:suppressAutoHyphens/>
        <w:rPr>
          <w:rFonts w:ascii="Times New Roman" w:hAnsi="Times New Roman" w:cs="Times New Roman"/>
          <w:bCs/>
          <w:i/>
          <w:iCs/>
          <w:color w:val="FF0000"/>
          <w:lang w:eastAsia="ar-SA"/>
        </w:rPr>
      </w:pPr>
    </w:p>
    <w:p w:rsidR="005D4A44" w:rsidRPr="00D93B82" w:rsidRDefault="005D4A44" w:rsidP="001D5780">
      <w:pPr>
        <w:suppressAutoHyphens/>
        <w:rPr>
          <w:rFonts w:ascii="Times New Roman" w:hAnsi="Times New Roman" w:cs="Times New Roman"/>
          <w:bCs/>
          <w:i/>
          <w:iCs/>
          <w:color w:val="FF0000"/>
          <w:lang w:eastAsia="ar-SA"/>
        </w:rPr>
      </w:pPr>
    </w:p>
    <w:p w:rsidR="001D5780" w:rsidRPr="000C6732" w:rsidRDefault="001D5780" w:rsidP="001D5780">
      <w:pPr>
        <w:keepNext/>
        <w:keepLines/>
        <w:numPr>
          <w:ilvl w:val="1"/>
          <w:numId w:val="0"/>
        </w:num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tabs>
          <w:tab w:val="num" w:pos="0"/>
        </w:tabs>
        <w:suppressAutoHyphens/>
        <w:spacing w:after="0" w:line="240" w:lineRule="auto"/>
        <w:ind w:left="576" w:hanging="576"/>
        <w:jc w:val="center"/>
        <w:outlineLvl w:val="1"/>
        <w:rPr>
          <w:rFonts w:ascii="Arial Narrow" w:eastAsia="Times New Roman" w:hAnsi="Arial Narrow" w:cs="Times New Roman"/>
          <w:b/>
          <w:bCs/>
          <w:sz w:val="28"/>
          <w:szCs w:val="28"/>
          <w:lang w:eastAsia="ar-SA"/>
        </w:rPr>
      </w:pPr>
      <w:bookmarkStart w:id="25" w:name="_Toc473188638"/>
      <w:bookmarkStart w:id="26" w:name="_Toc524084553"/>
      <w:bookmarkEnd w:id="23"/>
      <w:r w:rsidRPr="000C6732">
        <w:rPr>
          <w:rFonts w:ascii="Arial Narrow" w:eastAsia="Times New Roman" w:hAnsi="Arial Narrow" w:cs="Times New Roman"/>
          <w:b/>
          <w:bCs/>
          <w:sz w:val="24"/>
          <w:szCs w:val="24"/>
          <w:lang w:eastAsia="ar-SA"/>
        </w:rPr>
        <w:lastRenderedPageBreak/>
        <w:t>IZJAVA O NEPOSTOJANJU SUKOBA INTERESA NA STRANI PONUĐAČA,PODNOSIOCA ZAJEDNIČKE PONUDE, PODIZVOĐAČA /PODUGOVARAČA</w:t>
      </w:r>
      <w:r w:rsidRPr="000C6732">
        <w:rPr>
          <w:rFonts w:ascii="Arial Narrow" w:eastAsia="Times New Roman" w:hAnsi="Arial Narrow" w:cs="Times New Roman"/>
          <w:b/>
          <w:bCs/>
          <w:sz w:val="26"/>
          <w:szCs w:val="26"/>
          <w:vertAlign w:val="superscript"/>
          <w:lang w:eastAsia="ar-SA"/>
        </w:rPr>
        <w:footnoteReference w:id="13"/>
      </w:r>
      <w:bookmarkEnd w:id="25"/>
      <w:bookmarkEnd w:id="26"/>
    </w:p>
    <w:p w:rsidR="001D5780" w:rsidRPr="000C6732" w:rsidRDefault="001D5780" w:rsidP="001D5780">
      <w:pPr>
        <w:tabs>
          <w:tab w:val="left" w:pos="1950"/>
        </w:tabs>
        <w:suppressAutoHyphens/>
        <w:jc w:val="both"/>
        <w:rPr>
          <w:rFonts w:ascii="Arial Narrow" w:hAnsi="Arial Narrow" w:cs="Times New Roman"/>
          <w:bCs/>
          <w:sz w:val="28"/>
          <w:szCs w:val="28"/>
          <w:lang w:eastAsia="ar-SA"/>
        </w:rPr>
      </w:pPr>
    </w:p>
    <w:p w:rsidR="001D5780" w:rsidRPr="000C6732" w:rsidRDefault="001D5780" w:rsidP="001D5780">
      <w:pPr>
        <w:suppressAutoHyphens/>
        <w:spacing w:after="0" w:line="240" w:lineRule="auto"/>
        <w:jc w:val="both"/>
        <w:rPr>
          <w:rFonts w:ascii="Arial Narrow" w:hAnsi="Arial Narrow" w:cs="Times New Roman"/>
          <w:lang w:val="it-IT" w:eastAsia="ar-SA"/>
        </w:rPr>
      </w:pPr>
    </w:p>
    <w:p w:rsidR="001D5780" w:rsidRPr="000C6732" w:rsidRDefault="001D5780" w:rsidP="001D5780">
      <w:pPr>
        <w:tabs>
          <w:tab w:val="right" w:pos="3828"/>
        </w:tabs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pl-PL" w:eastAsia="ar-SA"/>
        </w:rPr>
      </w:pPr>
      <w:r w:rsidRPr="000C6732">
        <w:rPr>
          <w:rFonts w:ascii="Arial Narrow" w:hAnsi="Arial Narrow" w:cs="Times New Roman"/>
          <w:u w:val="single"/>
          <w:lang w:val="it-IT" w:eastAsia="ar-SA"/>
        </w:rPr>
        <w:t xml:space="preserve">                       </w:t>
      </w:r>
      <w:r w:rsidRPr="000C6732">
        <w:rPr>
          <w:rFonts w:ascii="Arial Narrow" w:hAnsi="Arial Narrow" w:cs="Times New Roman"/>
          <w:sz w:val="24"/>
          <w:szCs w:val="24"/>
          <w:u w:val="single"/>
          <w:lang w:val="pl-PL" w:eastAsia="ar-SA"/>
        </w:rPr>
        <w:t xml:space="preserve"> (</w:t>
      </w:r>
      <w:r w:rsidRPr="000C6732">
        <w:rPr>
          <w:rFonts w:ascii="Arial Narrow" w:hAnsi="Arial Narrow" w:cs="Times New Roman"/>
          <w:i/>
          <w:iCs/>
          <w:sz w:val="24"/>
          <w:szCs w:val="24"/>
          <w:u w:val="single"/>
          <w:lang w:val="pl-PL" w:eastAsia="ar-SA"/>
        </w:rPr>
        <w:t>ponuđač</w:t>
      </w:r>
      <w:r w:rsidRPr="000C6732">
        <w:rPr>
          <w:rFonts w:ascii="Arial Narrow" w:hAnsi="Arial Narrow" w:cs="Times New Roman"/>
          <w:sz w:val="24"/>
          <w:szCs w:val="24"/>
          <w:u w:val="single"/>
          <w:lang w:val="pl-PL" w:eastAsia="ar-SA"/>
        </w:rPr>
        <w:t>)</w:t>
      </w:r>
      <w:r w:rsidRPr="000C6732">
        <w:rPr>
          <w:rFonts w:ascii="Arial Narrow" w:hAnsi="Arial Narrow" w:cs="Times New Roman"/>
          <w:sz w:val="24"/>
          <w:szCs w:val="24"/>
          <w:u w:val="single"/>
          <w:lang w:val="pl-PL" w:eastAsia="ar-SA"/>
        </w:rPr>
        <w:tab/>
      </w:r>
    </w:p>
    <w:p w:rsidR="001D5780" w:rsidRPr="000C6732" w:rsidRDefault="001D5780" w:rsidP="001D5780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pl-PL" w:eastAsia="ar-SA"/>
        </w:rPr>
      </w:pPr>
    </w:p>
    <w:p w:rsidR="001D5780" w:rsidRPr="000C6732" w:rsidRDefault="001D5780" w:rsidP="001D5780">
      <w:pPr>
        <w:suppressAutoHyphens/>
        <w:jc w:val="both"/>
        <w:rPr>
          <w:rFonts w:ascii="Arial Narrow" w:hAnsi="Arial Narrow" w:cs="Times New Roman"/>
          <w:bCs/>
          <w:sz w:val="24"/>
          <w:szCs w:val="24"/>
          <w:lang w:val="it-IT" w:eastAsia="ar-SA"/>
        </w:rPr>
      </w:pPr>
      <w:r w:rsidRPr="000C6732">
        <w:rPr>
          <w:rFonts w:ascii="Arial Narrow" w:hAnsi="Arial Narrow" w:cs="Times New Roman"/>
          <w:bCs/>
          <w:sz w:val="24"/>
          <w:szCs w:val="24"/>
          <w:lang w:val="it-IT" w:eastAsia="ar-SA"/>
        </w:rPr>
        <w:t>Broj: ________________</w:t>
      </w:r>
    </w:p>
    <w:p w:rsidR="001D5780" w:rsidRPr="000C6732" w:rsidRDefault="001D5780" w:rsidP="001D5780">
      <w:pPr>
        <w:suppressAutoHyphens/>
        <w:jc w:val="both"/>
        <w:rPr>
          <w:rFonts w:ascii="Arial Narrow" w:hAnsi="Arial Narrow" w:cs="Times New Roman"/>
          <w:sz w:val="24"/>
          <w:szCs w:val="24"/>
          <w:lang w:val="sr-Latn-CS" w:eastAsia="ar-SA"/>
        </w:rPr>
      </w:pPr>
      <w:r w:rsidRPr="000C6732">
        <w:rPr>
          <w:rFonts w:ascii="Arial Narrow" w:hAnsi="Arial Narrow" w:cs="Times New Roman"/>
          <w:bCs/>
          <w:sz w:val="24"/>
          <w:szCs w:val="24"/>
          <w:lang w:val="it-IT" w:eastAsia="ar-SA"/>
        </w:rPr>
        <w:t>Mjesto i datum: _________________</w:t>
      </w:r>
    </w:p>
    <w:p w:rsidR="001D5780" w:rsidRPr="000C6732" w:rsidRDefault="001D5780" w:rsidP="001D5780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sr-Latn-CS" w:eastAsia="ar-SA"/>
        </w:rPr>
      </w:pPr>
    </w:p>
    <w:p w:rsidR="001D5780" w:rsidRPr="000C6732" w:rsidRDefault="001D5780" w:rsidP="001D5780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sr-Latn-CS" w:eastAsia="ar-SA"/>
        </w:rPr>
      </w:pPr>
    </w:p>
    <w:p w:rsidR="001D5780" w:rsidRPr="000C6732" w:rsidRDefault="001D5780" w:rsidP="001D5780">
      <w:pPr>
        <w:suppressAutoHyphens/>
        <w:spacing w:after="0" w:line="240" w:lineRule="auto"/>
        <w:ind w:firstLine="567"/>
        <w:jc w:val="both"/>
        <w:rPr>
          <w:rFonts w:ascii="Arial Narrow" w:hAnsi="Arial Narrow" w:cs="Times New Roman"/>
          <w:bCs/>
          <w:sz w:val="28"/>
          <w:szCs w:val="28"/>
          <w:lang w:eastAsia="ar-SA"/>
        </w:rPr>
      </w:pPr>
      <w:r w:rsidRPr="000C6732">
        <w:rPr>
          <w:rFonts w:ascii="Arial Narrow" w:hAnsi="Arial Narrow" w:cs="Times New Roman"/>
          <w:sz w:val="24"/>
          <w:szCs w:val="24"/>
          <w:lang w:val="sr-Latn-CS" w:eastAsia="ar-SA"/>
        </w:rPr>
        <w:t>Ovlašćeno lice ponuđača/člana zajedničke ponude, podizvođača / podugovarača</w:t>
      </w:r>
      <w:r w:rsidRPr="000C6732">
        <w:rPr>
          <w:rFonts w:ascii="Arial Narrow" w:hAnsi="Arial Narrow" w:cs="Times New Roman"/>
          <w:sz w:val="24"/>
          <w:szCs w:val="24"/>
          <w:lang w:val="sr-Latn-CS" w:eastAsia="ar-SA"/>
        </w:rPr>
        <w:br/>
      </w:r>
      <w:r w:rsidRPr="000C6732">
        <w:rPr>
          <w:rFonts w:ascii="Arial Narrow" w:hAnsi="Arial Narrow" w:cs="Times New Roman"/>
          <w:sz w:val="24"/>
          <w:szCs w:val="24"/>
          <w:u w:val="single"/>
          <w:lang w:val="sr-Latn-CS" w:eastAsia="ar-SA"/>
        </w:rPr>
        <w:t xml:space="preserve">       (</w:t>
      </w:r>
      <w:r w:rsidRPr="000C6732">
        <w:rPr>
          <w:rFonts w:ascii="Arial Narrow" w:hAnsi="Arial Narrow" w:cs="Times New Roman"/>
          <w:i/>
          <w:iCs/>
          <w:sz w:val="24"/>
          <w:szCs w:val="24"/>
          <w:u w:val="single"/>
          <w:lang w:val="sr-Latn-CS" w:eastAsia="ar-SA"/>
        </w:rPr>
        <w:t>ime i prezime i radno mjesto</w:t>
      </w:r>
      <w:r w:rsidRPr="000C6732">
        <w:rPr>
          <w:rFonts w:ascii="Arial Narrow" w:hAnsi="Arial Narrow" w:cs="Times New Roman"/>
          <w:sz w:val="24"/>
          <w:szCs w:val="24"/>
          <w:u w:val="single"/>
          <w:lang w:val="sr-Latn-CS" w:eastAsia="ar-SA"/>
        </w:rPr>
        <w:t xml:space="preserve">)     </w:t>
      </w:r>
      <w:r w:rsidRPr="000C6732">
        <w:rPr>
          <w:rFonts w:ascii="Arial Narrow" w:hAnsi="Arial Narrow" w:cs="Times New Roman"/>
          <w:sz w:val="24"/>
          <w:szCs w:val="24"/>
          <w:lang w:val="sr-Latn-CS" w:eastAsia="ar-SA"/>
        </w:rPr>
        <w:t xml:space="preserve">, u skladu sa članom 9 </w:t>
      </w:r>
      <w:r w:rsidRPr="000C6732">
        <w:rPr>
          <w:rFonts w:ascii="Arial Narrow" w:hAnsi="Arial Narrow" w:cs="Times New Roman"/>
          <w:sz w:val="24"/>
          <w:szCs w:val="24"/>
          <w:lang w:val="pl-PL" w:eastAsia="ar-SA"/>
        </w:rPr>
        <w:t>.  Pravilnika o uređivanju postupaka nabavki roba, usluga i radova u hotelskoj grupi „Budvanska rivijera” AD Budva  (broj 02-4884/2 od 19.09.2017. godine)</w:t>
      </w:r>
      <w:r w:rsidRPr="000C6732">
        <w:rPr>
          <w:rFonts w:ascii="Arial Narrow" w:hAnsi="Arial Narrow" w:cs="Times New Roman"/>
          <w:sz w:val="24"/>
          <w:szCs w:val="24"/>
          <w:lang w:val="it-IT" w:eastAsia="ar-SA"/>
        </w:rPr>
        <w:t xml:space="preserve"> daje</w:t>
      </w:r>
    </w:p>
    <w:p w:rsidR="001D5780" w:rsidRPr="000C6732" w:rsidRDefault="001D5780" w:rsidP="001D5780">
      <w:pPr>
        <w:tabs>
          <w:tab w:val="left" w:pos="1950"/>
        </w:tabs>
        <w:suppressAutoHyphens/>
        <w:jc w:val="both"/>
        <w:rPr>
          <w:rFonts w:ascii="Arial Narrow" w:hAnsi="Arial Narrow" w:cs="Times New Roman"/>
          <w:bCs/>
          <w:sz w:val="28"/>
          <w:szCs w:val="28"/>
          <w:lang w:eastAsia="ar-SA"/>
        </w:rPr>
      </w:pPr>
    </w:p>
    <w:p w:rsidR="001D5780" w:rsidRPr="000C6732" w:rsidRDefault="001D5780" w:rsidP="001D5780">
      <w:pPr>
        <w:suppressAutoHyphens/>
        <w:spacing w:after="0" w:line="240" w:lineRule="auto"/>
        <w:jc w:val="center"/>
        <w:rPr>
          <w:rFonts w:ascii="Arial Narrow" w:hAnsi="Arial Narrow" w:cs="Times New Roman"/>
          <w:bCs/>
          <w:sz w:val="28"/>
          <w:szCs w:val="28"/>
          <w:lang w:eastAsia="ar-SA"/>
        </w:rPr>
      </w:pPr>
      <w:r w:rsidRPr="000C6732">
        <w:rPr>
          <w:rFonts w:ascii="Arial Narrow" w:hAnsi="Arial Narrow" w:cs="Times New Roman"/>
          <w:b/>
          <w:bCs/>
          <w:sz w:val="32"/>
          <w:szCs w:val="32"/>
          <w:lang w:val="sr-Latn-CS" w:eastAsia="ar-SA"/>
        </w:rPr>
        <w:t>Izjavu</w:t>
      </w:r>
    </w:p>
    <w:p w:rsidR="001D5780" w:rsidRPr="000C6732" w:rsidRDefault="001D5780" w:rsidP="001D5780">
      <w:pPr>
        <w:tabs>
          <w:tab w:val="left" w:pos="1950"/>
        </w:tabs>
        <w:suppressAutoHyphens/>
        <w:jc w:val="both"/>
        <w:rPr>
          <w:rFonts w:ascii="Arial Narrow" w:hAnsi="Arial Narrow" w:cs="Times New Roman"/>
          <w:bCs/>
          <w:sz w:val="28"/>
          <w:szCs w:val="28"/>
          <w:lang w:eastAsia="ar-SA"/>
        </w:rPr>
      </w:pPr>
    </w:p>
    <w:p w:rsidR="001D5780" w:rsidRPr="000C6732" w:rsidRDefault="001D5780" w:rsidP="001D5780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r w:rsidRPr="000C6732">
        <w:rPr>
          <w:rFonts w:ascii="Arial Narrow" w:hAnsi="Arial Narrow" w:cs="Times New Roman"/>
          <w:sz w:val="24"/>
          <w:szCs w:val="24"/>
          <w:lang w:eastAsia="ar-SA"/>
        </w:rPr>
        <w:t xml:space="preserve">da </w:t>
      </w:r>
      <w:proofErr w:type="spellStart"/>
      <w:r w:rsidRPr="000C6732">
        <w:rPr>
          <w:rFonts w:ascii="Arial Narrow" w:hAnsi="Arial Narrow" w:cs="Times New Roman"/>
          <w:sz w:val="24"/>
          <w:szCs w:val="24"/>
          <w:lang w:eastAsia="ar-SA"/>
        </w:rPr>
        <w:t>nije</w:t>
      </w:r>
      <w:proofErr w:type="spellEnd"/>
      <w:r w:rsidRPr="000C6732">
        <w:rPr>
          <w:rFonts w:ascii="Arial Narrow" w:hAnsi="Arial Narrow" w:cs="Times New Roman"/>
          <w:sz w:val="24"/>
          <w:szCs w:val="24"/>
          <w:lang w:eastAsia="ar-SA"/>
        </w:rPr>
        <w:t xml:space="preserve"> u </w:t>
      </w:r>
      <w:proofErr w:type="spellStart"/>
      <w:r w:rsidRPr="000C6732">
        <w:rPr>
          <w:rFonts w:ascii="Arial Narrow" w:hAnsi="Arial Narrow" w:cs="Times New Roman"/>
          <w:sz w:val="24"/>
          <w:szCs w:val="24"/>
          <w:lang w:eastAsia="ar-SA"/>
        </w:rPr>
        <w:t>sukobu</w:t>
      </w:r>
      <w:proofErr w:type="spellEnd"/>
      <w:r w:rsidRPr="000C6732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0C6732">
        <w:rPr>
          <w:rFonts w:ascii="Arial Narrow" w:hAnsi="Arial Narrow" w:cs="Times New Roman"/>
          <w:sz w:val="24"/>
          <w:szCs w:val="24"/>
          <w:lang w:eastAsia="ar-SA"/>
        </w:rPr>
        <w:t>interesa</w:t>
      </w:r>
      <w:proofErr w:type="spellEnd"/>
      <w:r w:rsidRPr="000C6732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0C6732">
        <w:rPr>
          <w:rFonts w:ascii="Arial Narrow" w:hAnsi="Arial Narrow" w:cs="Times New Roman"/>
          <w:sz w:val="24"/>
          <w:szCs w:val="24"/>
          <w:lang w:eastAsia="ar-SA"/>
        </w:rPr>
        <w:t>sa</w:t>
      </w:r>
      <w:proofErr w:type="spellEnd"/>
      <w:r w:rsidRPr="000C6732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0C6732">
        <w:rPr>
          <w:rFonts w:ascii="Arial Narrow" w:hAnsi="Arial Narrow" w:cs="Times New Roman"/>
          <w:sz w:val="24"/>
          <w:szCs w:val="24"/>
          <w:lang w:eastAsia="ar-SA"/>
        </w:rPr>
        <w:t>licima</w:t>
      </w:r>
      <w:proofErr w:type="spellEnd"/>
      <w:r w:rsidRPr="000C6732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0C6732">
        <w:rPr>
          <w:rFonts w:ascii="Arial Narrow" w:hAnsi="Arial Narrow" w:cs="Times New Roman"/>
          <w:sz w:val="24"/>
          <w:szCs w:val="24"/>
          <w:lang w:eastAsia="ar-SA"/>
        </w:rPr>
        <w:t>naručioca</w:t>
      </w:r>
      <w:proofErr w:type="spellEnd"/>
      <w:r w:rsidRPr="000C6732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0C6732">
        <w:rPr>
          <w:rFonts w:ascii="Arial Narrow" w:hAnsi="Arial Narrow" w:cs="Times New Roman"/>
          <w:sz w:val="24"/>
          <w:szCs w:val="24"/>
          <w:lang w:eastAsia="ar-SA"/>
        </w:rPr>
        <w:t>navedenim</w:t>
      </w:r>
      <w:proofErr w:type="spellEnd"/>
      <w:r w:rsidRPr="000C6732">
        <w:rPr>
          <w:rFonts w:ascii="Arial Narrow" w:hAnsi="Arial Narrow" w:cs="Times New Roman"/>
          <w:sz w:val="24"/>
          <w:szCs w:val="24"/>
          <w:lang w:eastAsia="ar-SA"/>
        </w:rPr>
        <w:t xml:space="preserve"> u </w:t>
      </w:r>
      <w:proofErr w:type="spellStart"/>
      <w:r w:rsidRPr="000C6732">
        <w:rPr>
          <w:rFonts w:ascii="Arial Narrow" w:hAnsi="Arial Narrow" w:cs="Times New Roman"/>
          <w:sz w:val="24"/>
          <w:szCs w:val="24"/>
          <w:lang w:eastAsia="ar-SA"/>
        </w:rPr>
        <w:t>izjavama</w:t>
      </w:r>
      <w:proofErr w:type="spellEnd"/>
      <w:r w:rsidRPr="000C6732">
        <w:rPr>
          <w:rFonts w:ascii="Arial Narrow" w:hAnsi="Arial Narrow" w:cs="Times New Roman"/>
          <w:sz w:val="24"/>
          <w:szCs w:val="24"/>
          <w:lang w:eastAsia="ar-SA"/>
        </w:rPr>
        <w:t xml:space="preserve"> o </w:t>
      </w:r>
      <w:proofErr w:type="spellStart"/>
      <w:r w:rsidRPr="000C6732">
        <w:rPr>
          <w:rFonts w:ascii="Arial Narrow" w:hAnsi="Arial Narrow" w:cs="Times New Roman"/>
          <w:sz w:val="24"/>
          <w:szCs w:val="24"/>
          <w:lang w:eastAsia="ar-SA"/>
        </w:rPr>
        <w:t>nepostojanju</w:t>
      </w:r>
      <w:proofErr w:type="spellEnd"/>
      <w:r w:rsidRPr="000C6732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0C6732">
        <w:rPr>
          <w:rFonts w:ascii="Arial Narrow" w:hAnsi="Arial Narrow" w:cs="Times New Roman"/>
          <w:sz w:val="24"/>
          <w:szCs w:val="24"/>
          <w:lang w:eastAsia="ar-SA"/>
        </w:rPr>
        <w:t>sukoba</w:t>
      </w:r>
      <w:proofErr w:type="spellEnd"/>
      <w:r w:rsidRPr="000C6732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0C6732">
        <w:rPr>
          <w:rFonts w:ascii="Arial Narrow" w:hAnsi="Arial Narrow" w:cs="Times New Roman"/>
          <w:sz w:val="24"/>
          <w:szCs w:val="24"/>
          <w:lang w:eastAsia="ar-SA"/>
        </w:rPr>
        <w:t>interesa</w:t>
      </w:r>
      <w:proofErr w:type="spellEnd"/>
      <w:r w:rsidRPr="000C6732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0C6732">
        <w:rPr>
          <w:rFonts w:ascii="Arial Narrow" w:hAnsi="Arial Narrow" w:cs="Times New Roman"/>
          <w:sz w:val="24"/>
          <w:szCs w:val="24"/>
          <w:lang w:eastAsia="ar-SA"/>
        </w:rPr>
        <w:t>na</w:t>
      </w:r>
      <w:proofErr w:type="spellEnd"/>
      <w:r w:rsidRPr="000C6732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0C6732">
        <w:rPr>
          <w:rFonts w:ascii="Arial Narrow" w:hAnsi="Arial Narrow" w:cs="Times New Roman"/>
          <w:sz w:val="24"/>
          <w:szCs w:val="24"/>
          <w:lang w:eastAsia="ar-SA"/>
        </w:rPr>
        <w:t>strani</w:t>
      </w:r>
      <w:proofErr w:type="spellEnd"/>
      <w:r w:rsidRPr="000C6732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0C6732">
        <w:rPr>
          <w:rFonts w:ascii="Arial Narrow" w:hAnsi="Arial Narrow" w:cs="Times New Roman"/>
          <w:sz w:val="24"/>
          <w:szCs w:val="24"/>
          <w:lang w:eastAsia="ar-SA"/>
        </w:rPr>
        <w:t>naručioca</w:t>
      </w:r>
      <w:proofErr w:type="spellEnd"/>
      <w:r w:rsidRPr="000C6732">
        <w:rPr>
          <w:rFonts w:ascii="Arial Narrow" w:hAnsi="Arial Narrow" w:cs="Times New Roman"/>
          <w:sz w:val="24"/>
          <w:szCs w:val="24"/>
          <w:lang w:eastAsia="ar-SA"/>
        </w:rPr>
        <w:t xml:space="preserve">, </w:t>
      </w:r>
      <w:proofErr w:type="spellStart"/>
      <w:r w:rsidRPr="000C6732">
        <w:rPr>
          <w:rFonts w:ascii="Arial Narrow" w:hAnsi="Arial Narrow" w:cs="Times New Roman"/>
          <w:sz w:val="24"/>
          <w:szCs w:val="24"/>
          <w:lang w:eastAsia="ar-SA"/>
        </w:rPr>
        <w:t>koje</w:t>
      </w:r>
      <w:proofErr w:type="spellEnd"/>
      <w:r w:rsidRPr="000C6732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0C6732">
        <w:rPr>
          <w:rFonts w:ascii="Arial Narrow" w:hAnsi="Arial Narrow" w:cs="Times New Roman"/>
          <w:sz w:val="24"/>
          <w:szCs w:val="24"/>
          <w:lang w:eastAsia="ar-SA"/>
        </w:rPr>
        <w:t>su</w:t>
      </w:r>
      <w:proofErr w:type="spellEnd"/>
      <w:r w:rsidRPr="000C6732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0C6732">
        <w:rPr>
          <w:rFonts w:ascii="Arial Narrow" w:hAnsi="Arial Narrow" w:cs="Times New Roman"/>
          <w:sz w:val="24"/>
          <w:szCs w:val="24"/>
          <w:lang w:eastAsia="ar-SA"/>
        </w:rPr>
        <w:t>sastavni</w:t>
      </w:r>
      <w:proofErr w:type="spellEnd"/>
      <w:r w:rsidRPr="000C6732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0C6732">
        <w:rPr>
          <w:rFonts w:ascii="Arial Narrow" w:hAnsi="Arial Narrow" w:cs="Times New Roman"/>
          <w:sz w:val="24"/>
          <w:szCs w:val="24"/>
          <w:lang w:eastAsia="ar-SA"/>
        </w:rPr>
        <w:t>dio</w:t>
      </w:r>
      <w:proofErr w:type="spellEnd"/>
      <w:r w:rsidRPr="000C6732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0C6732">
        <w:rPr>
          <w:rFonts w:ascii="Arial Narrow" w:hAnsi="Arial Narrow" w:cs="Times New Roman"/>
          <w:sz w:val="24"/>
          <w:szCs w:val="24"/>
          <w:lang w:eastAsia="ar-SA"/>
        </w:rPr>
        <w:t>predmetne</w:t>
      </w:r>
      <w:proofErr w:type="spellEnd"/>
      <w:r w:rsidRPr="000C6732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0C6732">
        <w:rPr>
          <w:rFonts w:ascii="Arial Narrow" w:hAnsi="Arial Narrow" w:cs="Times New Roman"/>
          <w:sz w:val="24"/>
          <w:szCs w:val="24"/>
          <w:lang w:eastAsia="ar-SA"/>
        </w:rPr>
        <w:t>Ten</w:t>
      </w:r>
      <w:r w:rsidR="004120E4" w:rsidRPr="000C6732">
        <w:rPr>
          <w:rFonts w:ascii="Arial Narrow" w:hAnsi="Arial Narrow" w:cs="Times New Roman"/>
          <w:sz w:val="24"/>
          <w:szCs w:val="24"/>
          <w:lang w:eastAsia="ar-SA"/>
        </w:rPr>
        <w:t>derske</w:t>
      </w:r>
      <w:proofErr w:type="spellEnd"/>
      <w:r w:rsidR="004120E4" w:rsidRPr="000C6732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="004120E4" w:rsidRPr="002950BA">
        <w:rPr>
          <w:rFonts w:ascii="Arial Narrow" w:hAnsi="Arial Narrow" w:cs="Times New Roman"/>
          <w:sz w:val="24"/>
          <w:szCs w:val="24"/>
          <w:lang w:eastAsia="ar-SA"/>
        </w:rPr>
        <w:t>dokumentacije</w:t>
      </w:r>
      <w:proofErr w:type="spellEnd"/>
      <w:r w:rsidR="004120E4" w:rsidRPr="002950BA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="004120E4" w:rsidRPr="002950BA">
        <w:rPr>
          <w:rFonts w:ascii="Arial Narrow" w:hAnsi="Arial Narrow" w:cs="Times New Roman"/>
          <w:sz w:val="24"/>
          <w:szCs w:val="24"/>
          <w:lang w:eastAsia="ar-SA"/>
        </w:rPr>
        <w:t>broj</w:t>
      </w:r>
      <w:proofErr w:type="spellEnd"/>
      <w:r w:rsidR="004120E4" w:rsidRPr="002950BA">
        <w:rPr>
          <w:rFonts w:ascii="Arial Narrow" w:hAnsi="Arial Narrow" w:cs="Times New Roman"/>
          <w:sz w:val="24"/>
          <w:szCs w:val="24"/>
          <w:lang w:eastAsia="ar-SA"/>
        </w:rPr>
        <w:t xml:space="preserve"> 04/1-</w:t>
      </w:r>
      <w:r w:rsidR="002950BA" w:rsidRPr="002950BA">
        <w:rPr>
          <w:rFonts w:ascii="Arial Narrow" w:hAnsi="Arial Narrow" w:cs="Times New Roman"/>
          <w:sz w:val="24"/>
          <w:szCs w:val="24"/>
          <w:lang w:eastAsia="ar-SA"/>
        </w:rPr>
        <w:t>3608</w:t>
      </w:r>
      <w:r w:rsidR="00A13C8A" w:rsidRPr="002950BA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2950BA">
        <w:rPr>
          <w:rFonts w:ascii="Arial Narrow" w:hAnsi="Arial Narrow" w:cs="Times New Roman"/>
          <w:sz w:val="24"/>
          <w:szCs w:val="24"/>
          <w:lang w:eastAsia="ar-SA"/>
        </w:rPr>
        <w:t>od</w:t>
      </w:r>
      <w:proofErr w:type="spellEnd"/>
      <w:r w:rsidRPr="002950BA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r w:rsidR="000C6732" w:rsidRPr="002950BA">
        <w:rPr>
          <w:rFonts w:ascii="Arial Narrow" w:hAnsi="Arial Narrow" w:cs="Times New Roman"/>
          <w:sz w:val="24"/>
          <w:szCs w:val="24"/>
          <w:lang w:eastAsia="ar-SA"/>
        </w:rPr>
        <w:t>20</w:t>
      </w:r>
      <w:r w:rsidR="004A6D33" w:rsidRPr="002950BA">
        <w:rPr>
          <w:rFonts w:ascii="Arial Narrow" w:hAnsi="Arial Narrow" w:cs="Times New Roman"/>
          <w:sz w:val="24"/>
          <w:szCs w:val="24"/>
          <w:lang w:eastAsia="ar-SA"/>
        </w:rPr>
        <w:t>.</w:t>
      </w:r>
      <w:r w:rsidR="000C6732" w:rsidRPr="002950BA">
        <w:rPr>
          <w:rFonts w:ascii="Arial Narrow" w:hAnsi="Arial Narrow" w:cs="Times New Roman"/>
          <w:sz w:val="24"/>
          <w:szCs w:val="24"/>
          <w:lang w:eastAsia="ar-SA"/>
        </w:rPr>
        <w:t>06</w:t>
      </w:r>
      <w:r w:rsidR="00515BBD" w:rsidRPr="002950BA">
        <w:rPr>
          <w:rFonts w:ascii="Arial Narrow" w:hAnsi="Arial Narrow" w:cs="Times New Roman"/>
          <w:sz w:val="24"/>
          <w:szCs w:val="24"/>
          <w:lang w:eastAsia="ar-SA"/>
        </w:rPr>
        <w:t>.2019</w:t>
      </w:r>
      <w:r w:rsidRPr="002950BA">
        <w:rPr>
          <w:rFonts w:ascii="Arial Narrow" w:hAnsi="Arial Narrow" w:cs="Times New Roman"/>
          <w:sz w:val="24"/>
          <w:szCs w:val="24"/>
          <w:lang w:eastAsia="ar-SA"/>
        </w:rPr>
        <w:t xml:space="preserve">. </w:t>
      </w:r>
      <w:proofErr w:type="spellStart"/>
      <w:r w:rsidRPr="000C6732">
        <w:rPr>
          <w:rFonts w:ascii="Arial Narrow" w:hAnsi="Arial Narrow" w:cs="Times New Roman"/>
          <w:sz w:val="24"/>
          <w:szCs w:val="24"/>
          <w:lang w:eastAsia="ar-SA"/>
        </w:rPr>
        <w:t>godine</w:t>
      </w:r>
      <w:proofErr w:type="spellEnd"/>
      <w:r w:rsidRPr="000C6732">
        <w:rPr>
          <w:rFonts w:ascii="Arial Narrow" w:hAnsi="Arial Narrow" w:cs="Times New Roman"/>
          <w:sz w:val="24"/>
          <w:szCs w:val="24"/>
          <w:lang w:eastAsia="ar-SA"/>
        </w:rPr>
        <w:t xml:space="preserve"> za </w:t>
      </w:r>
      <w:proofErr w:type="spellStart"/>
      <w:r w:rsidRPr="000C6732">
        <w:rPr>
          <w:rFonts w:ascii="Arial Narrow" w:hAnsi="Arial Narrow" w:cs="Times New Roman"/>
          <w:sz w:val="24"/>
          <w:szCs w:val="24"/>
          <w:lang w:eastAsia="ar-SA"/>
        </w:rPr>
        <w:t>nabavku</w:t>
      </w:r>
      <w:proofErr w:type="spellEnd"/>
      <w:r w:rsidRPr="000C6732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="00D94B72" w:rsidRPr="000C6732">
        <w:rPr>
          <w:rFonts w:ascii="Arial Narrow" w:hAnsi="Arial Narrow" w:cs="Times New Roman"/>
          <w:sz w:val="24"/>
          <w:szCs w:val="24"/>
          <w:lang w:eastAsia="ar-SA"/>
        </w:rPr>
        <w:t>roba</w:t>
      </w:r>
      <w:proofErr w:type="spellEnd"/>
      <w:r w:rsidRPr="000C6732">
        <w:rPr>
          <w:rFonts w:ascii="Arial Narrow" w:hAnsi="Arial Narrow" w:cs="Times New Roman"/>
          <w:sz w:val="24"/>
          <w:szCs w:val="24"/>
          <w:lang w:eastAsia="ar-SA"/>
        </w:rPr>
        <w:t xml:space="preserve">  </w:t>
      </w:r>
      <w:r w:rsidR="002B218F" w:rsidRPr="000C6732">
        <w:rPr>
          <w:rFonts w:ascii="Arial Narrow" w:hAnsi="Arial Narrow" w:cs="Times New Roman"/>
          <w:sz w:val="24"/>
          <w:szCs w:val="24"/>
        </w:rPr>
        <w:t xml:space="preserve">– </w:t>
      </w:r>
      <w:proofErr w:type="spellStart"/>
      <w:r w:rsidR="000C6732" w:rsidRPr="000C6732">
        <w:rPr>
          <w:rFonts w:ascii="Arial Narrow" w:hAnsi="Arial Narrow" w:cs="Times New Roman"/>
          <w:sz w:val="24"/>
          <w:szCs w:val="24"/>
        </w:rPr>
        <w:t>Hortikulture</w:t>
      </w:r>
      <w:proofErr w:type="spellEnd"/>
      <w:r w:rsidR="007A5F3D" w:rsidRPr="000C6732">
        <w:rPr>
          <w:rFonts w:ascii="Arial Narrow" w:hAnsi="Arial Narrow" w:cs="Times New Roman"/>
          <w:sz w:val="24"/>
          <w:szCs w:val="24"/>
        </w:rPr>
        <w:t xml:space="preserve"> </w:t>
      </w:r>
      <w:r w:rsidR="00B82D20" w:rsidRPr="000C6732">
        <w:rPr>
          <w:rFonts w:ascii="Arial Narrow" w:hAnsi="Arial Narrow" w:cs="Times New Roman"/>
          <w:sz w:val="24"/>
          <w:szCs w:val="24"/>
        </w:rPr>
        <w:t xml:space="preserve">za </w:t>
      </w:r>
      <w:proofErr w:type="spellStart"/>
      <w:r w:rsidR="00B82D20" w:rsidRPr="000C6732">
        <w:rPr>
          <w:rFonts w:ascii="Arial Narrow" w:hAnsi="Arial Narrow" w:cs="Times New Roman"/>
          <w:sz w:val="24"/>
          <w:szCs w:val="24"/>
        </w:rPr>
        <w:t>potrebe</w:t>
      </w:r>
      <w:proofErr w:type="spellEnd"/>
      <w:r w:rsidR="00B82D20" w:rsidRPr="000C673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7A5F3D" w:rsidRPr="000C6732">
        <w:rPr>
          <w:rFonts w:ascii="Arial Narrow" w:hAnsi="Arial Narrow" w:cs="Times New Roman"/>
          <w:sz w:val="24"/>
          <w:szCs w:val="24"/>
        </w:rPr>
        <w:t>Hotelske</w:t>
      </w:r>
      <w:proofErr w:type="spellEnd"/>
      <w:r w:rsidR="007A5F3D" w:rsidRPr="000C673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7A5F3D" w:rsidRPr="000C6732">
        <w:rPr>
          <w:rFonts w:ascii="Arial Narrow" w:hAnsi="Arial Narrow" w:cs="Times New Roman"/>
          <w:sz w:val="24"/>
          <w:szCs w:val="24"/>
        </w:rPr>
        <w:t>grupe</w:t>
      </w:r>
      <w:proofErr w:type="spellEnd"/>
      <w:r w:rsidR="007A5F3D" w:rsidRPr="000C6732">
        <w:rPr>
          <w:rFonts w:ascii="Arial Narrow" w:hAnsi="Arial Narrow" w:cs="Times New Roman"/>
          <w:sz w:val="24"/>
          <w:szCs w:val="24"/>
        </w:rPr>
        <w:t xml:space="preserve"> “</w:t>
      </w:r>
      <w:proofErr w:type="spellStart"/>
      <w:r w:rsidR="007A5F3D" w:rsidRPr="000C6732">
        <w:rPr>
          <w:rFonts w:ascii="Arial Narrow" w:hAnsi="Arial Narrow" w:cs="Times New Roman"/>
          <w:sz w:val="24"/>
          <w:szCs w:val="24"/>
        </w:rPr>
        <w:t>Budvanska</w:t>
      </w:r>
      <w:proofErr w:type="spellEnd"/>
      <w:r w:rsidR="007A5F3D" w:rsidRPr="000C673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7A5F3D" w:rsidRPr="000C6732">
        <w:rPr>
          <w:rFonts w:ascii="Arial Narrow" w:hAnsi="Arial Narrow" w:cs="Times New Roman"/>
          <w:sz w:val="24"/>
          <w:szCs w:val="24"/>
        </w:rPr>
        <w:t>rivijera</w:t>
      </w:r>
      <w:proofErr w:type="spellEnd"/>
      <w:r w:rsidR="007A5F3D" w:rsidRPr="000C6732">
        <w:rPr>
          <w:rFonts w:ascii="Arial Narrow" w:hAnsi="Arial Narrow" w:cs="Times New Roman"/>
          <w:sz w:val="24"/>
          <w:szCs w:val="24"/>
        </w:rPr>
        <w:t xml:space="preserve">” AD </w:t>
      </w:r>
      <w:proofErr w:type="spellStart"/>
      <w:r w:rsidR="007A5F3D" w:rsidRPr="000C6732">
        <w:rPr>
          <w:rFonts w:ascii="Arial Narrow" w:hAnsi="Arial Narrow" w:cs="Times New Roman"/>
          <w:sz w:val="24"/>
          <w:szCs w:val="24"/>
        </w:rPr>
        <w:t>Budva</w:t>
      </w:r>
      <w:proofErr w:type="spellEnd"/>
      <w:r w:rsidRPr="000C6732">
        <w:rPr>
          <w:rFonts w:ascii="Arial Narrow" w:hAnsi="Arial Narrow" w:cs="Times New Roman"/>
          <w:sz w:val="24"/>
          <w:szCs w:val="24"/>
          <w:lang w:eastAsia="ar-SA"/>
        </w:rPr>
        <w:t xml:space="preserve">, u </w:t>
      </w:r>
      <w:proofErr w:type="spellStart"/>
      <w:r w:rsidRPr="000C6732">
        <w:rPr>
          <w:rFonts w:ascii="Arial Narrow" w:hAnsi="Arial Narrow" w:cs="Times New Roman"/>
          <w:sz w:val="24"/>
          <w:szCs w:val="24"/>
          <w:lang w:eastAsia="ar-SA"/>
        </w:rPr>
        <w:t>smislu</w:t>
      </w:r>
      <w:proofErr w:type="spellEnd"/>
      <w:r w:rsidRPr="000C6732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0C6732">
        <w:rPr>
          <w:rFonts w:ascii="Arial Narrow" w:hAnsi="Arial Narrow" w:cs="Times New Roman"/>
          <w:sz w:val="24"/>
          <w:szCs w:val="24"/>
          <w:lang w:eastAsia="ar-SA"/>
        </w:rPr>
        <w:t>člana</w:t>
      </w:r>
      <w:proofErr w:type="spellEnd"/>
      <w:r w:rsidRPr="000C6732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r w:rsidR="00F04BBF" w:rsidRPr="000C6732">
        <w:rPr>
          <w:rFonts w:ascii="Arial Narrow" w:hAnsi="Arial Narrow" w:cs="Times New Roman"/>
          <w:sz w:val="24"/>
          <w:szCs w:val="24"/>
          <w:lang w:eastAsia="ar-SA"/>
        </w:rPr>
        <w:t xml:space="preserve">9. </w:t>
      </w:r>
      <w:r w:rsidR="00F04BBF" w:rsidRPr="000C6732">
        <w:rPr>
          <w:rFonts w:ascii="Arial Narrow" w:hAnsi="Arial Narrow" w:cs="Times New Roman"/>
          <w:sz w:val="24"/>
          <w:szCs w:val="24"/>
          <w:lang w:val="pl-PL" w:eastAsia="ar-SA"/>
        </w:rPr>
        <w:t>Pravilnika o uređivanju postupaka nabavki roba, usluga i radova u hotelskoj grupi „Budvanska rivijera” AD Budva</w:t>
      </w:r>
      <w:r w:rsidRPr="000C6732">
        <w:rPr>
          <w:rFonts w:ascii="Arial Narrow" w:hAnsi="Arial Narrow" w:cs="Times New Roman"/>
          <w:sz w:val="24"/>
          <w:szCs w:val="24"/>
          <w:lang w:val="pl-PL" w:eastAsia="ar-SA"/>
        </w:rPr>
        <w:t xml:space="preserve"> i da ne postoje razlozi za sukob interesa na strani ovog ponuđača.</w:t>
      </w:r>
    </w:p>
    <w:p w:rsidR="001D5780" w:rsidRPr="000C6732" w:rsidRDefault="001D5780" w:rsidP="001D5780">
      <w:pPr>
        <w:suppressAutoHyphens/>
        <w:spacing w:after="0" w:line="240" w:lineRule="auto"/>
        <w:jc w:val="both"/>
        <w:rPr>
          <w:rFonts w:ascii="Arial Narrow" w:hAnsi="Arial Narrow" w:cs="Times New Roman"/>
          <w:sz w:val="23"/>
          <w:szCs w:val="23"/>
          <w:lang w:eastAsia="ar-SA"/>
        </w:rPr>
      </w:pPr>
    </w:p>
    <w:p w:rsidR="001D5780" w:rsidRPr="000C6732" w:rsidRDefault="001D5780" w:rsidP="001D5780">
      <w:pPr>
        <w:suppressAutoHyphens/>
        <w:spacing w:after="0" w:line="240" w:lineRule="auto"/>
        <w:ind w:firstLine="426"/>
        <w:jc w:val="both"/>
        <w:rPr>
          <w:rFonts w:ascii="Arial Narrow" w:hAnsi="Arial Narrow" w:cs="Times New Roman"/>
          <w:sz w:val="24"/>
          <w:szCs w:val="24"/>
          <w:lang w:val="sr-Latn-CS" w:eastAsia="ar-SA"/>
        </w:rPr>
      </w:pPr>
    </w:p>
    <w:p w:rsidR="001D5780" w:rsidRPr="000C6732" w:rsidRDefault="001D5780" w:rsidP="001D5780">
      <w:pPr>
        <w:suppressAutoHyphens/>
        <w:spacing w:after="0" w:line="240" w:lineRule="auto"/>
        <w:ind w:right="574"/>
        <w:jc w:val="right"/>
        <w:rPr>
          <w:rFonts w:ascii="Arial Narrow" w:hAnsi="Arial Narrow" w:cs="Times New Roman"/>
          <w:sz w:val="24"/>
          <w:szCs w:val="24"/>
          <w:lang w:val="sr-Latn-CS" w:eastAsia="ar-SA"/>
        </w:rPr>
      </w:pPr>
      <w:r w:rsidRPr="000C6732">
        <w:rPr>
          <w:rFonts w:ascii="Arial Narrow" w:hAnsi="Arial Narrow" w:cs="Times New Roman"/>
          <w:sz w:val="24"/>
          <w:szCs w:val="24"/>
          <w:lang w:val="sr-Latn-CS" w:eastAsia="ar-SA"/>
        </w:rPr>
        <w:t xml:space="preserve">Ovlašćeno lice ponuđača  </w:t>
      </w:r>
    </w:p>
    <w:p w:rsidR="001D5780" w:rsidRPr="000C6732" w:rsidRDefault="001D5780" w:rsidP="001D5780">
      <w:pPr>
        <w:suppressAutoHyphens/>
        <w:spacing w:after="0" w:line="240" w:lineRule="auto"/>
        <w:ind w:right="149"/>
        <w:jc w:val="right"/>
        <w:rPr>
          <w:rFonts w:ascii="Arial Narrow" w:hAnsi="Arial Narrow" w:cs="Times New Roman"/>
          <w:sz w:val="24"/>
          <w:szCs w:val="24"/>
          <w:lang w:val="sr-Latn-CS" w:eastAsia="ar-SA"/>
        </w:rPr>
      </w:pPr>
    </w:p>
    <w:p w:rsidR="001D5780" w:rsidRPr="000C6732" w:rsidRDefault="001D5780" w:rsidP="001D5780">
      <w:pPr>
        <w:suppressAutoHyphens/>
        <w:spacing w:after="0" w:line="240" w:lineRule="auto"/>
        <w:ind w:right="149"/>
        <w:jc w:val="right"/>
        <w:rPr>
          <w:rFonts w:ascii="Arial Narrow" w:hAnsi="Arial Narrow" w:cs="Times New Roman"/>
          <w:sz w:val="24"/>
          <w:szCs w:val="24"/>
          <w:lang w:val="sr-Latn-CS" w:eastAsia="ar-SA"/>
        </w:rPr>
      </w:pPr>
      <w:r w:rsidRPr="000C6732">
        <w:rPr>
          <w:rFonts w:ascii="Arial Narrow" w:hAnsi="Arial Narrow" w:cs="Times New Roman"/>
          <w:sz w:val="24"/>
          <w:szCs w:val="24"/>
          <w:lang w:val="sr-Latn-CS" w:eastAsia="ar-SA"/>
        </w:rPr>
        <w:t>___________________________</w:t>
      </w:r>
    </w:p>
    <w:p w:rsidR="001D5780" w:rsidRPr="000C6732" w:rsidRDefault="001D5780" w:rsidP="001D5780">
      <w:pPr>
        <w:suppressAutoHyphens/>
        <w:spacing w:after="0" w:line="240" w:lineRule="auto"/>
        <w:ind w:right="574"/>
        <w:jc w:val="right"/>
        <w:rPr>
          <w:rFonts w:ascii="Arial Narrow" w:hAnsi="Arial Narrow" w:cs="Times New Roman"/>
          <w:sz w:val="24"/>
          <w:szCs w:val="24"/>
          <w:lang w:val="sr-Latn-CS" w:eastAsia="ar-SA"/>
        </w:rPr>
      </w:pPr>
      <w:r w:rsidRPr="000C6732">
        <w:rPr>
          <w:rFonts w:ascii="Arial Narrow" w:hAnsi="Arial Narrow" w:cs="Times New Roman"/>
          <w:sz w:val="24"/>
          <w:szCs w:val="24"/>
          <w:lang w:val="sr-Latn-CS" w:eastAsia="ar-SA"/>
        </w:rPr>
        <w:t>(</w:t>
      </w:r>
      <w:r w:rsidRPr="000C6732">
        <w:rPr>
          <w:rFonts w:ascii="Arial Narrow" w:hAnsi="Arial Narrow" w:cs="Times New Roman"/>
          <w:i/>
          <w:iCs/>
          <w:sz w:val="24"/>
          <w:szCs w:val="24"/>
          <w:lang w:val="sr-Latn-CS" w:eastAsia="ar-SA"/>
        </w:rPr>
        <w:t>ime, prezime i funkcija</w:t>
      </w:r>
      <w:r w:rsidRPr="000C6732">
        <w:rPr>
          <w:rFonts w:ascii="Arial Narrow" w:hAnsi="Arial Narrow" w:cs="Times New Roman"/>
          <w:sz w:val="24"/>
          <w:szCs w:val="24"/>
          <w:lang w:val="sr-Latn-CS" w:eastAsia="ar-SA"/>
        </w:rPr>
        <w:t>)</w:t>
      </w:r>
    </w:p>
    <w:p w:rsidR="001D5780" w:rsidRPr="000C6732" w:rsidRDefault="001D5780" w:rsidP="001D5780">
      <w:pPr>
        <w:suppressAutoHyphens/>
        <w:spacing w:after="0" w:line="240" w:lineRule="auto"/>
        <w:ind w:right="149"/>
        <w:jc w:val="right"/>
        <w:rPr>
          <w:rFonts w:ascii="Arial Narrow" w:hAnsi="Arial Narrow" w:cs="Times New Roman"/>
          <w:sz w:val="24"/>
          <w:szCs w:val="24"/>
          <w:lang w:val="sr-Latn-CS" w:eastAsia="ar-SA"/>
        </w:rPr>
      </w:pPr>
    </w:p>
    <w:p w:rsidR="001D5780" w:rsidRPr="000C6732" w:rsidRDefault="001D5780" w:rsidP="001D5780">
      <w:pPr>
        <w:suppressAutoHyphens/>
        <w:spacing w:after="0" w:line="240" w:lineRule="auto"/>
        <w:ind w:right="149"/>
        <w:jc w:val="right"/>
        <w:rPr>
          <w:rFonts w:ascii="Arial Narrow" w:hAnsi="Arial Narrow" w:cs="Times New Roman"/>
          <w:sz w:val="24"/>
          <w:szCs w:val="24"/>
          <w:lang w:val="sr-Latn-CS" w:eastAsia="ar-SA"/>
        </w:rPr>
      </w:pPr>
    </w:p>
    <w:p w:rsidR="001D5780" w:rsidRPr="000C6732" w:rsidRDefault="001D5780" w:rsidP="001D5780">
      <w:pPr>
        <w:suppressAutoHyphens/>
        <w:spacing w:after="0" w:line="240" w:lineRule="auto"/>
        <w:ind w:right="149"/>
        <w:jc w:val="right"/>
        <w:rPr>
          <w:rFonts w:ascii="Arial Narrow" w:hAnsi="Arial Narrow" w:cs="Times New Roman"/>
          <w:sz w:val="24"/>
          <w:szCs w:val="24"/>
          <w:lang w:val="sr-Latn-CS" w:eastAsia="ar-SA"/>
        </w:rPr>
      </w:pPr>
      <w:r w:rsidRPr="000C6732">
        <w:rPr>
          <w:rFonts w:ascii="Arial Narrow" w:hAnsi="Arial Narrow" w:cs="Times New Roman"/>
          <w:sz w:val="24"/>
          <w:szCs w:val="24"/>
          <w:lang w:val="sr-Latn-CS" w:eastAsia="ar-SA"/>
        </w:rPr>
        <w:t>___________________________</w:t>
      </w:r>
    </w:p>
    <w:p w:rsidR="001D5780" w:rsidRPr="000C6732" w:rsidRDefault="001D5780" w:rsidP="001D5780">
      <w:pPr>
        <w:tabs>
          <w:tab w:val="left" w:pos="8364"/>
        </w:tabs>
        <w:suppressAutoHyphens/>
        <w:spacing w:after="0" w:line="240" w:lineRule="auto"/>
        <w:ind w:right="857"/>
        <w:jc w:val="right"/>
        <w:rPr>
          <w:rFonts w:ascii="Arial Narrow" w:hAnsi="Arial Narrow" w:cs="Times New Roman"/>
          <w:sz w:val="24"/>
          <w:szCs w:val="24"/>
          <w:lang w:val="sr-Latn-CS" w:eastAsia="ar-SA"/>
        </w:rPr>
      </w:pPr>
      <w:r w:rsidRPr="000C6732">
        <w:rPr>
          <w:rFonts w:ascii="Arial Narrow" w:hAnsi="Arial Narrow" w:cs="Times New Roman"/>
          <w:sz w:val="24"/>
          <w:szCs w:val="24"/>
          <w:lang w:val="sr-Latn-CS" w:eastAsia="ar-SA"/>
        </w:rPr>
        <w:t>(</w:t>
      </w:r>
      <w:r w:rsidRPr="000C6732">
        <w:rPr>
          <w:rFonts w:ascii="Arial Narrow" w:hAnsi="Arial Narrow" w:cs="Times New Roman"/>
          <w:i/>
          <w:iCs/>
          <w:sz w:val="24"/>
          <w:szCs w:val="24"/>
          <w:lang w:val="sr-Latn-CS" w:eastAsia="ar-SA"/>
        </w:rPr>
        <w:t>svojeručni potpis</w:t>
      </w:r>
    </w:p>
    <w:p w:rsidR="001D5780" w:rsidRPr="000C6732" w:rsidRDefault="001D5780" w:rsidP="001D5780">
      <w:pPr>
        <w:tabs>
          <w:tab w:val="left" w:pos="8364"/>
        </w:tabs>
        <w:suppressAutoHyphens/>
        <w:spacing w:after="0" w:line="240" w:lineRule="auto"/>
        <w:ind w:right="857"/>
        <w:jc w:val="center"/>
        <w:rPr>
          <w:rFonts w:ascii="Arial Narrow" w:hAnsi="Arial Narrow"/>
          <w:lang w:eastAsia="ar-SA"/>
        </w:rPr>
      </w:pPr>
      <w:r w:rsidRPr="000C6732">
        <w:rPr>
          <w:rFonts w:ascii="Arial Narrow" w:hAnsi="Arial Narrow" w:cs="Times New Roman"/>
          <w:sz w:val="24"/>
          <w:szCs w:val="24"/>
          <w:lang w:val="sr-Latn-CS" w:eastAsia="ar-SA"/>
        </w:rPr>
        <w:t>M.P.</w:t>
      </w:r>
    </w:p>
    <w:p w:rsidR="001D5780" w:rsidRPr="000C6732" w:rsidRDefault="001D5780" w:rsidP="001D5780">
      <w:pPr>
        <w:tabs>
          <w:tab w:val="left" w:pos="8364"/>
        </w:tabs>
        <w:suppressAutoHyphens/>
        <w:spacing w:after="0" w:line="240" w:lineRule="auto"/>
        <w:ind w:right="857"/>
        <w:jc w:val="right"/>
        <w:rPr>
          <w:rFonts w:ascii="Arial Narrow" w:hAnsi="Arial Narrow"/>
          <w:lang w:eastAsia="ar-SA"/>
        </w:rPr>
      </w:pPr>
    </w:p>
    <w:p w:rsidR="00B460F9" w:rsidRPr="000C6732" w:rsidRDefault="00B460F9" w:rsidP="00B460F9">
      <w:pPr>
        <w:rPr>
          <w:rFonts w:ascii="Arial Narrow" w:hAnsi="Arial Narrow" w:cs="Times New Roman"/>
          <w:b/>
          <w:bCs/>
          <w:sz w:val="24"/>
          <w:szCs w:val="24"/>
          <w:lang w:val="sr-Latn-CS"/>
        </w:rPr>
      </w:pPr>
    </w:p>
    <w:p w:rsidR="00B460F9" w:rsidRPr="00BA64BD" w:rsidRDefault="00B460F9" w:rsidP="00B460F9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Arial Narrow" w:hAnsi="Arial Narrow"/>
          <w:color w:val="auto"/>
          <w:sz w:val="28"/>
          <w:szCs w:val="28"/>
          <w:lang w:val="sr-Latn-CS"/>
        </w:rPr>
      </w:pPr>
      <w:bookmarkStart w:id="27" w:name="_Toc416180146"/>
      <w:bookmarkStart w:id="28" w:name="_Toc524084554"/>
      <w:r w:rsidRPr="00BA64BD">
        <w:rPr>
          <w:rFonts w:ascii="Arial Narrow" w:hAnsi="Arial Narrow"/>
          <w:color w:val="auto"/>
          <w:sz w:val="28"/>
          <w:szCs w:val="28"/>
          <w:lang w:val="sr-Latn-CS"/>
        </w:rPr>
        <w:lastRenderedPageBreak/>
        <w:t>DOKAZI O ISPUNJENOSTI OBAVEZNIH USLOVA ZA UČEŠĆE U POSTUPKU JAVNOG NADMETANJA</w:t>
      </w:r>
      <w:bookmarkEnd w:id="27"/>
      <w:bookmarkEnd w:id="28"/>
    </w:p>
    <w:p w:rsidR="00B460F9" w:rsidRPr="00BA64BD" w:rsidRDefault="00B460F9" w:rsidP="00B460F9">
      <w:pPr>
        <w:spacing w:after="0" w:line="240" w:lineRule="auto"/>
        <w:rPr>
          <w:rFonts w:ascii="Arial Narrow" w:hAnsi="Arial Narrow" w:cs="Times New Roman"/>
          <w:b/>
          <w:bCs/>
          <w:sz w:val="24"/>
          <w:szCs w:val="24"/>
          <w:lang w:val="sr-Latn-CS"/>
        </w:rPr>
      </w:pPr>
    </w:p>
    <w:p w:rsidR="00F65112" w:rsidRPr="00BA64BD" w:rsidRDefault="00F65112" w:rsidP="00F65112">
      <w:pPr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Latn-CS" w:eastAsia="ar-SA"/>
        </w:rPr>
      </w:pPr>
      <w:r w:rsidRPr="00BA64BD">
        <w:rPr>
          <w:rFonts w:ascii="Arial Narrow" w:hAnsi="Arial Narrow" w:cs="Arial Narrow"/>
          <w:sz w:val="24"/>
          <w:szCs w:val="24"/>
          <w:lang w:val="sr-Latn-CS" w:eastAsia="ar-SA"/>
        </w:rPr>
        <w:t>Dostaviti:</w:t>
      </w:r>
    </w:p>
    <w:p w:rsidR="00F65112" w:rsidRPr="00BA64BD" w:rsidRDefault="00F65112" w:rsidP="00F65112">
      <w:pPr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Latn-CS" w:eastAsia="ar-SA"/>
        </w:rPr>
      </w:pPr>
    </w:p>
    <w:p w:rsidR="00F65112" w:rsidRPr="00BA64BD" w:rsidRDefault="00F65112" w:rsidP="00F65112">
      <w:pPr>
        <w:suppressAutoHyphens/>
        <w:autoSpaceDE w:val="0"/>
        <w:spacing w:after="0" w:line="240" w:lineRule="auto"/>
        <w:ind w:left="756" w:hanging="306"/>
        <w:jc w:val="both"/>
        <w:rPr>
          <w:rFonts w:ascii="Arial Narrow" w:hAnsi="Arial Narrow" w:cs="Arial Narrow"/>
          <w:sz w:val="24"/>
          <w:szCs w:val="24"/>
          <w:lang w:eastAsia="ar-SA"/>
        </w:rPr>
      </w:pPr>
      <w:r w:rsidRPr="00BA64BD">
        <w:rPr>
          <w:rFonts w:ascii="Arial Narrow" w:hAnsi="Arial Narrow" w:cs="Arial Narrow"/>
          <w:sz w:val="24"/>
          <w:szCs w:val="24"/>
          <w:lang w:eastAsia="ar-SA"/>
        </w:rPr>
        <w:t xml:space="preserve">1) </w:t>
      </w:r>
      <w:proofErr w:type="spellStart"/>
      <w:r w:rsidRPr="00BA64BD">
        <w:rPr>
          <w:rFonts w:ascii="Arial Narrow" w:hAnsi="Arial Narrow" w:cs="Arial Narrow"/>
          <w:sz w:val="24"/>
          <w:szCs w:val="24"/>
          <w:lang w:eastAsia="ar-SA"/>
        </w:rPr>
        <w:t>dokaza</w:t>
      </w:r>
      <w:proofErr w:type="spellEnd"/>
      <w:r w:rsidRPr="00BA64BD">
        <w:rPr>
          <w:rFonts w:ascii="Arial Narrow" w:hAnsi="Arial Narrow" w:cs="Arial Narrow"/>
          <w:sz w:val="24"/>
          <w:szCs w:val="24"/>
          <w:lang w:eastAsia="ar-SA"/>
        </w:rPr>
        <w:t xml:space="preserve"> o </w:t>
      </w:r>
      <w:proofErr w:type="spellStart"/>
      <w:r w:rsidRPr="00BA64BD">
        <w:rPr>
          <w:rFonts w:ascii="Arial Narrow" w:hAnsi="Arial Narrow" w:cs="Arial Narrow"/>
          <w:sz w:val="24"/>
          <w:szCs w:val="24"/>
          <w:lang w:eastAsia="ar-SA"/>
        </w:rPr>
        <w:t>registraciji</w:t>
      </w:r>
      <w:proofErr w:type="spellEnd"/>
      <w:r w:rsidRPr="00BA64BD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BA64BD">
        <w:rPr>
          <w:rFonts w:ascii="Arial Narrow" w:hAnsi="Arial Narrow" w:cs="Arial Narrow"/>
          <w:sz w:val="24"/>
          <w:szCs w:val="24"/>
          <w:lang w:eastAsia="ar-SA"/>
        </w:rPr>
        <w:t>kod</w:t>
      </w:r>
      <w:proofErr w:type="spellEnd"/>
      <w:r w:rsidRPr="00BA64BD">
        <w:rPr>
          <w:rFonts w:ascii="Arial Narrow" w:hAnsi="Arial Narrow" w:cs="Arial Narrow"/>
          <w:sz w:val="24"/>
          <w:szCs w:val="24"/>
          <w:lang w:eastAsia="ar-SA"/>
        </w:rPr>
        <w:t xml:space="preserve"> organa </w:t>
      </w:r>
      <w:proofErr w:type="spellStart"/>
      <w:r w:rsidRPr="00BA64BD">
        <w:rPr>
          <w:rFonts w:ascii="Arial Narrow" w:hAnsi="Arial Narrow" w:cs="Arial Narrow"/>
          <w:sz w:val="24"/>
          <w:szCs w:val="24"/>
          <w:lang w:eastAsia="ar-SA"/>
        </w:rPr>
        <w:t>nadležnog</w:t>
      </w:r>
      <w:proofErr w:type="spellEnd"/>
      <w:r w:rsidRPr="00BA64BD">
        <w:rPr>
          <w:rFonts w:ascii="Arial Narrow" w:hAnsi="Arial Narrow" w:cs="Arial Narrow"/>
          <w:sz w:val="24"/>
          <w:szCs w:val="24"/>
          <w:lang w:eastAsia="ar-SA"/>
        </w:rPr>
        <w:t xml:space="preserve"> za </w:t>
      </w:r>
      <w:proofErr w:type="spellStart"/>
      <w:r w:rsidRPr="00BA64BD">
        <w:rPr>
          <w:rFonts w:ascii="Arial Narrow" w:hAnsi="Arial Narrow" w:cs="Arial Narrow"/>
          <w:sz w:val="24"/>
          <w:szCs w:val="24"/>
          <w:lang w:eastAsia="ar-SA"/>
        </w:rPr>
        <w:t>registraciju</w:t>
      </w:r>
      <w:proofErr w:type="spellEnd"/>
      <w:r w:rsidRPr="00BA64BD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BA64BD">
        <w:rPr>
          <w:rFonts w:ascii="Arial Narrow" w:hAnsi="Arial Narrow" w:cs="Arial Narrow"/>
          <w:sz w:val="24"/>
          <w:szCs w:val="24"/>
          <w:lang w:eastAsia="ar-SA"/>
        </w:rPr>
        <w:t>privrednih</w:t>
      </w:r>
      <w:proofErr w:type="spellEnd"/>
      <w:r w:rsidRPr="00BA64BD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BA64BD">
        <w:rPr>
          <w:rFonts w:ascii="Arial Narrow" w:hAnsi="Arial Narrow" w:cs="Arial Narrow"/>
          <w:sz w:val="24"/>
          <w:szCs w:val="24"/>
          <w:lang w:eastAsia="ar-SA"/>
        </w:rPr>
        <w:t>subjekata</w:t>
      </w:r>
      <w:proofErr w:type="spellEnd"/>
      <w:r w:rsidRPr="00BA64BD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BA64BD">
        <w:rPr>
          <w:rFonts w:ascii="Arial Narrow" w:hAnsi="Arial Narrow" w:cs="Arial Narrow"/>
          <w:sz w:val="24"/>
          <w:szCs w:val="24"/>
          <w:lang w:eastAsia="ar-SA"/>
        </w:rPr>
        <w:t>sa</w:t>
      </w:r>
      <w:proofErr w:type="spellEnd"/>
      <w:r w:rsidRPr="00BA64BD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BA64BD">
        <w:rPr>
          <w:rFonts w:ascii="Arial Narrow" w:hAnsi="Arial Narrow" w:cs="Arial Narrow"/>
          <w:sz w:val="24"/>
          <w:szCs w:val="24"/>
          <w:lang w:eastAsia="ar-SA"/>
        </w:rPr>
        <w:t>podacima</w:t>
      </w:r>
      <w:proofErr w:type="spellEnd"/>
      <w:r w:rsidRPr="00BA64BD">
        <w:rPr>
          <w:rFonts w:ascii="Arial Narrow" w:hAnsi="Arial Narrow" w:cs="Arial Narrow"/>
          <w:sz w:val="24"/>
          <w:szCs w:val="24"/>
          <w:lang w:eastAsia="ar-SA"/>
        </w:rPr>
        <w:t xml:space="preserve"> o </w:t>
      </w:r>
      <w:proofErr w:type="spellStart"/>
      <w:r w:rsidRPr="00BA64BD">
        <w:rPr>
          <w:rFonts w:ascii="Arial Narrow" w:hAnsi="Arial Narrow" w:cs="Arial Narrow"/>
          <w:sz w:val="24"/>
          <w:szCs w:val="24"/>
          <w:lang w:eastAsia="ar-SA"/>
        </w:rPr>
        <w:t>ovlašćenim</w:t>
      </w:r>
      <w:proofErr w:type="spellEnd"/>
      <w:r w:rsidRPr="00BA64BD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BA64BD">
        <w:rPr>
          <w:rFonts w:ascii="Arial Narrow" w:hAnsi="Arial Narrow" w:cs="Arial Narrow"/>
          <w:sz w:val="24"/>
          <w:szCs w:val="24"/>
          <w:lang w:eastAsia="ar-SA"/>
        </w:rPr>
        <w:t>licima</w:t>
      </w:r>
      <w:proofErr w:type="spellEnd"/>
      <w:r w:rsidRPr="00BA64BD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BA64BD">
        <w:rPr>
          <w:rFonts w:ascii="Arial Narrow" w:hAnsi="Arial Narrow" w:cs="Arial Narrow"/>
          <w:sz w:val="24"/>
          <w:szCs w:val="24"/>
          <w:lang w:eastAsia="ar-SA"/>
        </w:rPr>
        <w:t>ponuđača</w:t>
      </w:r>
      <w:proofErr w:type="spellEnd"/>
      <w:r w:rsidRPr="00BA64BD">
        <w:rPr>
          <w:rFonts w:ascii="Arial Narrow" w:hAnsi="Arial Narrow" w:cs="Arial Narrow"/>
          <w:sz w:val="24"/>
          <w:szCs w:val="24"/>
          <w:lang w:eastAsia="ar-SA"/>
        </w:rPr>
        <w:t>;</w:t>
      </w:r>
    </w:p>
    <w:p w:rsidR="00F65112" w:rsidRPr="00BA64BD" w:rsidRDefault="00F65112" w:rsidP="00F65112">
      <w:pPr>
        <w:suppressAutoHyphens/>
        <w:autoSpaceDE w:val="0"/>
        <w:spacing w:after="0" w:line="240" w:lineRule="auto"/>
        <w:ind w:left="756" w:hanging="306"/>
        <w:jc w:val="both"/>
        <w:rPr>
          <w:rFonts w:ascii="Arial Narrow" w:hAnsi="Arial Narrow" w:cs="Arial Narrow"/>
          <w:sz w:val="24"/>
          <w:szCs w:val="24"/>
          <w:lang w:eastAsia="ar-SA"/>
        </w:rPr>
      </w:pPr>
      <w:r w:rsidRPr="00BA64BD">
        <w:rPr>
          <w:rFonts w:ascii="Arial Narrow" w:hAnsi="Arial Narrow" w:cs="Arial Narrow"/>
          <w:sz w:val="24"/>
          <w:szCs w:val="24"/>
          <w:lang w:eastAsia="ar-SA"/>
        </w:rPr>
        <w:t xml:space="preserve">2) </w:t>
      </w:r>
      <w:proofErr w:type="spellStart"/>
      <w:r w:rsidRPr="00BA64BD">
        <w:rPr>
          <w:rFonts w:ascii="Arial Narrow" w:hAnsi="Arial Narrow" w:cs="Arial Narrow"/>
          <w:sz w:val="24"/>
          <w:szCs w:val="24"/>
          <w:lang w:eastAsia="ar-SA"/>
        </w:rPr>
        <w:t>dokaza</w:t>
      </w:r>
      <w:proofErr w:type="spellEnd"/>
      <w:r w:rsidRPr="00BA64BD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BA64BD">
        <w:rPr>
          <w:rFonts w:ascii="Arial Narrow" w:hAnsi="Arial Narrow" w:cs="Arial Narrow"/>
          <w:sz w:val="24"/>
          <w:szCs w:val="24"/>
          <w:lang w:eastAsia="ar-SA"/>
        </w:rPr>
        <w:t>nadležnog</w:t>
      </w:r>
      <w:proofErr w:type="spellEnd"/>
      <w:r w:rsidRPr="00BA64BD">
        <w:rPr>
          <w:rFonts w:ascii="Arial Narrow" w:hAnsi="Arial Narrow" w:cs="Arial Narrow"/>
          <w:sz w:val="24"/>
          <w:szCs w:val="24"/>
          <w:lang w:eastAsia="ar-SA"/>
        </w:rPr>
        <w:t xml:space="preserve"> organa </w:t>
      </w:r>
      <w:proofErr w:type="spellStart"/>
      <w:r w:rsidRPr="00BA64BD">
        <w:rPr>
          <w:rFonts w:ascii="Arial Narrow" w:hAnsi="Arial Narrow" w:cs="Arial Narrow"/>
          <w:sz w:val="24"/>
          <w:szCs w:val="24"/>
          <w:lang w:eastAsia="ar-SA"/>
        </w:rPr>
        <w:t>izdatog</w:t>
      </w:r>
      <w:proofErr w:type="spellEnd"/>
      <w:r w:rsidRPr="00BA64BD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BA64BD">
        <w:rPr>
          <w:rFonts w:ascii="Arial Narrow" w:hAnsi="Arial Narrow" w:cs="Arial Narrow"/>
          <w:sz w:val="24"/>
          <w:szCs w:val="24"/>
          <w:lang w:eastAsia="ar-SA"/>
        </w:rPr>
        <w:t>na</w:t>
      </w:r>
      <w:proofErr w:type="spellEnd"/>
      <w:r w:rsidRPr="00BA64BD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BA64BD">
        <w:rPr>
          <w:rFonts w:ascii="Arial Narrow" w:hAnsi="Arial Narrow" w:cs="Arial Narrow"/>
          <w:sz w:val="24"/>
          <w:szCs w:val="24"/>
          <w:lang w:eastAsia="ar-SA"/>
        </w:rPr>
        <w:t>osnovu</w:t>
      </w:r>
      <w:proofErr w:type="spellEnd"/>
      <w:r w:rsidRPr="00BA64BD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BA64BD">
        <w:rPr>
          <w:rFonts w:ascii="Arial Narrow" w:hAnsi="Arial Narrow" w:cs="Arial Narrow"/>
          <w:sz w:val="24"/>
          <w:szCs w:val="24"/>
          <w:lang w:eastAsia="ar-SA"/>
        </w:rPr>
        <w:t>kaznene</w:t>
      </w:r>
      <w:proofErr w:type="spellEnd"/>
      <w:r w:rsidRPr="00BA64BD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BA64BD">
        <w:rPr>
          <w:rFonts w:ascii="Arial Narrow" w:hAnsi="Arial Narrow" w:cs="Arial Narrow"/>
          <w:sz w:val="24"/>
          <w:szCs w:val="24"/>
          <w:lang w:eastAsia="ar-SA"/>
        </w:rPr>
        <w:t>evidencije</w:t>
      </w:r>
      <w:proofErr w:type="spellEnd"/>
      <w:r w:rsidRPr="00BA64BD">
        <w:rPr>
          <w:rFonts w:ascii="Arial Narrow" w:hAnsi="Arial Narrow" w:cs="Arial Narrow"/>
          <w:sz w:val="24"/>
          <w:szCs w:val="24"/>
          <w:lang w:eastAsia="ar-SA"/>
        </w:rPr>
        <w:t xml:space="preserve">, </w:t>
      </w:r>
      <w:proofErr w:type="spellStart"/>
      <w:r w:rsidRPr="00BA64BD">
        <w:rPr>
          <w:rFonts w:ascii="Arial Narrow" w:hAnsi="Arial Narrow" w:cs="Arial Narrow"/>
          <w:sz w:val="24"/>
          <w:szCs w:val="24"/>
          <w:lang w:eastAsia="ar-SA"/>
        </w:rPr>
        <w:t>koji</w:t>
      </w:r>
      <w:proofErr w:type="spellEnd"/>
      <w:r w:rsidRPr="00BA64BD">
        <w:rPr>
          <w:rFonts w:ascii="Arial Narrow" w:hAnsi="Arial Narrow" w:cs="Arial Narrow"/>
          <w:sz w:val="24"/>
          <w:szCs w:val="24"/>
          <w:lang w:eastAsia="ar-SA"/>
        </w:rPr>
        <w:t xml:space="preserve"> ne </w:t>
      </w:r>
      <w:proofErr w:type="spellStart"/>
      <w:r w:rsidRPr="00BA64BD">
        <w:rPr>
          <w:rFonts w:ascii="Arial Narrow" w:hAnsi="Arial Narrow" w:cs="Arial Narrow"/>
          <w:sz w:val="24"/>
          <w:szCs w:val="24"/>
          <w:lang w:eastAsia="ar-SA"/>
        </w:rPr>
        <w:t>smije</w:t>
      </w:r>
      <w:proofErr w:type="spellEnd"/>
      <w:r w:rsidRPr="00BA64BD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BA64BD">
        <w:rPr>
          <w:rFonts w:ascii="Arial Narrow" w:hAnsi="Arial Narrow" w:cs="Arial Narrow"/>
          <w:sz w:val="24"/>
          <w:szCs w:val="24"/>
          <w:lang w:eastAsia="ar-SA"/>
        </w:rPr>
        <w:t>biti</w:t>
      </w:r>
      <w:proofErr w:type="spellEnd"/>
      <w:r w:rsidRPr="00BA64BD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BA64BD">
        <w:rPr>
          <w:rFonts w:ascii="Arial Narrow" w:hAnsi="Arial Narrow" w:cs="Arial Narrow"/>
          <w:sz w:val="24"/>
          <w:szCs w:val="24"/>
          <w:lang w:eastAsia="ar-SA"/>
        </w:rPr>
        <w:t>stariji</w:t>
      </w:r>
      <w:proofErr w:type="spellEnd"/>
      <w:r w:rsidRPr="00BA64BD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BA64BD">
        <w:rPr>
          <w:rFonts w:ascii="Arial Narrow" w:hAnsi="Arial Narrow" w:cs="Arial Narrow"/>
          <w:sz w:val="24"/>
          <w:szCs w:val="24"/>
          <w:lang w:eastAsia="ar-SA"/>
        </w:rPr>
        <w:t>od</w:t>
      </w:r>
      <w:proofErr w:type="spellEnd"/>
      <w:r w:rsidRPr="00BA64BD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BA64BD">
        <w:rPr>
          <w:rFonts w:ascii="Arial Narrow" w:hAnsi="Arial Narrow" w:cs="Arial Narrow"/>
          <w:sz w:val="24"/>
          <w:szCs w:val="24"/>
          <w:lang w:eastAsia="ar-SA"/>
        </w:rPr>
        <w:t>šest</w:t>
      </w:r>
      <w:proofErr w:type="spellEnd"/>
      <w:r w:rsidRPr="00BA64BD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BA64BD">
        <w:rPr>
          <w:rFonts w:ascii="Arial Narrow" w:hAnsi="Arial Narrow" w:cs="Arial Narrow"/>
          <w:sz w:val="24"/>
          <w:szCs w:val="24"/>
          <w:lang w:eastAsia="ar-SA"/>
        </w:rPr>
        <w:t>mjeseci</w:t>
      </w:r>
      <w:proofErr w:type="spellEnd"/>
      <w:r w:rsidRPr="00BA64BD">
        <w:rPr>
          <w:rFonts w:ascii="Arial Narrow" w:hAnsi="Arial Narrow" w:cs="Arial Narrow"/>
          <w:sz w:val="24"/>
          <w:szCs w:val="24"/>
          <w:lang w:eastAsia="ar-SA"/>
        </w:rPr>
        <w:t xml:space="preserve"> do dana </w:t>
      </w:r>
      <w:proofErr w:type="spellStart"/>
      <w:r w:rsidRPr="00BA64BD">
        <w:rPr>
          <w:rFonts w:ascii="Arial Narrow" w:hAnsi="Arial Narrow" w:cs="Arial Narrow"/>
          <w:sz w:val="24"/>
          <w:szCs w:val="24"/>
          <w:lang w:eastAsia="ar-SA"/>
        </w:rPr>
        <w:t>javnog</w:t>
      </w:r>
      <w:proofErr w:type="spellEnd"/>
      <w:r w:rsidRPr="00BA64BD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BA64BD">
        <w:rPr>
          <w:rFonts w:ascii="Arial Narrow" w:hAnsi="Arial Narrow" w:cs="Arial Narrow"/>
          <w:sz w:val="24"/>
          <w:szCs w:val="24"/>
          <w:lang w:eastAsia="ar-SA"/>
        </w:rPr>
        <w:t>otvaranja</w:t>
      </w:r>
      <w:proofErr w:type="spellEnd"/>
      <w:r w:rsidRPr="00BA64BD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BA64BD">
        <w:rPr>
          <w:rFonts w:ascii="Arial Narrow" w:hAnsi="Arial Narrow" w:cs="Arial Narrow"/>
          <w:sz w:val="24"/>
          <w:szCs w:val="24"/>
          <w:lang w:eastAsia="ar-SA"/>
        </w:rPr>
        <w:t>ponuda</w:t>
      </w:r>
      <w:proofErr w:type="spellEnd"/>
      <w:r w:rsidRPr="00BA64BD">
        <w:rPr>
          <w:rFonts w:ascii="Arial Narrow" w:hAnsi="Arial Narrow" w:cs="Arial Narrow"/>
          <w:sz w:val="24"/>
          <w:szCs w:val="24"/>
          <w:lang w:eastAsia="ar-SA"/>
        </w:rPr>
        <w:t>;</w:t>
      </w:r>
    </w:p>
    <w:p w:rsidR="00F65112" w:rsidRPr="00BA64BD" w:rsidRDefault="00F65112" w:rsidP="00F65112">
      <w:pPr>
        <w:suppressAutoHyphens/>
        <w:autoSpaceDE w:val="0"/>
        <w:spacing w:after="0" w:line="240" w:lineRule="auto"/>
        <w:ind w:left="756" w:hanging="306"/>
        <w:jc w:val="both"/>
        <w:rPr>
          <w:rFonts w:ascii="Arial Narrow" w:hAnsi="Arial Narrow" w:cs="Arial Narrow"/>
          <w:sz w:val="24"/>
          <w:szCs w:val="24"/>
          <w:lang w:eastAsia="ar-SA"/>
        </w:rPr>
      </w:pPr>
      <w:r w:rsidRPr="00BA64BD">
        <w:rPr>
          <w:rFonts w:ascii="Arial Narrow" w:hAnsi="Arial Narrow" w:cs="Arial Narrow"/>
          <w:sz w:val="24"/>
          <w:szCs w:val="24"/>
          <w:lang w:eastAsia="ar-SA"/>
        </w:rPr>
        <w:t xml:space="preserve">3) </w:t>
      </w:r>
      <w:proofErr w:type="spellStart"/>
      <w:r w:rsidRPr="00BA64BD">
        <w:rPr>
          <w:rFonts w:ascii="Arial Narrow" w:hAnsi="Arial Narrow" w:cs="Arial Narrow"/>
          <w:sz w:val="24"/>
          <w:szCs w:val="24"/>
          <w:lang w:eastAsia="ar-SA"/>
        </w:rPr>
        <w:t>dokaza</w:t>
      </w:r>
      <w:proofErr w:type="spellEnd"/>
      <w:r w:rsidRPr="00BA64BD">
        <w:rPr>
          <w:rFonts w:ascii="Arial Narrow" w:hAnsi="Arial Narrow" w:cs="Arial Narrow"/>
          <w:sz w:val="24"/>
          <w:szCs w:val="24"/>
          <w:lang w:eastAsia="ar-SA"/>
        </w:rPr>
        <w:t xml:space="preserve"> o </w:t>
      </w:r>
      <w:proofErr w:type="spellStart"/>
      <w:r w:rsidRPr="00BA64BD">
        <w:rPr>
          <w:rFonts w:ascii="Arial Narrow" w:hAnsi="Arial Narrow" w:cs="Arial Narrow"/>
          <w:sz w:val="24"/>
          <w:szCs w:val="24"/>
          <w:lang w:eastAsia="ar-SA"/>
        </w:rPr>
        <w:t>posjedovanju</w:t>
      </w:r>
      <w:proofErr w:type="spellEnd"/>
      <w:r w:rsidRPr="00BA64BD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BA64BD">
        <w:rPr>
          <w:rFonts w:ascii="Arial Narrow" w:hAnsi="Arial Narrow" w:cs="Arial Narrow"/>
          <w:sz w:val="24"/>
          <w:szCs w:val="24"/>
          <w:lang w:eastAsia="ar-SA"/>
        </w:rPr>
        <w:t>važeće</w:t>
      </w:r>
      <w:proofErr w:type="spellEnd"/>
      <w:r w:rsidRPr="00BA64BD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BA64BD">
        <w:rPr>
          <w:rFonts w:ascii="Arial Narrow" w:hAnsi="Arial Narrow" w:cs="Arial Narrow"/>
          <w:sz w:val="24"/>
          <w:szCs w:val="24"/>
          <w:lang w:eastAsia="ar-SA"/>
        </w:rPr>
        <w:t>dozvole</w:t>
      </w:r>
      <w:proofErr w:type="spellEnd"/>
      <w:r w:rsidRPr="00BA64BD">
        <w:rPr>
          <w:rFonts w:ascii="Arial Narrow" w:hAnsi="Arial Narrow" w:cs="Arial Narrow"/>
          <w:sz w:val="24"/>
          <w:szCs w:val="24"/>
          <w:lang w:eastAsia="ar-SA"/>
        </w:rPr>
        <w:t xml:space="preserve">, </w:t>
      </w:r>
      <w:proofErr w:type="spellStart"/>
      <w:r w:rsidRPr="00BA64BD">
        <w:rPr>
          <w:rFonts w:ascii="Arial Narrow" w:hAnsi="Arial Narrow" w:cs="Arial Narrow"/>
          <w:sz w:val="24"/>
          <w:szCs w:val="24"/>
          <w:lang w:eastAsia="ar-SA"/>
        </w:rPr>
        <w:t>licence</w:t>
      </w:r>
      <w:proofErr w:type="spellEnd"/>
      <w:r w:rsidRPr="00BA64BD">
        <w:rPr>
          <w:rFonts w:ascii="Arial Narrow" w:hAnsi="Arial Narrow" w:cs="Arial Narrow"/>
          <w:sz w:val="24"/>
          <w:szCs w:val="24"/>
          <w:lang w:eastAsia="ar-SA"/>
        </w:rPr>
        <w:t xml:space="preserve">, </w:t>
      </w:r>
      <w:proofErr w:type="spellStart"/>
      <w:r w:rsidRPr="00BA64BD">
        <w:rPr>
          <w:rFonts w:ascii="Arial Narrow" w:hAnsi="Arial Narrow" w:cs="Arial Narrow"/>
          <w:sz w:val="24"/>
          <w:szCs w:val="24"/>
          <w:lang w:eastAsia="ar-SA"/>
        </w:rPr>
        <w:t>odobrenja</w:t>
      </w:r>
      <w:proofErr w:type="spellEnd"/>
      <w:r w:rsidRPr="00BA64BD">
        <w:rPr>
          <w:rFonts w:ascii="Arial Narrow" w:hAnsi="Arial Narrow" w:cs="Arial Narrow"/>
          <w:sz w:val="24"/>
          <w:szCs w:val="24"/>
          <w:lang w:eastAsia="ar-SA"/>
        </w:rPr>
        <w:t xml:space="preserve">, </w:t>
      </w:r>
      <w:proofErr w:type="spellStart"/>
      <w:r w:rsidRPr="00BA64BD">
        <w:rPr>
          <w:rFonts w:ascii="Arial Narrow" w:hAnsi="Arial Narrow" w:cs="Arial Narrow"/>
          <w:sz w:val="24"/>
          <w:szCs w:val="24"/>
          <w:lang w:eastAsia="ar-SA"/>
        </w:rPr>
        <w:t>odnosno</w:t>
      </w:r>
      <w:proofErr w:type="spellEnd"/>
      <w:r w:rsidRPr="00BA64BD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BA64BD">
        <w:rPr>
          <w:rFonts w:ascii="Arial Narrow" w:hAnsi="Arial Narrow" w:cs="Arial Narrow"/>
          <w:sz w:val="24"/>
          <w:szCs w:val="24"/>
          <w:lang w:eastAsia="ar-SA"/>
        </w:rPr>
        <w:t>drugog</w:t>
      </w:r>
      <w:proofErr w:type="spellEnd"/>
      <w:r w:rsidRPr="00BA64BD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BA64BD">
        <w:rPr>
          <w:rFonts w:ascii="Arial Narrow" w:hAnsi="Arial Narrow" w:cs="Arial Narrow"/>
          <w:sz w:val="24"/>
          <w:szCs w:val="24"/>
          <w:lang w:eastAsia="ar-SA"/>
        </w:rPr>
        <w:t>akta</w:t>
      </w:r>
      <w:proofErr w:type="spellEnd"/>
      <w:r w:rsidRPr="00BA64BD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BA64BD">
        <w:rPr>
          <w:rFonts w:ascii="Arial Narrow" w:hAnsi="Arial Narrow" w:cs="Arial Narrow"/>
          <w:sz w:val="24"/>
          <w:szCs w:val="24"/>
          <w:lang w:eastAsia="ar-SA"/>
        </w:rPr>
        <w:t>izdatog</w:t>
      </w:r>
      <w:proofErr w:type="spellEnd"/>
      <w:r w:rsidRPr="00BA64BD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BA64BD">
        <w:rPr>
          <w:rFonts w:ascii="Arial Narrow" w:hAnsi="Arial Narrow" w:cs="Arial Narrow"/>
          <w:sz w:val="24"/>
          <w:szCs w:val="24"/>
          <w:lang w:eastAsia="ar-SA"/>
        </w:rPr>
        <w:t>od</w:t>
      </w:r>
      <w:proofErr w:type="spellEnd"/>
      <w:r w:rsidRPr="00BA64BD">
        <w:rPr>
          <w:rFonts w:ascii="Arial Narrow" w:hAnsi="Arial Narrow" w:cs="Arial Narrow"/>
          <w:sz w:val="24"/>
          <w:szCs w:val="24"/>
          <w:lang w:eastAsia="ar-SA"/>
        </w:rPr>
        <w:t xml:space="preserve"> </w:t>
      </w:r>
      <w:proofErr w:type="spellStart"/>
      <w:r w:rsidRPr="00BA64BD">
        <w:rPr>
          <w:rFonts w:ascii="Arial Narrow" w:hAnsi="Arial Narrow" w:cs="Arial Narrow"/>
          <w:sz w:val="24"/>
          <w:szCs w:val="24"/>
          <w:lang w:eastAsia="ar-SA"/>
        </w:rPr>
        <w:t>nadležnog</w:t>
      </w:r>
      <w:proofErr w:type="spellEnd"/>
      <w:r w:rsidRPr="00BA64BD">
        <w:rPr>
          <w:rFonts w:ascii="Arial Narrow" w:hAnsi="Arial Narrow" w:cs="Arial Narrow"/>
          <w:sz w:val="24"/>
          <w:szCs w:val="24"/>
          <w:lang w:eastAsia="ar-SA"/>
        </w:rPr>
        <w:t xml:space="preserve"> organa </w:t>
      </w:r>
      <w:proofErr w:type="spellStart"/>
      <w:r w:rsidRPr="00BA64BD">
        <w:rPr>
          <w:rFonts w:ascii="Arial Narrow" w:hAnsi="Arial Narrow" w:cs="Arial Narrow"/>
          <w:sz w:val="24"/>
          <w:szCs w:val="24"/>
          <w:lang w:eastAsia="ar-SA"/>
        </w:rPr>
        <w:t>i</w:t>
      </w:r>
      <w:proofErr w:type="spellEnd"/>
      <w:r w:rsidRPr="00BA64BD">
        <w:rPr>
          <w:rFonts w:ascii="Arial Narrow" w:hAnsi="Arial Narrow" w:cs="Arial Narrow"/>
          <w:sz w:val="24"/>
          <w:szCs w:val="24"/>
          <w:lang w:eastAsia="ar-SA"/>
        </w:rPr>
        <w:t xml:space="preserve"> to:</w:t>
      </w:r>
    </w:p>
    <w:p w:rsidR="00F65112" w:rsidRPr="00D93B82" w:rsidRDefault="00F65112" w:rsidP="00F65112">
      <w:pPr>
        <w:suppressAutoHyphens/>
        <w:autoSpaceDE w:val="0"/>
        <w:spacing w:after="0" w:line="240" w:lineRule="auto"/>
        <w:ind w:left="756" w:hanging="306"/>
        <w:jc w:val="both"/>
        <w:rPr>
          <w:rFonts w:ascii="Arial Narrow" w:hAnsi="Arial Narrow" w:cs="Arial Narrow"/>
          <w:color w:val="FF0000"/>
          <w:sz w:val="24"/>
          <w:szCs w:val="24"/>
          <w:lang w:eastAsia="ar-SA"/>
        </w:rPr>
      </w:pPr>
    </w:p>
    <w:p w:rsidR="00E419C9" w:rsidRPr="00D93B82" w:rsidRDefault="00E419C9" w:rsidP="00B460F9">
      <w:pPr>
        <w:spacing w:after="0" w:line="240" w:lineRule="auto"/>
        <w:rPr>
          <w:rFonts w:ascii="Arial Narrow" w:hAnsi="Arial Narrow" w:cs="Times New Roman"/>
          <w:b/>
          <w:bCs/>
          <w:color w:val="FF0000"/>
          <w:sz w:val="24"/>
          <w:szCs w:val="24"/>
          <w:lang w:val="sr-Latn-CS"/>
        </w:rPr>
      </w:pPr>
    </w:p>
    <w:tbl>
      <w:tblPr>
        <w:tblW w:w="0" w:type="auto"/>
        <w:tblInd w:w="-206" w:type="dxa"/>
        <w:tblLayout w:type="fixed"/>
        <w:tblLook w:val="0000" w:firstRow="0" w:lastRow="0" w:firstColumn="0" w:lastColumn="0" w:noHBand="0" w:noVBand="0"/>
      </w:tblPr>
      <w:tblGrid>
        <w:gridCol w:w="9487"/>
      </w:tblGrid>
      <w:tr w:rsidR="009175F0" w:rsidRPr="00D93B82" w:rsidTr="005171DA">
        <w:trPr>
          <w:trHeight w:val="700"/>
        </w:trPr>
        <w:tc>
          <w:tcPr>
            <w:tcW w:w="9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38B" w:rsidRPr="00D806F8" w:rsidRDefault="00A5738B" w:rsidP="00A5738B">
            <w:pPr>
              <w:pStyle w:val="Standard"/>
              <w:jc w:val="both"/>
              <w:rPr>
                <w:rFonts w:ascii="Arial Narrow" w:hAnsi="Arial Narrow"/>
              </w:rPr>
            </w:pPr>
            <w:r w:rsidRPr="00D806F8">
              <w:rPr>
                <w:rFonts w:ascii="Arial Narrow" w:eastAsia="Times New Roman" w:hAnsi="Arial Narrow" w:cs="Arial Narrow"/>
                <w:bCs/>
                <w:iCs/>
                <w:lang w:val="pl-PL"/>
              </w:rPr>
              <w:t xml:space="preserve">Naručilac se obratio nadležnom organu </w:t>
            </w:r>
            <w:r w:rsidRPr="00D806F8">
              <w:rPr>
                <w:rFonts w:ascii="Arial Narrow" w:eastAsia="Times New Roman" w:hAnsi="Arial Narrow" w:cs="Times New Roman"/>
                <w:bCs/>
                <w:iCs/>
              </w:rPr>
              <w:t>Fitosanitarnoj upravi Ministarstva poljoprivrede i ruralnog razvoja</w:t>
            </w:r>
            <w:r w:rsidRPr="00D806F8">
              <w:rPr>
                <w:rFonts w:ascii="Arial Narrow" w:eastAsia="Times New Roman" w:hAnsi="Arial Narrow" w:cs="Arial Narrow"/>
                <w:bCs/>
                <w:iCs/>
                <w:lang w:val="pl-PL"/>
              </w:rPr>
              <w:t xml:space="preserve"> </w:t>
            </w:r>
            <w:r w:rsidRPr="00D806F8">
              <w:rPr>
                <w:rFonts w:ascii="Arial Narrow" w:eastAsia="Times New Roman" w:hAnsi="Arial Narrow" w:cs="Times New Roman"/>
                <w:bCs/>
                <w:iCs/>
              </w:rPr>
              <w:t>radi davanja stručnog mišljenja vezanog za posjedovanje licenci, dozvola, odobrenja ili drugog akta u skladu sa zakonom, a tiče se prometa sredstava za ishranu bilja (đubriva), sredstava za zaštitu bilja, sjemenskog materijala poljoprivrednog bilja i sadnog materijala.</w:t>
            </w:r>
            <w:r w:rsidRPr="00D806F8">
              <w:rPr>
                <w:rFonts w:ascii="Arial Narrow" w:eastAsia="Times New Roman" w:hAnsi="Arial Narrow" w:cs="Arial Narrow"/>
                <w:bCs/>
                <w:iCs/>
                <w:lang w:val="pl-PL"/>
              </w:rPr>
              <w:t xml:space="preserve"> Ponuđači, u predmetnom postupku nabavke, dužni da dostave slijedeće dokaze (dozvole, licence, odobrenja odnosno drugi akt u skladu sa zakonom i dr):</w:t>
            </w:r>
          </w:p>
          <w:p w:rsidR="00A5738B" w:rsidRPr="00D806F8" w:rsidRDefault="00A5738B" w:rsidP="00A5738B">
            <w:pPr>
              <w:pStyle w:val="Standard"/>
              <w:spacing w:line="100" w:lineRule="atLeast"/>
              <w:jc w:val="both"/>
              <w:rPr>
                <w:rFonts w:ascii="Arial Narrow" w:hAnsi="Arial Narrow" w:cs="Times New Roman"/>
              </w:rPr>
            </w:pPr>
          </w:p>
          <w:p w:rsidR="00A5738B" w:rsidRPr="00D806F8" w:rsidRDefault="00A5738B" w:rsidP="00A5738B">
            <w:pPr>
              <w:pStyle w:val="Standard"/>
              <w:spacing w:line="100" w:lineRule="atLeast"/>
              <w:jc w:val="both"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D806F8">
              <w:rPr>
                <w:rFonts w:ascii="Arial Narrow" w:hAnsi="Arial Narrow" w:cs="Times New Roman"/>
                <w:b/>
                <w:bCs/>
                <w:i/>
                <w:iCs/>
              </w:rPr>
              <w:t xml:space="preserve"> * Rješenje o upisu u Registar na veliko i/ili malo, izdato od strane Uprave za bezbjednost hrane, veterinu i fitosanitarne poslove – Sektor za fitosanitarne poslove , a sve u skadu sa zakonima:</w:t>
            </w:r>
          </w:p>
          <w:p w:rsidR="00A5738B" w:rsidRPr="00D806F8" w:rsidRDefault="00A5738B" w:rsidP="00A5738B">
            <w:pPr>
              <w:pStyle w:val="Standard"/>
              <w:suppressAutoHyphens w:val="0"/>
              <w:jc w:val="both"/>
              <w:rPr>
                <w:rFonts w:ascii="Arial Narrow" w:hAnsi="Arial Narrow"/>
              </w:rPr>
            </w:pPr>
            <w:r w:rsidRPr="00D806F8">
              <w:rPr>
                <w:rFonts w:ascii="Arial Narrow" w:hAnsi="Arial Narrow" w:cs="Times New Roman"/>
                <w:lang w:val="en-GB"/>
              </w:rPr>
              <w:t>-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>Zakon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 xml:space="preserve"> o 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>sredstvima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 xml:space="preserve"> za 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>ishranu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 xml:space="preserve"> 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>bilja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 xml:space="preserve">(“Sl. list RCG”, br. 48/07 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>i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 xml:space="preserve"> 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>Službeni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 xml:space="preserve"> list CG, 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>broj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 xml:space="preserve"> 76/08)</w:t>
            </w:r>
          </w:p>
          <w:p w:rsidR="00A5738B" w:rsidRPr="00D806F8" w:rsidRDefault="00A5738B" w:rsidP="00A5738B">
            <w:pPr>
              <w:pStyle w:val="Standard"/>
              <w:suppressAutoHyphens w:val="0"/>
              <w:jc w:val="both"/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</w:pPr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>-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>Zakonom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 xml:space="preserve"> o 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>sredstvima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 xml:space="preserve"> za 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>zaštitu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 xml:space="preserve"> 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>bilja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 xml:space="preserve"> (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>Službeni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 xml:space="preserve"> list CG, br. 51/08 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>i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 xml:space="preserve"> 18/14)</w:t>
            </w:r>
          </w:p>
          <w:p w:rsidR="00A5738B" w:rsidRPr="00D806F8" w:rsidRDefault="00A5738B" w:rsidP="00A5738B">
            <w:pPr>
              <w:pStyle w:val="Standard"/>
              <w:suppressAutoHyphens w:val="0"/>
              <w:jc w:val="both"/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</w:pPr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>-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>Zakonom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 xml:space="preserve"> o 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>sadnom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 xml:space="preserve"> 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>materijalu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 xml:space="preserve"> (“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>Službeni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 xml:space="preserve"> list CG”, br. 28/06, 61/11 </w:t>
            </w:r>
            <w:proofErr w:type="spellStart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>i</w:t>
            </w:r>
            <w:proofErr w:type="spellEnd"/>
            <w:r w:rsidRPr="00D806F8">
              <w:rPr>
                <w:rFonts w:ascii="Arial Narrow" w:hAnsi="Arial Narrow" w:cs="Times New Roman"/>
                <w:b/>
                <w:bCs/>
                <w:i/>
                <w:iCs/>
                <w:lang w:val="en-GB"/>
              </w:rPr>
              <w:t xml:space="preserve"> 48/15)</w:t>
            </w:r>
          </w:p>
          <w:p w:rsidR="009175F0" w:rsidRPr="00D93B82" w:rsidRDefault="00A5738B" w:rsidP="00A5738B">
            <w:pPr>
              <w:suppressAutoHyphens/>
              <w:spacing w:after="0" w:line="240" w:lineRule="auto"/>
              <w:jc w:val="both"/>
              <w:rPr>
                <w:rFonts w:ascii="Arial Narrow" w:hAnsi="Arial Narrow" w:cs="Arial Narrow"/>
                <w:color w:val="FF0000"/>
                <w:lang w:eastAsia="ar-SA"/>
              </w:rPr>
            </w:pPr>
            <w:r w:rsidRPr="00D806F8">
              <w:rPr>
                <w:rFonts w:ascii="Arial Narrow" w:eastAsia="Times New Roman" w:hAnsi="Arial Narrow" w:cs="Times New Roman"/>
                <w:b/>
                <w:bCs/>
                <w:i/>
                <w:iCs/>
                <w:lang w:val="en-GB"/>
              </w:rPr>
              <w:t>-</w:t>
            </w:r>
            <w:proofErr w:type="spellStart"/>
            <w:r w:rsidRPr="00D806F8">
              <w:rPr>
                <w:rFonts w:ascii="Arial Narrow" w:eastAsia="Times New Roman" w:hAnsi="Arial Narrow" w:cs="Times New Roman"/>
                <w:b/>
                <w:bCs/>
                <w:i/>
                <w:iCs/>
                <w:lang w:val="en-GB"/>
              </w:rPr>
              <w:t>Z</w:t>
            </w:r>
            <w:r w:rsidRPr="00D806F8">
              <w:rPr>
                <w:rFonts w:ascii="Arial Narrow" w:eastAsia="Times New Roman" w:hAnsi="Arial Narrow" w:cs="Times New Roman"/>
                <w:b/>
                <w:i/>
                <w:iCs/>
                <w:lang w:val="en-GB"/>
              </w:rPr>
              <w:t>akonom</w:t>
            </w:r>
            <w:proofErr w:type="spellEnd"/>
            <w:r w:rsidRPr="00D806F8">
              <w:rPr>
                <w:rFonts w:ascii="Arial Narrow" w:eastAsia="Times New Roman" w:hAnsi="Arial Narrow" w:cs="Times New Roman"/>
                <w:b/>
                <w:i/>
                <w:iCs/>
                <w:lang w:val="en-GB"/>
              </w:rPr>
              <w:t xml:space="preserve"> o </w:t>
            </w:r>
            <w:proofErr w:type="spellStart"/>
            <w:r w:rsidRPr="00D806F8">
              <w:rPr>
                <w:rFonts w:ascii="Arial Narrow" w:eastAsia="Times New Roman" w:hAnsi="Arial Narrow" w:cs="Times New Roman"/>
                <w:b/>
                <w:i/>
                <w:iCs/>
                <w:lang w:val="en-GB"/>
              </w:rPr>
              <w:t>sjemenskom</w:t>
            </w:r>
            <w:proofErr w:type="spellEnd"/>
            <w:r w:rsidRPr="00D806F8">
              <w:rPr>
                <w:rFonts w:ascii="Arial Narrow" w:eastAsia="Times New Roman" w:hAnsi="Arial Narrow" w:cs="Times New Roman"/>
                <w:b/>
                <w:i/>
                <w:iCs/>
                <w:lang w:val="en-GB"/>
              </w:rPr>
              <w:t xml:space="preserve"> </w:t>
            </w:r>
            <w:proofErr w:type="spellStart"/>
            <w:r w:rsidRPr="00D806F8">
              <w:rPr>
                <w:rFonts w:ascii="Arial Narrow" w:eastAsia="Times New Roman" w:hAnsi="Arial Narrow" w:cs="Times New Roman"/>
                <w:b/>
                <w:i/>
                <w:iCs/>
                <w:lang w:val="en-GB"/>
              </w:rPr>
              <w:t>materijalu</w:t>
            </w:r>
            <w:proofErr w:type="spellEnd"/>
            <w:r w:rsidRPr="00D806F8">
              <w:rPr>
                <w:rFonts w:ascii="Arial Narrow" w:eastAsia="Times New Roman" w:hAnsi="Arial Narrow" w:cs="Times New Roman"/>
                <w:b/>
                <w:i/>
                <w:iCs/>
                <w:lang w:val="en-GB"/>
              </w:rPr>
              <w:t xml:space="preserve"> </w:t>
            </w:r>
            <w:proofErr w:type="spellStart"/>
            <w:r w:rsidRPr="00D806F8">
              <w:rPr>
                <w:rFonts w:ascii="Arial Narrow" w:eastAsia="Times New Roman" w:hAnsi="Arial Narrow" w:cs="Times New Roman"/>
                <w:b/>
                <w:i/>
                <w:iCs/>
                <w:lang w:val="en-GB"/>
              </w:rPr>
              <w:t>poljoprivrednog</w:t>
            </w:r>
            <w:proofErr w:type="spellEnd"/>
            <w:r w:rsidRPr="00D806F8">
              <w:rPr>
                <w:rFonts w:ascii="Arial Narrow" w:eastAsia="Times New Roman" w:hAnsi="Arial Narrow" w:cs="Times New Roman"/>
                <w:b/>
                <w:i/>
                <w:iCs/>
                <w:lang w:val="en-GB"/>
              </w:rPr>
              <w:t xml:space="preserve"> </w:t>
            </w:r>
            <w:proofErr w:type="spellStart"/>
            <w:r w:rsidRPr="00D806F8">
              <w:rPr>
                <w:rFonts w:ascii="Arial Narrow" w:eastAsia="Times New Roman" w:hAnsi="Arial Narrow" w:cs="Times New Roman"/>
                <w:b/>
                <w:i/>
                <w:iCs/>
                <w:lang w:val="en-GB"/>
              </w:rPr>
              <w:t>bilja</w:t>
            </w:r>
            <w:proofErr w:type="spellEnd"/>
            <w:r w:rsidRPr="00D806F8">
              <w:rPr>
                <w:rFonts w:ascii="Arial Narrow" w:eastAsia="Times New Roman" w:hAnsi="Arial Narrow" w:cs="Times New Roman"/>
                <w:b/>
                <w:i/>
                <w:iCs/>
                <w:lang w:val="en-GB"/>
              </w:rPr>
              <w:t xml:space="preserve"> (“</w:t>
            </w:r>
            <w:proofErr w:type="spellStart"/>
            <w:r w:rsidRPr="00D806F8">
              <w:rPr>
                <w:rFonts w:ascii="Arial Narrow" w:eastAsia="Times New Roman" w:hAnsi="Arial Narrow" w:cs="Times New Roman"/>
                <w:b/>
                <w:i/>
                <w:iCs/>
                <w:lang w:val="en-GB"/>
              </w:rPr>
              <w:t>Sl.list</w:t>
            </w:r>
            <w:proofErr w:type="spellEnd"/>
            <w:r w:rsidRPr="00D806F8">
              <w:rPr>
                <w:rFonts w:ascii="Arial Narrow" w:eastAsia="Times New Roman" w:hAnsi="Arial Narrow" w:cs="Times New Roman"/>
                <w:b/>
                <w:i/>
                <w:iCs/>
                <w:lang w:val="en-GB"/>
              </w:rPr>
              <w:t xml:space="preserve"> RCG, br.28/06 </w:t>
            </w:r>
            <w:proofErr w:type="spellStart"/>
            <w:r w:rsidRPr="00D806F8">
              <w:rPr>
                <w:rFonts w:ascii="Arial Narrow" w:eastAsia="Times New Roman" w:hAnsi="Arial Narrow" w:cs="Times New Roman"/>
                <w:b/>
                <w:i/>
                <w:iCs/>
                <w:lang w:val="en-GB"/>
              </w:rPr>
              <w:t>i</w:t>
            </w:r>
            <w:proofErr w:type="spellEnd"/>
            <w:r w:rsidRPr="00D806F8">
              <w:rPr>
                <w:rFonts w:ascii="Arial Narrow" w:eastAsia="Times New Roman" w:hAnsi="Arial Narrow" w:cs="Times New Roman"/>
                <w:b/>
                <w:i/>
                <w:iCs/>
                <w:lang w:val="en-GB"/>
              </w:rPr>
              <w:t xml:space="preserve"> “</w:t>
            </w:r>
            <w:proofErr w:type="spellStart"/>
            <w:r w:rsidRPr="00D806F8">
              <w:rPr>
                <w:rFonts w:ascii="Arial Narrow" w:eastAsia="Times New Roman" w:hAnsi="Arial Narrow" w:cs="Times New Roman"/>
                <w:b/>
                <w:i/>
                <w:iCs/>
                <w:lang w:val="en-GB"/>
              </w:rPr>
              <w:t>Sl</w:t>
            </w:r>
            <w:proofErr w:type="spellEnd"/>
            <w:r w:rsidRPr="00D806F8">
              <w:rPr>
                <w:rFonts w:ascii="Arial Narrow" w:eastAsia="Times New Roman" w:hAnsi="Arial Narrow" w:cs="Times New Roman"/>
                <w:b/>
                <w:i/>
                <w:iCs/>
                <w:lang w:val="en-GB"/>
              </w:rPr>
              <w:t xml:space="preserve"> list </w:t>
            </w:r>
            <w:proofErr w:type="spellStart"/>
            <w:r w:rsidRPr="00D806F8">
              <w:rPr>
                <w:rFonts w:ascii="Arial Narrow" w:eastAsia="Times New Roman" w:hAnsi="Arial Narrow" w:cs="Times New Roman"/>
                <w:b/>
                <w:i/>
                <w:iCs/>
                <w:lang w:val="en-GB"/>
              </w:rPr>
              <w:t>Crne</w:t>
            </w:r>
            <w:proofErr w:type="spellEnd"/>
            <w:r w:rsidRPr="00D806F8">
              <w:rPr>
                <w:rFonts w:ascii="Arial Narrow" w:eastAsia="Times New Roman" w:hAnsi="Arial Narrow" w:cs="Times New Roman"/>
                <w:b/>
                <w:i/>
                <w:iCs/>
                <w:lang w:val="en-GB"/>
              </w:rPr>
              <w:t xml:space="preserve"> Gore” br. 61/11 </w:t>
            </w:r>
            <w:proofErr w:type="spellStart"/>
            <w:r w:rsidRPr="00D806F8">
              <w:rPr>
                <w:rFonts w:ascii="Arial Narrow" w:eastAsia="Times New Roman" w:hAnsi="Arial Narrow" w:cs="Times New Roman"/>
                <w:b/>
                <w:i/>
                <w:iCs/>
                <w:lang w:val="en-GB"/>
              </w:rPr>
              <w:t>i</w:t>
            </w:r>
            <w:proofErr w:type="spellEnd"/>
            <w:r w:rsidRPr="00D806F8">
              <w:rPr>
                <w:rFonts w:ascii="Arial Narrow" w:eastAsia="Times New Roman" w:hAnsi="Arial Narrow" w:cs="Times New Roman"/>
                <w:b/>
                <w:i/>
                <w:iCs/>
                <w:lang w:val="en-GB"/>
              </w:rPr>
              <w:t xml:space="preserve"> 48/15).</w:t>
            </w:r>
          </w:p>
        </w:tc>
      </w:tr>
    </w:tbl>
    <w:p w:rsidR="008C01D5" w:rsidRPr="00D93B82" w:rsidRDefault="008C01D5" w:rsidP="00B460F9">
      <w:pPr>
        <w:spacing w:after="0" w:line="240" w:lineRule="auto"/>
        <w:rPr>
          <w:rFonts w:ascii="Arial Narrow" w:hAnsi="Arial Narrow" w:cs="Times New Roman"/>
          <w:b/>
          <w:bCs/>
          <w:color w:val="FF0000"/>
          <w:sz w:val="24"/>
          <w:szCs w:val="24"/>
          <w:lang w:val="sr-Latn-CS"/>
        </w:rPr>
      </w:pPr>
    </w:p>
    <w:p w:rsidR="008C01D5" w:rsidRPr="00D93B82" w:rsidRDefault="008C01D5" w:rsidP="00B460F9">
      <w:pPr>
        <w:spacing w:after="0" w:line="240" w:lineRule="auto"/>
        <w:rPr>
          <w:rFonts w:ascii="Arial Narrow" w:hAnsi="Arial Narrow" w:cs="Times New Roman"/>
          <w:b/>
          <w:bCs/>
          <w:color w:val="FF0000"/>
          <w:sz w:val="24"/>
          <w:szCs w:val="24"/>
          <w:lang w:val="sr-Latn-CS"/>
        </w:rPr>
      </w:pPr>
    </w:p>
    <w:p w:rsidR="008C01D5" w:rsidRPr="00D93B82" w:rsidRDefault="008C01D5" w:rsidP="00B460F9">
      <w:pPr>
        <w:spacing w:after="0" w:line="240" w:lineRule="auto"/>
        <w:rPr>
          <w:rFonts w:ascii="Arial Narrow" w:hAnsi="Arial Narrow" w:cs="Times New Roman"/>
          <w:b/>
          <w:bCs/>
          <w:color w:val="FF0000"/>
          <w:sz w:val="24"/>
          <w:szCs w:val="24"/>
          <w:lang w:val="sr-Latn-CS"/>
        </w:rPr>
      </w:pPr>
    </w:p>
    <w:p w:rsidR="007A5F3D" w:rsidRPr="00D93B82" w:rsidRDefault="007A5F3D" w:rsidP="00B460F9">
      <w:pPr>
        <w:spacing w:after="0" w:line="240" w:lineRule="auto"/>
        <w:rPr>
          <w:rFonts w:ascii="Arial Narrow" w:hAnsi="Arial Narrow" w:cs="Times New Roman"/>
          <w:b/>
          <w:bCs/>
          <w:color w:val="FF0000"/>
          <w:sz w:val="24"/>
          <w:szCs w:val="24"/>
          <w:lang w:val="sr-Latn-CS"/>
        </w:rPr>
      </w:pPr>
    </w:p>
    <w:p w:rsidR="00E02FBF" w:rsidRPr="00D93B82" w:rsidRDefault="00E02FBF" w:rsidP="00B460F9">
      <w:pPr>
        <w:spacing w:after="0" w:line="240" w:lineRule="auto"/>
        <w:rPr>
          <w:rFonts w:ascii="Arial Narrow" w:hAnsi="Arial Narrow" w:cs="Times New Roman"/>
          <w:b/>
          <w:bCs/>
          <w:color w:val="FF0000"/>
          <w:sz w:val="24"/>
          <w:szCs w:val="24"/>
          <w:lang w:val="sr-Latn-CS"/>
        </w:rPr>
      </w:pPr>
    </w:p>
    <w:p w:rsidR="007A5F3D" w:rsidRPr="00D93B82" w:rsidRDefault="007A5F3D" w:rsidP="00B460F9">
      <w:pPr>
        <w:spacing w:after="0" w:line="240" w:lineRule="auto"/>
        <w:rPr>
          <w:rFonts w:ascii="Arial Narrow" w:hAnsi="Arial Narrow" w:cs="Times New Roman"/>
          <w:b/>
          <w:bCs/>
          <w:color w:val="FF0000"/>
          <w:sz w:val="24"/>
          <w:szCs w:val="24"/>
          <w:lang w:val="sr-Latn-CS"/>
        </w:rPr>
      </w:pPr>
    </w:p>
    <w:p w:rsidR="009175F0" w:rsidRPr="00D93B82" w:rsidRDefault="009175F0" w:rsidP="00B460F9">
      <w:pPr>
        <w:spacing w:after="0" w:line="240" w:lineRule="auto"/>
        <w:rPr>
          <w:rFonts w:ascii="Arial Narrow" w:hAnsi="Arial Narrow" w:cs="Times New Roman"/>
          <w:b/>
          <w:bCs/>
          <w:color w:val="FF0000"/>
          <w:sz w:val="24"/>
          <w:szCs w:val="24"/>
          <w:lang w:val="sr-Latn-CS"/>
        </w:rPr>
      </w:pPr>
    </w:p>
    <w:p w:rsidR="009175F0" w:rsidRPr="00D93B82" w:rsidRDefault="009175F0" w:rsidP="00B460F9">
      <w:pPr>
        <w:spacing w:after="0" w:line="240" w:lineRule="auto"/>
        <w:rPr>
          <w:rFonts w:ascii="Arial Narrow" w:hAnsi="Arial Narrow" w:cs="Times New Roman"/>
          <w:b/>
          <w:bCs/>
          <w:color w:val="FF0000"/>
          <w:sz w:val="24"/>
          <w:szCs w:val="24"/>
          <w:lang w:val="sr-Latn-CS"/>
        </w:rPr>
      </w:pPr>
    </w:p>
    <w:p w:rsidR="009175F0" w:rsidRPr="00D93B82" w:rsidRDefault="009175F0" w:rsidP="00B460F9">
      <w:pPr>
        <w:spacing w:after="0" w:line="240" w:lineRule="auto"/>
        <w:rPr>
          <w:rFonts w:ascii="Arial Narrow" w:hAnsi="Arial Narrow" w:cs="Times New Roman"/>
          <w:b/>
          <w:bCs/>
          <w:color w:val="FF0000"/>
          <w:sz w:val="24"/>
          <w:szCs w:val="24"/>
          <w:lang w:val="sr-Latn-CS"/>
        </w:rPr>
      </w:pPr>
    </w:p>
    <w:p w:rsidR="009175F0" w:rsidRPr="00D93B82" w:rsidRDefault="009175F0" w:rsidP="00B460F9">
      <w:pPr>
        <w:spacing w:after="0" w:line="240" w:lineRule="auto"/>
        <w:rPr>
          <w:rFonts w:ascii="Arial Narrow" w:hAnsi="Arial Narrow" w:cs="Times New Roman"/>
          <w:b/>
          <w:bCs/>
          <w:color w:val="FF0000"/>
          <w:sz w:val="24"/>
          <w:szCs w:val="24"/>
          <w:lang w:val="sr-Latn-CS"/>
        </w:rPr>
      </w:pPr>
    </w:p>
    <w:p w:rsidR="009175F0" w:rsidRPr="00D93B82" w:rsidRDefault="009175F0" w:rsidP="00B460F9">
      <w:pPr>
        <w:spacing w:after="0" w:line="240" w:lineRule="auto"/>
        <w:rPr>
          <w:rFonts w:ascii="Arial Narrow" w:hAnsi="Arial Narrow" w:cs="Times New Roman"/>
          <w:b/>
          <w:bCs/>
          <w:color w:val="FF0000"/>
          <w:sz w:val="24"/>
          <w:szCs w:val="24"/>
          <w:lang w:val="sr-Latn-CS"/>
        </w:rPr>
      </w:pPr>
    </w:p>
    <w:p w:rsidR="009175F0" w:rsidRPr="00D93B82" w:rsidRDefault="009175F0" w:rsidP="00B460F9">
      <w:pPr>
        <w:spacing w:after="0" w:line="240" w:lineRule="auto"/>
        <w:rPr>
          <w:rFonts w:ascii="Arial Narrow" w:hAnsi="Arial Narrow" w:cs="Times New Roman"/>
          <w:b/>
          <w:bCs/>
          <w:color w:val="FF0000"/>
          <w:sz w:val="24"/>
          <w:szCs w:val="24"/>
          <w:lang w:val="sr-Latn-CS"/>
        </w:rPr>
      </w:pPr>
    </w:p>
    <w:p w:rsidR="009175F0" w:rsidRDefault="009175F0" w:rsidP="00B460F9">
      <w:pPr>
        <w:spacing w:after="0" w:line="240" w:lineRule="auto"/>
        <w:rPr>
          <w:rFonts w:ascii="Arial Narrow" w:hAnsi="Arial Narrow" w:cs="Times New Roman"/>
          <w:b/>
          <w:bCs/>
          <w:color w:val="FF0000"/>
          <w:sz w:val="24"/>
          <w:szCs w:val="24"/>
          <w:lang w:val="sr-Latn-CS"/>
        </w:rPr>
      </w:pPr>
    </w:p>
    <w:p w:rsidR="00A5738B" w:rsidRDefault="00A5738B" w:rsidP="00B460F9">
      <w:pPr>
        <w:spacing w:after="0" w:line="240" w:lineRule="auto"/>
        <w:rPr>
          <w:rFonts w:ascii="Arial Narrow" w:hAnsi="Arial Narrow" w:cs="Times New Roman"/>
          <w:b/>
          <w:bCs/>
          <w:color w:val="FF0000"/>
          <w:sz w:val="24"/>
          <w:szCs w:val="24"/>
          <w:lang w:val="sr-Latn-CS"/>
        </w:rPr>
      </w:pPr>
    </w:p>
    <w:p w:rsidR="00A5738B" w:rsidRDefault="00A5738B" w:rsidP="00B460F9">
      <w:pPr>
        <w:spacing w:after="0" w:line="240" w:lineRule="auto"/>
        <w:rPr>
          <w:rFonts w:ascii="Arial Narrow" w:hAnsi="Arial Narrow" w:cs="Times New Roman"/>
          <w:b/>
          <w:bCs/>
          <w:color w:val="FF0000"/>
          <w:sz w:val="24"/>
          <w:szCs w:val="24"/>
          <w:lang w:val="sr-Latn-CS"/>
        </w:rPr>
      </w:pPr>
    </w:p>
    <w:p w:rsidR="00A5738B" w:rsidRDefault="00A5738B" w:rsidP="00B460F9">
      <w:pPr>
        <w:spacing w:after="0" w:line="240" w:lineRule="auto"/>
        <w:rPr>
          <w:rFonts w:ascii="Arial Narrow" w:hAnsi="Arial Narrow" w:cs="Times New Roman"/>
          <w:b/>
          <w:bCs/>
          <w:color w:val="FF0000"/>
          <w:sz w:val="24"/>
          <w:szCs w:val="24"/>
          <w:lang w:val="sr-Latn-CS"/>
        </w:rPr>
      </w:pPr>
    </w:p>
    <w:p w:rsidR="00A5738B" w:rsidRDefault="00A5738B" w:rsidP="00B460F9">
      <w:pPr>
        <w:spacing w:after="0" w:line="240" w:lineRule="auto"/>
        <w:rPr>
          <w:rFonts w:ascii="Arial Narrow" w:hAnsi="Arial Narrow" w:cs="Times New Roman"/>
          <w:b/>
          <w:bCs/>
          <w:color w:val="FF0000"/>
          <w:sz w:val="24"/>
          <w:szCs w:val="24"/>
          <w:lang w:val="sr-Latn-CS"/>
        </w:rPr>
      </w:pPr>
    </w:p>
    <w:p w:rsidR="00A5738B" w:rsidRDefault="00A5738B" w:rsidP="00B460F9">
      <w:pPr>
        <w:spacing w:after="0" w:line="240" w:lineRule="auto"/>
        <w:rPr>
          <w:rFonts w:ascii="Arial Narrow" w:hAnsi="Arial Narrow" w:cs="Times New Roman"/>
          <w:b/>
          <w:bCs/>
          <w:color w:val="FF0000"/>
          <w:sz w:val="24"/>
          <w:szCs w:val="24"/>
          <w:lang w:val="sr-Latn-CS"/>
        </w:rPr>
      </w:pPr>
    </w:p>
    <w:p w:rsidR="00A5738B" w:rsidRDefault="00A5738B" w:rsidP="00B460F9">
      <w:pPr>
        <w:spacing w:after="0" w:line="240" w:lineRule="auto"/>
        <w:rPr>
          <w:rFonts w:ascii="Arial Narrow" w:hAnsi="Arial Narrow" w:cs="Times New Roman"/>
          <w:b/>
          <w:bCs/>
          <w:color w:val="FF0000"/>
          <w:sz w:val="24"/>
          <w:szCs w:val="24"/>
          <w:lang w:val="sr-Latn-CS"/>
        </w:rPr>
      </w:pPr>
    </w:p>
    <w:p w:rsidR="00A5738B" w:rsidRPr="00D93B82" w:rsidRDefault="00A5738B" w:rsidP="00B460F9">
      <w:pPr>
        <w:spacing w:after="0" w:line="240" w:lineRule="auto"/>
        <w:rPr>
          <w:rFonts w:ascii="Arial Narrow" w:hAnsi="Arial Narrow" w:cs="Times New Roman"/>
          <w:b/>
          <w:bCs/>
          <w:color w:val="FF0000"/>
          <w:sz w:val="24"/>
          <w:szCs w:val="24"/>
          <w:lang w:val="sr-Latn-CS"/>
        </w:rPr>
      </w:pPr>
    </w:p>
    <w:p w:rsidR="0001639E" w:rsidRPr="00A5738B" w:rsidRDefault="0001639E" w:rsidP="0001639E">
      <w:pPr>
        <w:keepNext/>
        <w:keepLines/>
        <w:numPr>
          <w:ilvl w:val="1"/>
          <w:numId w:val="0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tabs>
          <w:tab w:val="num" w:pos="0"/>
        </w:tabs>
        <w:suppressAutoHyphens/>
        <w:spacing w:before="200" w:after="0"/>
        <w:ind w:left="576" w:hanging="576"/>
        <w:jc w:val="center"/>
        <w:outlineLvl w:val="1"/>
        <w:rPr>
          <w:rFonts w:ascii="Arial Narrow" w:eastAsia="Times New Roman" w:hAnsi="Arial Narrow" w:cs="Times New Roman"/>
          <w:b/>
          <w:bCs/>
          <w:sz w:val="26"/>
          <w:szCs w:val="26"/>
          <w:lang w:eastAsia="ar-SA"/>
        </w:rPr>
      </w:pPr>
      <w:bookmarkStart w:id="29" w:name="_Toc473188641"/>
      <w:bookmarkStart w:id="30" w:name="_Toc524084555"/>
      <w:r w:rsidRPr="00A5738B">
        <w:rPr>
          <w:rFonts w:ascii="Arial Narrow" w:eastAsia="Times New Roman" w:hAnsi="Arial Narrow" w:cs="Times New Roman"/>
          <w:b/>
          <w:bCs/>
          <w:sz w:val="28"/>
          <w:szCs w:val="28"/>
          <w:lang w:eastAsia="ar-SA"/>
        </w:rPr>
        <w:lastRenderedPageBreak/>
        <w:t>DOKAZI O ISPUNJAVANJU USLOVA STRUČNO-TEHNIČKE I KADROVSKE OSPOSOBLJENOSTI</w:t>
      </w:r>
      <w:bookmarkEnd w:id="29"/>
      <w:bookmarkEnd w:id="30"/>
    </w:p>
    <w:p w:rsidR="0001639E" w:rsidRPr="00A5738B" w:rsidRDefault="0001639E" w:rsidP="0001639E">
      <w:pPr>
        <w:suppressAutoHyphens/>
        <w:rPr>
          <w:rFonts w:ascii="Arial Narrow" w:hAnsi="Arial Narrow" w:cs="Times New Roman"/>
          <w:sz w:val="24"/>
          <w:szCs w:val="24"/>
          <w:lang w:eastAsia="ar-SA"/>
        </w:rPr>
      </w:pPr>
    </w:p>
    <w:p w:rsidR="0001639E" w:rsidRPr="00A5738B" w:rsidRDefault="005D4A44" w:rsidP="0001639E">
      <w:pPr>
        <w:suppressAutoHyphens/>
        <w:rPr>
          <w:rFonts w:ascii="Times New Roman" w:hAnsi="Times New Roman" w:cs="Times New Roman"/>
          <w:lang w:eastAsia="ar-SA"/>
        </w:rPr>
      </w:pPr>
      <w:proofErr w:type="spellStart"/>
      <w:r w:rsidRPr="00A5738B">
        <w:rPr>
          <w:rFonts w:ascii="Arial Narrow" w:hAnsi="Arial Narrow" w:cs="Times New Roman"/>
          <w:sz w:val="24"/>
          <w:szCs w:val="24"/>
          <w:lang w:eastAsia="ar-SA"/>
        </w:rPr>
        <w:t>Nije</w:t>
      </w:r>
      <w:proofErr w:type="spellEnd"/>
      <w:r w:rsidRPr="00A5738B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A5738B">
        <w:rPr>
          <w:rFonts w:ascii="Arial Narrow" w:hAnsi="Arial Narrow" w:cs="Times New Roman"/>
          <w:sz w:val="24"/>
          <w:szCs w:val="24"/>
          <w:lang w:eastAsia="ar-SA"/>
        </w:rPr>
        <w:t>predviđeno</w:t>
      </w:r>
      <w:proofErr w:type="spellEnd"/>
      <w:r w:rsidRPr="00A5738B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A5738B">
        <w:rPr>
          <w:rFonts w:ascii="Arial Narrow" w:hAnsi="Arial Narrow" w:cs="Times New Roman"/>
          <w:sz w:val="24"/>
          <w:szCs w:val="24"/>
          <w:lang w:eastAsia="ar-SA"/>
        </w:rPr>
        <w:t>dostavljanje</w:t>
      </w:r>
      <w:proofErr w:type="spellEnd"/>
      <w:r w:rsidRPr="00A5738B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A5738B">
        <w:rPr>
          <w:rFonts w:ascii="Arial Narrow" w:hAnsi="Arial Narrow" w:cs="Times New Roman"/>
          <w:sz w:val="24"/>
          <w:szCs w:val="24"/>
          <w:lang w:eastAsia="ar-SA"/>
        </w:rPr>
        <w:t>ovih</w:t>
      </w:r>
      <w:proofErr w:type="spellEnd"/>
      <w:r w:rsidRPr="00A5738B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A5738B">
        <w:rPr>
          <w:rFonts w:ascii="Arial Narrow" w:hAnsi="Arial Narrow" w:cs="Times New Roman"/>
          <w:sz w:val="24"/>
          <w:szCs w:val="24"/>
          <w:lang w:eastAsia="ar-SA"/>
        </w:rPr>
        <w:t>dokaza</w:t>
      </w:r>
      <w:proofErr w:type="spellEnd"/>
      <w:r w:rsidRPr="00A5738B">
        <w:rPr>
          <w:rFonts w:ascii="Arial Narrow" w:hAnsi="Arial Narrow" w:cs="Times New Roman"/>
          <w:sz w:val="24"/>
          <w:szCs w:val="24"/>
          <w:lang w:eastAsia="ar-SA"/>
        </w:rPr>
        <w:t xml:space="preserve">. Ne </w:t>
      </w:r>
      <w:proofErr w:type="spellStart"/>
      <w:r w:rsidRPr="00A5738B">
        <w:rPr>
          <w:rFonts w:ascii="Arial Narrow" w:hAnsi="Arial Narrow" w:cs="Times New Roman"/>
          <w:sz w:val="24"/>
          <w:szCs w:val="24"/>
          <w:lang w:eastAsia="ar-SA"/>
        </w:rPr>
        <w:t>zahtijeva</w:t>
      </w:r>
      <w:proofErr w:type="spellEnd"/>
      <w:r w:rsidRPr="00A5738B">
        <w:rPr>
          <w:rFonts w:ascii="Arial Narrow" w:hAnsi="Arial Narrow" w:cs="Times New Roman"/>
          <w:sz w:val="24"/>
          <w:szCs w:val="24"/>
          <w:lang w:eastAsia="ar-SA"/>
        </w:rPr>
        <w:t xml:space="preserve"> se.</w:t>
      </w:r>
    </w:p>
    <w:p w:rsidR="0001639E" w:rsidRPr="00D93B82" w:rsidRDefault="0001639E" w:rsidP="0001639E">
      <w:pPr>
        <w:suppressAutoHyphens/>
        <w:rPr>
          <w:rFonts w:ascii="Times New Roman" w:hAnsi="Times New Roman" w:cs="Times New Roman"/>
          <w:color w:val="FF0000"/>
          <w:lang w:eastAsia="ar-SA"/>
        </w:rPr>
      </w:pPr>
    </w:p>
    <w:p w:rsidR="0001639E" w:rsidRPr="00D93B82" w:rsidRDefault="0001639E" w:rsidP="0001639E">
      <w:pPr>
        <w:suppressAutoHyphens/>
        <w:rPr>
          <w:rFonts w:ascii="Times New Roman" w:hAnsi="Times New Roman" w:cs="Times New Roman"/>
          <w:color w:val="FF0000"/>
          <w:lang w:eastAsia="ar-SA"/>
        </w:rPr>
      </w:pPr>
    </w:p>
    <w:p w:rsidR="0001639E" w:rsidRPr="00D93B82" w:rsidRDefault="0001639E" w:rsidP="0001639E">
      <w:pPr>
        <w:suppressAutoHyphens/>
        <w:jc w:val="right"/>
        <w:rPr>
          <w:rFonts w:cs="Times New Roman"/>
          <w:color w:val="FF0000"/>
          <w:lang w:eastAsia="ar-SA"/>
        </w:rPr>
      </w:pPr>
    </w:p>
    <w:p w:rsidR="0001639E" w:rsidRPr="00D93B82" w:rsidRDefault="0001639E" w:rsidP="0001639E">
      <w:pPr>
        <w:suppressAutoHyphens/>
        <w:jc w:val="right"/>
        <w:rPr>
          <w:color w:val="FF0000"/>
          <w:lang w:eastAsia="ar-SA"/>
        </w:rPr>
      </w:pPr>
    </w:p>
    <w:p w:rsidR="0001639E" w:rsidRPr="00D93B82" w:rsidRDefault="0001639E" w:rsidP="0001639E">
      <w:pPr>
        <w:suppressAutoHyphens/>
        <w:jc w:val="right"/>
        <w:rPr>
          <w:color w:val="FF0000"/>
          <w:lang w:eastAsia="ar-SA"/>
        </w:rPr>
      </w:pPr>
    </w:p>
    <w:p w:rsidR="0001639E" w:rsidRPr="00D93B82" w:rsidRDefault="0001639E" w:rsidP="0001639E">
      <w:pPr>
        <w:suppressAutoHyphens/>
        <w:jc w:val="right"/>
        <w:rPr>
          <w:color w:val="FF0000"/>
          <w:lang w:eastAsia="ar-SA"/>
        </w:rPr>
      </w:pPr>
    </w:p>
    <w:p w:rsidR="0001639E" w:rsidRPr="00D93B82" w:rsidRDefault="0001639E" w:rsidP="0001639E">
      <w:pPr>
        <w:suppressAutoHyphens/>
        <w:jc w:val="right"/>
        <w:rPr>
          <w:color w:val="FF0000"/>
          <w:lang w:eastAsia="ar-SA"/>
        </w:rPr>
      </w:pPr>
    </w:p>
    <w:p w:rsidR="0001639E" w:rsidRPr="00D93B82" w:rsidRDefault="0001639E" w:rsidP="0001639E">
      <w:pPr>
        <w:suppressAutoHyphens/>
        <w:jc w:val="right"/>
        <w:rPr>
          <w:color w:val="FF0000"/>
          <w:lang w:eastAsia="ar-SA"/>
        </w:rPr>
      </w:pPr>
    </w:p>
    <w:p w:rsidR="0001639E" w:rsidRPr="00D93B82" w:rsidRDefault="0001639E" w:rsidP="0001639E">
      <w:pPr>
        <w:suppressAutoHyphens/>
        <w:jc w:val="right"/>
        <w:rPr>
          <w:color w:val="FF0000"/>
          <w:lang w:eastAsia="ar-SA"/>
        </w:rPr>
      </w:pPr>
    </w:p>
    <w:p w:rsidR="00236015" w:rsidRPr="00D93B82" w:rsidRDefault="00236015" w:rsidP="0001639E">
      <w:pPr>
        <w:suppressAutoHyphens/>
        <w:jc w:val="right"/>
        <w:rPr>
          <w:color w:val="FF0000"/>
          <w:lang w:eastAsia="ar-SA"/>
        </w:rPr>
      </w:pPr>
    </w:p>
    <w:p w:rsidR="00236015" w:rsidRPr="00D93B82" w:rsidRDefault="00236015" w:rsidP="0001639E">
      <w:pPr>
        <w:suppressAutoHyphens/>
        <w:jc w:val="right"/>
        <w:rPr>
          <w:color w:val="FF0000"/>
          <w:lang w:eastAsia="ar-SA"/>
        </w:rPr>
      </w:pPr>
    </w:p>
    <w:p w:rsidR="0001639E" w:rsidRPr="00D93B82" w:rsidRDefault="0001639E" w:rsidP="0001639E">
      <w:pPr>
        <w:suppressAutoHyphens/>
        <w:jc w:val="right"/>
        <w:rPr>
          <w:color w:val="FF0000"/>
          <w:lang w:eastAsia="ar-SA"/>
        </w:rPr>
      </w:pPr>
    </w:p>
    <w:p w:rsidR="0001639E" w:rsidRPr="00D93B82" w:rsidRDefault="0001639E" w:rsidP="0001639E">
      <w:pPr>
        <w:suppressAutoHyphens/>
        <w:jc w:val="right"/>
        <w:rPr>
          <w:rFonts w:ascii="Times New Roman" w:hAnsi="Times New Roman" w:cs="Times New Roman"/>
          <w:color w:val="FF0000"/>
          <w:lang w:eastAsia="ar-SA"/>
        </w:rPr>
      </w:pPr>
    </w:p>
    <w:p w:rsidR="00B460F9" w:rsidRPr="00D93B82" w:rsidRDefault="00B460F9" w:rsidP="00B460F9">
      <w:pPr>
        <w:spacing w:after="0" w:line="240" w:lineRule="auto"/>
        <w:rPr>
          <w:rFonts w:ascii="Arial Narrow" w:hAnsi="Arial Narrow" w:cs="Times New Roman"/>
          <w:b/>
          <w:bCs/>
          <w:color w:val="FF0000"/>
          <w:sz w:val="24"/>
          <w:szCs w:val="24"/>
          <w:lang w:val="sr-Latn-CS"/>
        </w:rPr>
      </w:pPr>
    </w:p>
    <w:p w:rsidR="00B460F9" w:rsidRPr="00D93B82" w:rsidRDefault="00B460F9" w:rsidP="00B460F9">
      <w:pPr>
        <w:spacing w:after="0" w:line="240" w:lineRule="auto"/>
        <w:rPr>
          <w:rFonts w:ascii="Arial Narrow" w:hAnsi="Arial Narrow" w:cs="Times New Roman"/>
          <w:b/>
          <w:bCs/>
          <w:color w:val="FF0000"/>
          <w:sz w:val="24"/>
          <w:szCs w:val="24"/>
          <w:lang w:val="sr-Latn-CS"/>
        </w:rPr>
      </w:pPr>
    </w:p>
    <w:p w:rsidR="00B460F9" w:rsidRPr="00D93B82" w:rsidRDefault="00B460F9" w:rsidP="00B460F9">
      <w:pPr>
        <w:spacing w:after="0" w:line="240" w:lineRule="auto"/>
        <w:rPr>
          <w:rFonts w:ascii="Arial Narrow" w:hAnsi="Arial Narrow" w:cs="Times New Roman"/>
          <w:b/>
          <w:bCs/>
          <w:color w:val="FF0000"/>
          <w:sz w:val="24"/>
          <w:szCs w:val="24"/>
          <w:lang w:val="sr-Latn-CS"/>
        </w:rPr>
      </w:pPr>
    </w:p>
    <w:p w:rsidR="00B82D20" w:rsidRPr="00D93B82" w:rsidRDefault="00B82D20" w:rsidP="00B82D20">
      <w:pPr>
        <w:suppressAutoHyphens/>
        <w:jc w:val="right"/>
        <w:rPr>
          <w:color w:val="FF0000"/>
          <w:lang w:eastAsia="ar-SA"/>
        </w:rPr>
      </w:pPr>
    </w:p>
    <w:p w:rsidR="005D4A44" w:rsidRPr="00D93B82" w:rsidRDefault="005D4A44" w:rsidP="00B82D20">
      <w:pPr>
        <w:suppressAutoHyphens/>
        <w:jc w:val="right"/>
        <w:rPr>
          <w:color w:val="FF0000"/>
          <w:lang w:eastAsia="ar-SA"/>
        </w:rPr>
      </w:pPr>
    </w:p>
    <w:p w:rsidR="005D4A44" w:rsidRPr="00D93B82" w:rsidRDefault="005D4A44" w:rsidP="00B82D20">
      <w:pPr>
        <w:suppressAutoHyphens/>
        <w:jc w:val="right"/>
        <w:rPr>
          <w:color w:val="FF0000"/>
          <w:lang w:eastAsia="ar-SA"/>
        </w:rPr>
      </w:pPr>
    </w:p>
    <w:p w:rsidR="005D4A44" w:rsidRPr="00D93B82" w:rsidRDefault="005D4A44" w:rsidP="00B82D20">
      <w:pPr>
        <w:suppressAutoHyphens/>
        <w:jc w:val="right"/>
        <w:rPr>
          <w:color w:val="FF0000"/>
          <w:lang w:eastAsia="ar-SA"/>
        </w:rPr>
      </w:pPr>
    </w:p>
    <w:p w:rsidR="005D4A44" w:rsidRPr="00D93B82" w:rsidRDefault="005D4A44" w:rsidP="00B82D20">
      <w:pPr>
        <w:suppressAutoHyphens/>
        <w:jc w:val="right"/>
        <w:rPr>
          <w:color w:val="FF0000"/>
          <w:lang w:eastAsia="ar-SA"/>
        </w:rPr>
      </w:pPr>
    </w:p>
    <w:p w:rsidR="005D4A44" w:rsidRPr="00D93B82" w:rsidRDefault="005D4A44" w:rsidP="00B82D20">
      <w:pPr>
        <w:suppressAutoHyphens/>
        <w:jc w:val="right"/>
        <w:rPr>
          <w:color w:val="FF0000"/>
          <w:lang w:eastAsia="ar-SA"/>
        </w:rPr>
      </w:pPr>
    </w:p>
    <w:p w:rsidR="005D4A44" w:rsidRPr="00D93B82" w:rsidRDefault="005D4A44" w:rsidP="00B82D20">
      <w:pPr>
        <w:suppressAutoHyphens/>
        <w:jc w:val="right"/>
        <w:rPr>
          <w:color w:val="FF0000"/>
          <w:lang w:eastAsia="ar-SA"/>
        </w:rPr>
      </w:pPr>
    </w:p>
    <w:p w:rsidR="00A62082" w:rsidRPr="00D93B82" w:rsidRDefault="00A62082" w:rsidP="00A62082">
      <w:pPr>
        <w:tabs>
          <w:tab w:val="left" w:pos="1950"/>
        </w:tabs>
        <w:suppressAutoHyphens/>
        <w:jc w:val="both"/>
        <w:rPr>
          <w:rFonts w:ascii="Arial Narrow" w:hAnsi="Arial Narrow" w:cs="Arial Narrow"/>
          <w:b/>
          <w:bCs/>
          <w:color w:val="FF0000"/>
          <w:sz w:val="28"/>
          <w:szCs w:val="28"/>
          <w:lang w:eastAsia="ar-SA"/>
        </w:rPr>
      </w:pPr>
      <w:bookmarkStart w:id="31" w:name="_Toc515960017"/>
      <w:bookmarkStart w:id="32" w:name="_Toc515960064"/>
      <w:bookmarkStart w:id="33" w:name="_Toc524084556"/>
    </w:p>
    <w:p w:rsidR="006F4CCA" w:rsidRPr="00D93B82" w:rsidRDefault="006F4CCA" w:rsidP="00A62082">
      <w:pPr>
        <w:tabs>
          <w:tab w:val="left" w:pos="1950"/>
        </w:tabs>
        <w:suppressAutoHyphens/>
        <w:jc w:val="both"/>
        <w:rPr>
          <w:rFonts w:ascii="Arial Narrow" w:hAnsi="Arial Narrow" w:cs="Arial Narrow"/>
          <w:b/>
          <w:bCs/>
          <w:color w:val="FF0000"/>
          <w:sz w:val="28"/>
          <w:szCs w:val="28"/>
          <w:lang w:eastAsia="ar-SA"/>
        </w:rPr>
      </w:pPr>
    </w:p>
    <w:p w:rsidR="00A5738B" w:rsidRPr="00F42EF8" w:rsidRDefault="00A5738B" w:rsidP="00A5738B">
      <w:pPr>
        <w:keepNext/>
        <w:widowControl w:val="0"/>
        <w:numPr>
          <w:ilvl w:val="0"/>
          <w:numId w:val="29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suppressAutoHyphens/>
        <w:autoSpaceDN w:val="0"/>
        <w:spacing w:after="0" w:line="240" w:lineRule="auto"/>
        <w:jc w:val="center"/>
        <w:textAlignment w:val="baseline"/>
        <w:outlineLvl w:val="0"/>
        <w:rPr>
          <w:rFonts w:ascii="Arial Narrow" w:eastAsia="PMingLiU" w:hAnsi="Arial Narrow" w:cs="Times New Roman"/>
          <w:b/>
          <w:bCs/>
          <w:i/>
          <w:iCs/>
          <w:sz w:val="24"/>
          <w:szCs w:val="24"/>
          <w:u w:val="single"/>
          <w:lang w:eastAsia="ar-SA"/>
        </w:rPr>
      </w:pPr>
      <w:bookmarkStart w:id="34" w:name="_Toc475813035"/>
      <w:r w:rsidRPr="00F42EF8">
        <w:rPr>
          <w:rFonts w:ascii="Arial Narrow" w:eastAsia="PMingLiU" w:hAnsi="Arial Narrow" w:cs="Times New Roman"/>
          <w:b/>
          <w:bCs/>
          <w:sz w:val="28"/>
          <w:szCs w:val="28"/>
          <w:lang w:eastAsia="ar-SA"/>
        </w:rPr>
        <w:lastRenderedPageBreak/>
        <w:t>NACRT UGOVORA O  NABAVCI</w:t>
      </w:r>
      <w:bookmarkEnd w:id="34"/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Ovaj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ugovor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zaključen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je 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između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>:</w:t>
      </w: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tabs>
          <w:tab w:val="left" w:pos="4536"/>
        </w:tabs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proofErr w:type="spellStart"/>
      <w:r w:rsidRPr="00F42EF8">
        <w:rPr>
          <w:rFonts w:ascii="Arial Narrow" w:hAnsi="Arial Narrow" w:cs="Times New Roman"/>
          <w:b/>
          <w:bCs/>
          <w:sz w:val="24"/>
          <w:szCs w:val="24"/>
          <w:lang w:eastAsia="ar-SA"/>
        </w:rPr>
        <w:t>Naručioca</w:t>
      </w:r>
      <w:proofErr w:type="spellEnd"/>
      <w:r w:rsidRPr="00F42EF8">
        <w:rPr>
          <w:rFonts w:ascii="Arial Narrow" w:hAnsi="Arial Narrow" w:cs="Times New Roman"/>
          <w:b/>
          <w:bCs/>
          <w:sz w:val="24"/>
          <w:szCs w:val="24"/>
          <w:lang w:eastAsia="ar-SA"/>
        </w:rPr>
        <w:t xml:space="preserve"> </w:t>
      </w:r>
      <w:r w:rsidRPr="00F42EF8">
        <w:rPr>
          <w:rFonts w:ascii="Arial Narrow" w:hAnsi="Arial Narrow" w:cs="Times New Roman"/>
          <w:b/>
          <w:bCs/>
          <w:sz w:val="24"/>
          <w:szCs w:val="24"/>
          <w:lang w:val="sr-Latn-CS" w:eastAsia="ar-SA"/>
        </w:rPr>
        <w:t>Hotelske grupe „Budvanska rivijera“ AD  Budva</w:t>
      </w:r>
      <w:r w:rsidRPr="00F42EF8">
        <w:rPr>
          <w:rFonts w:ascii="Arial Narrow" w:hAnsi="Arial Narrow" w:cs="Times New Roman"/>
          <w:sz w:val="24"/>
          <w:szCs w:val="24"/>
          <w:lang w:val="pl-PL"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sa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sjedištem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u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Budvi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,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ulica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Trg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Slobode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1, PIB: 02005328,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koga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zastupa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Katarina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Kažanegra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, 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Izvršna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direktorica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, (u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daljem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tekstu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: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Naručilac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>)</w:t>
      </w:r>
    </w:p>
    <w:p w:rsidR="00A5738B" w:rsidRPr="00F42EF8" w:rsidRDefault="00A5738B" w:rsidP="00A5738B">
      <w:pPr>
        <w:tabs>
          <w:tab w:val="left" w:pos="4536"/>
        </w:tabs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bCs/>
          <w:sz w:val="24"/>
          <w:szCs w:val="24"/>
          <w:lang w:eastAsia="ar-SA"/>
        </w:rPr>
      </w:pPr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I</w:t>
      </w: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bCs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Ponuđača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______________________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sa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sjedištem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u ________________,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ulica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____________,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Broj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računa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: ______________________,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Naziv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banke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: ________________________,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koga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zastupa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_____________, (u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daljem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tekstu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: 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Dobavljač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>/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Izvodjač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>/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Izvršilac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>).</w:t>
      </w: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  <w:r w:rsidRPr="00F42EF8">
        <w:rPr>
          <w:rFonts w:ascii="Arial Narrow" w:hAnsi="Arial Narrow" w:cs="Times New Roman"/>
          <w:b/>
          <w:bCs/>
          <w:sz w:val="24"/>
          <w:szCs w:val="24"/>
          <w:lang w:eastAsia="ar-SA"/>
        </w:rPr>
        <w:t>OSNOV UGOVORA:</w:t>
      </w:r>
    </w:p>
    <w:p w:rsidR="00A5738B" w:rsidRPr="002950BA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  <w:bookmarkStart w:id="35" w:name="_GoBack"/>
    </w:p>
    <w:p w:rsidR="00A5738B" w:rsidRPr="002950BA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proofErr w:type="spellStart"/>
      <w:r w:rsidRPr="002950BA">
        <w:rPr>
          <w:rFonts w:ascii="Arial Narrow" w:hAnsi="Arial Narrow" w:cs="Times New Roman"/>
          <w:sz w:val="24"/>
          <w:szCs w:val="24"/>
          <w:lang w:eastAsia="ar-SA"/>
        </w:rPr>
        <w:t>Tenderska</w:t>
      </w:r>
      <w:proofErr w:type="spellEnd"/>
      <w:r w:rsidRPr="002950BA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2950BA">
        <w:rPr>
          <w:rFonts w:ascii="Arial Narrow" w:hAnsi="Arial Narrow" w:cs="Times New Roman"/>
          <w:sz w:val="24"/>
          <w:szCs w:val="24"/>
          <w:lang w:eastAsia="ar-SA"/>
        </w:rPr>
        <w:t>dokumentacija</w:t>
      </w:r>
      <w:proofErr w:type="spellEnd"/>
      <w:r w:rsidRPr="002950BA">
        <w:rPr>
          <w:rFonts w:ascii="Arial Narrow" w:hAnsi="Arial Narrow" w:cs="Times New Roman"/>
          <w:sz w:val="24"/>
          <w:szCs w:val="24"/>
          <w:lang w:eastAsia="ar-SA"/>
        </w:rPr>
        <w:t xml:space="preserve"> za </w:t>
      </w:r>
      <w:proofErr w:type="spellStart"/>
      <w:r w:rsidRPr="002950BA">
        <w:rPr>
          <w:rFonts w:ascii="Arial Narrow" w:hAnsi="Arial Narrow" w:cs="Times New Roman"/>
          <w:sz w:val="24"/>
          <w:szCs w:val="24"/>
          <w:u w:val="single"/>
          <w:lang w:eastAsia="ar-SA"/>
        </w:rPr>
        <w:t>otvoreni</w:t>
      </w:r>
      <w:proofErr w:type="spellEnd"/>
      <w:r w:rsidRPr="002950BA">
        <w:rPr>
          <w:rFonts w:ascii="Arial Narrow" w:hAnsi="Arial Narrow" w:cs="Times New Roman"/>
          <w:sz w:val="24"/>
          <w:szCs w:val="24"/>
          <w:u w:val="single"/>
          <w:lang w:eastAsia="ar-SA"/>
        </w:rPr>
        <w:t xml:space="preserve"> </w:t>
      </w:r>
      <w:proofErr w:type="spellStart"/>
      <w:r w:rsidRPr="002950BA">
        <w:rPr>
          <w:rFonts w:ascii="Arial Narrow" w:hAnsi="Arial Narrow" w:cs="Times New Roman"/>
          <w:sz w:val="24"/>
          <w:szCs w:val="24"/>
          <w:u w:val="single"/>
          <w:lang w:eastAsia="ar-SA"/>
        </w:rPr>
        <w:t>postupak</w:t>
      </w:r>
      <w:proofErr w:type="spellEnd"/>
      <w:r w:rsidRPr="002950BA">
        <w:rPr>
          <w:rFonts w:ascii="Arial Narrow" w:hAnsi="Arial Narrow" w:cs="Times New Roman"/>
          <w:sz w:val="24"/>
          <w:szCs w:val="24"/>
          <w:lang w:eastAsia="ar-SA"/>
        </w:rPr>
        <w:t xml:space="preserve"> za </w:t>
      </w:r>
      <w:proofErr w:type="spellStart"/>
      <w:proofErr w:type="gramStart"/>
      <w:r w:rsidRPr="002950BA">
        <w:rPr>
          <w:rFonts w:ascii="Arial Narrow" w:hAnsi="Arial Narrow" w:cs="Times New Roman"/>
          <w:sz w:val="24"/>
          <w:szCs w:val="24"/>
          <w:lang w:eastAsia="ar-SA"/>
        </w:rPr>
        <w:t>nabavku</w:t>
      </w:r>
      <w:proofErr w:type="spellEnd"/>
      <w:r w:rsidRPr="002950BA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r w:rsidRPr="002950BA">
        <w:rPr>
          <w:rFonts w:ascii="Arial Narrow" w:hAnsi="Arial Narrow" w:cs="Times New Roman"/>
          <w:sz w:val="24"/>
          <w:szCs w:val="24"/>
          <w:u w:val="single"/>
          <w:lang w:eastAsia="ar-SA"/>
        </w:rPr>
        <w:t xml:space="preserve"> </w:t>
      </w:r>
      <w:proofErr w:type="spellStart"/>
      <w:r w:rsidRPr="002950BA">
        <w:rPr>
          <w:rFonts w:ascii="Arial Narrow" w:hAnsi="Arial Narrow" w:cs="Times New Roman"/>
          <w:sz w:val="24"/>
          <w:szCs w:val="24"/>
          <w:u w:val="single"/>
          <w:lang w:eastAsia="ar-SA"/>
        </w:rPr>
        <w:t>roba</w:t>
      </w:r>
      <w:proofErr w:type="spellEnd"/>
      <w:proofErr w:type="gramEnd"/>
      <w:r w:rsidRPr="002950BA">
        <w:rPr>
          <w:rFonts w:ascii="Arial Narrow" w:hAnsi="Arial Narrow" w:cs="Times New Roman"/>
          <w:sz w:val="24"/>
          <w:szCs w:val="24"/>
          <w:u w:val="single"/>
          <w:lang w:eastAsia="ar-SA"/>
        </w:rPr>
        <w:t xml:space="preserve"> </w:t>
      </w:r>
      <w:proofErr w:type="spellStart"/>
      <w:r w:rsidRPr="002950BA">
        <w:rPr>
          <w:rFonts w:ascii="Arial Narrow" w:hAnsi="Arial Narrow" w:cs="Times New Roman"/>
          <w:sz w:val="24"/>
          <w:szCs w:val="24"/>
          <w:u w:val="single"/>
          <w:lang w:eastAsia="ar-SA"/>
        </w:rPr>
        <w:t>Hortikulture</w:t>
      </w:r>
      <w:proofErr w:type="spellEnd"/>
      <w:r w:rsidRPr="002950BA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2950BA">
        <w:rPr>
          <w:rFonts w:ascii="Arial Narrow" w:hAnsi="Arial Narrow" w:cs="Times New Roman"/>
          <w:sz w:val="24"/>
          <w:szCs w:val="24"/>
          <w:lang w:eastAsia="ar-SA"/>
        </w:rPr>
        <w:t>broj</w:t>
      </w:r>
      <w:proofErr w:type="spellEnd"/>
      <w:r w:rsidRPr="002950BA">
        <w:rPr>
          <w:rFonts w:ascii="Arial Narrow" w:hAnsi="Arial Narrow" w:cs="Times New Roman"/>
          <w:sz w:val="24"/>
          <w:szCs w:val="24"/>
          <w:lang w:eastAsia="ar-SA"/>
        </w:rPr>
        <w:t xml:space="preserve">: </w:t>
      </w:r>
      <w:r w:rsidRPr="002950BA">
        <w:rPr>
          <w:rFonts w:ascii="Arial Narrow" w:hAnsi="Arial Narrow" w:cs="Times New Roman"/>
          <w:b/>
          <w:bCs/>
          <w:sz w:val="24"/>
          <w:szCs w:val="24"/>
          <w:lang w:val="it-IT" w:eastAsia="ar-SA"/>
        </w:rPr>
        <w:t>04/1-</w:t>
      </w:r>
      <w:r w:rsidR="002950BA" w:rsidRPr="002950BA">
        <w:rPr>
          <w:rFonts w:ascii="Arial Narrow" w:hAnsi="Arial Narrow" w:cs="Times New Roman"/>
          <w:b/>
          <w:bCs/>
          <w:sz w:val="24"/>
          <w:szCs w:val="24"/>
          <w:lang w:val="it-IT" w:eastAsia="ar-SA"/>
        </w:rPr>
        <w:t>3608</w:t>
      </w:r>
      <w:r w:rsidR="00F42EF8" w:rsidRPr="002950BA">
        <w:rPr>
          <w:rFonts w:ascii="Arial Narrow" w:hAnsi="Arial Narrow" w:cs="Times New Roman"/>
          <w:b/>
          <w:bCs/>
          <w:sz w:val="24"/>
          <w:szCs w:val="24"/>
          <w:lang w:val="it-IT" w:eastAsia="ar-SA"/>
        </w:rPr>
        <w:t xml:space="preserve"> </w:t>
      </w:r>
      <w:r w:rsidRPr="002950BA">
        <w:rPr>
          <w:rFonts w:ascii="Arial Narrow" w:hAnsi="Arial Narrow" w:cs="Times New Roman"/>
          <w:sz w:val="24"/>
          <w:szCs w:val="24"/>
          <w:lang w:eastAsia="ar-SA"/>
        </w:rPr>
        <w:t xml:space="preserve">od </w:t>
      </w:r>
      <w:r w:rsidR="00F42EF8" w:rsidRPr="002950BA">
        <w:rPr>
          <w:rFonts w:ascii="Arial Narrow" w:hAnsi="Arial Narrow" w:cs="Times New Roman"/>
          <w:b/>
          <w:bCs/>
          <w:sz w:val="24"/>
          <w:szCs w:val="24"/>
          <w:lang w:val="it-IT" w:eastAsia="ar-SA"/>
        </w:rPr>
        <w:t>20</w:t>
      </w:r>
      <w:r w:rsidRPr="002950BA">
        <w:rPr>
          <w:rFonts w:ascii="Arial Narrow" w:hAnsi="Arial Narrow" w:cs="Times New Roman"/>
          <w:b/>
          <w:bCs/>
          <w:sz w:val="24"/>
          <w:szCs w:val="24"/>
          <w:lang w:val="it-IT" w:eastAsia="ar-SA"/>
        </w:rPr>
        <w:t>.</w:t>
      </w:r>
      <w:r w:rsidR="00F42EF8" w:rsidRPr="002950BA">
        <w:rPr>
          <w:rFonts w:ascii="Arial Narrow" w:hAnsi="Arial Narrow" w:cs="Times New Roman"/>
          <w:b/>
          <w:bCs/>
          <w:sz w:val="24"/>
          <w:szCs w:val="24"/>
          <w:lang w:val="it-IT" w:eastAsia="ar-SA"/>
        </w:rPr>
        <w:t>06</w:t>
      </w:r>
      <w:r w:rsidRPr="002950BA">
        <w:rPr>
          <w:rFonts w:ascii="Arial Narrow" w:hAnsi="Arial Narrow" w:cs="Times New Roman"/>
          <w:b/>
          <w:bCs/>
          <w:sz w:val="24"/>
          <w:szCs w:val="24"/>
          <w:lang w:val="it-IT" w:eastAsia="ar-SA"/>
        </w:rPr>
        <w:t>.201</w:t>
      </w:r>
      <w:r w:rsidR="00F42EF8" w:rsidRPr="002950BA">
        <w:rPr>
          <w:rFonts w:ascii="Arial Narrow" w:hAnsi="Arial Narrow" w:cs="Times New Roman"/>
          <w:b/>
          <w:bCs/>
          <w:sz w:val="24"/>
          <w:szCs w:val="24"/>
          <w:lang w:val="it-IT" w:eastAsia="ar-SA"/>
        </w:rPr>
        <w:t>9</w:t>
      </w:r>
      <w:r w:rsidRPr="002950BA">
        <w:rPr>
          <w:rFonts w:ascii="Arial Narrow" w:hAnsi="Arial Narrow" w:cs="Times New Roman"/>
          <w:b/>
          <w:bCs/>
          <w:sz w:val="24"/>
          <w:szCs w:val="24"/>
          <w:lang w:val="it-IT" w:eastAsia="ar-SA"/>
        </w:rPr>
        <w:t>. godine</w:t>
      </w:r>
      <w:r w:rsidRPr="002950BA">
        <w:rPr>
          <w:rFonts w:ascii="Arial Narrow" w:hAnsi="Arial Narrow" w:cs="Times New Roman"/>
          <w:sz w:val="24"/>
          <w:szCs w:val="24"/>
          <w:lang w:eastAsia="ar-SA"/>
        </w:rPr>
        <w:t>;</w:t>
      </w:r>
    </w:p>
    <w:p w:rsidR="00A5738B" w:rsidRPr="002950BA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proofErr w:type="spellStart"/>
      <w:r w:rsidRPr="002950BA">
        <w:rPr>
          <w:rFonts w:ascii="Arial Narrow" w:hAnsi="Arial Narrow" w:cs="Times New Roman"/>
          <w:sz w:val="24"/>
          <w:szCs w:val="24"/>
          <w:lang w:eastAsia="ar-SA"/>
        </w:rPr>
        <w:t>Broj</w:t>
      </w:r>
      <w:proofErr w:type="spellEnd"/>
      <w:r w:rsidRPr="002950BA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2950BA">
        <w:rPr>
          <w:rFonts w:ascii="Arial Narrow" w:hAnsi="Arial Narrow" w:cs="Times New Roman"/>
          <w:sz w:val="24"/>
          <w:szCs w:val="24"/>
          <w:lang w:eastAsia="ar-SA"/>
        </w:rPr>
        <w:t>i</w:t>
      </w:r>
      <w:proofErr w:type="spellEnd"/>
      <w:r w:rsidRPr="002950BA">
        <w:rPr>
          <w:rFonts w:ascii="Arial Narrow" w:hAnsi="Arial Narrow" w:cs="Times New Roman"/>
          <w:sz w:val="24"/>
          <w:szCs w:val="24"/>
          <w:lang w:eastAsia="ar-SA"/>
        </w:rPr>
        <w:t xml:space="preserve"> datum </w:t>
      </w:r>
      <w:proofErr w:type="spellStart"/>
      <w:r w:rsidRPr="002950BA">
        <w:rPr>
          <w:rFonts w:ascii="Arial Narrow" w:hAnsi="Arial Narrow" w:cs="Times New Roman"/>
          <w:sz w:val="24"/>
          <w:szCs w:val="24"/>
          <w:lang w:eastAsia="ar-SA"/>
        </w:rPr>
        <w:t>odluke</w:t>
      </w:r>
      <w:proofErr w:type="spellEnd"/>
      <w:r w:rsidRPr="002950BA">
        <w:rPr>
          <w:rFonts w:ascii="Arial Narrow" w:hAnsi="Arial Narrow" w:cs="Times New Roman"/>
          <w:sz w:val="24"/>
          <w:szCs w:val="24"/>
          <w:lang w:eastAsia="ar-SA"/>
        </w:rPr>
        <w:t xml:space="preserve"> o </w:t>
      </w:r>
      <w:proofErr w:type="spellStart"/>
      <w:r w:rsidRPr="002950BA">
        <w:rPr>
          <w:rFonts w:ascii="Arial Narrow" w:hAnsi="Arial Narrow" w:cs="Times New Roman"/>
          <w:sz w:val="24"/>
          <w:szCs w:val="24"/>
          <w:lang w:eastAsia="ar-SA"/>
        </w:rPr>
        <w:t>izboru</w:t>
      </w:r>
      <w:proofErr w:type="spellEnd"/>
      <w:r w:rsidRPr="002950BA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2950BA">
        <w:rPr>
          <w:rFonts w:ascii="Arial Narrow" w:hAnsi="Arial Narrow" w:cs="Times New Roman"/>
          <w:sz w:val="24"/>
          <w:szCs w:val="24"/>
          <w:lang w:eastAsia="ar-SA"/>
        </w:rPr>
        <w:t>najpovoljnije</w:t>
      </w:r>
      <w:proofErr w:type="spellEnd"/>
      <w:r w:rsidRPr="002950BA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2950BA">
        <w:rPr>
          <w:rFonts w:ascii="Arial Narrow" w:hAnsi="Arial Narrow" w:cs="Times New Roman"/>
          <w:sz w:val="24"/>
          <w:szCs w:val="24"/>
          <w:lang w:eastAsia="ar-SA"/>
        </w:rPr>
        <w:t>ponude</w:t>
      </w:r>
      <w:proofErr w:type="spellEnd"/>
      <w:r w:rsidRPr="002950BA">
        <w:rPr>
          <w:rFonts w:ascii="Arial Narrow" w:hAnsi="Arial Narrow" w:cs="Times New Roman"/>
          <w:sz w:val="24"/>
          <w:szCs w:val="24"/>
          <w:lang w:eastAsia="ar-SA"/>
        </w:rPr>
        <w:t>: _____________________;</w:t>
      </w:r>
    </w:p>
    <w:p w:rsidR="00A5738B" w:rsidRPr="002950BA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b/>
          <w:bCs/>
          <w:sz w:val="24"/>
          <w:szCs w:val="24"/>
          <w:lang w:eastAsia="ar-SA"/>
        </w:rPr>
      </w:pPr>
      <w:proofErr w:type="spellStart"/>
      <w:r w:rsidRPr="002950BA">
        <w:rPr>
          <w:rFonts w:ascii="Arial Narrow" w:hAnsi="Arial Narrow" w:cs="Times New Roman"/>
          <w:sz w:val="24"/>
          <w:szCs w:val="24"/>
          <w:lang w:eastAsia="ar-SA"/>
        </w:rPr>
        <w:t>Ponuda</w:t>
      </w:r>
      <w:proofErr w:type="spellEnd"/>
      <w:r w:rsidRPr="002950BA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2950BA">
        <w:rPr>
          <w:rFonts w:ascii="Arial Narrow" w:hAnsi="Arial Narrow" w:cs="Times New Roman"/>
          <w:sz w:val="24"/>
          <w:szCs w:val="24"/>
          <w:lang w:eastAsia="ar-SA"/>
        </w:rPr>
        <w:t>ponuđača</w:t>
      </w:r>
      <w:proofErr w:type="spellEnd"/>
      <w:r w:rsidRPr="002950BA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r w:rsidRPr="002950BA">
        <w:rPr>
          <w:rFonts w:ascii="Arial Narrow" w:hAnsi="Arial Narrow" w:cs="Times New Roman"/>
          <w:sz w:val="24"/>
          <w:szCs w:val="24"/>
          <w:u w:val="single"/>
          <w:lang w:eastAsia="ar-SA"/>
        </w:rPr>
        <w:t xml:space="preserve">   </w:t>
      </w:r>
      <w:r w:rsidRPr="002950BA">
        <w:rPr>
          <w:rFonts w:ascii="Arial Narrow" w:hAnsi="Arial Narrow" w:cs="Times New Roman"/>
          <w:i/>
          <w:iCs/>
          <w:sz w:val="24"/>
          <w:szCs w:val="24"/>
          <w:u w:val="single"/>
          <w:lang w:eastAsia="ar-SA"/>
        </w:rPr>
        <w:t>(</w:t>
      </w:r>
      <w:proofErr w:type="spellStart"/>
      <w:r w:rsidRPr="002950BA">
        <w:rPr>
          <w:rFonts w:ascii="Arial Narrow" w:hAnsi="Arial Narrow" w:cs="Times New Roman"/>
          <w:i/>
          <w:iCs/>
          <w:sz w:val="24"/>
          <w:szCs w:val="24"/>
          <w:u w:val="single"/>
          <w:lang w:eastAsia="ar-SA"/>
        </w:rPr>
        <w:t>naziv</w:t>
      </w:r>
      <w:proofErr w:type="spellEnd"/>
      <w:r w:rsidRPr="002950BA">
        <w:rPr>
          <w:rFonts w:ascii="Arial Narrow" w:hAnsi="Arial Narrow" w:cs="Times New Roman"/>
          <w:i/>
          <w:iCs/>
          <w:sz w:val="24"/>
          <w:szCs w:val="24"/>
          <w:u w:val="single"/>
          <w:lang w:eastAsia="ar-SA"/>
        </w:rPr>
        <w:t xml:space="preserve"> </w:t>
      </w:r>
      <w:proofErr w:type="spellStart"/>
      <w:r w:rsidRPr="002950BA">
        <w:rPr>
          <w:rFonts w:ascii="Arial Narrow" w:hAnsi="Arial Narrow" w:cs="Times New Roman"/>
          <w:i/>
          <w:iCs/>
          <w:sz w:val="24"/>
          <w:szCs w:val="24"/>
          <w:u w:val="single"/>
          <w:lang w:eastAsia="ar-SA"/>
        </w:rPr>
        <w:t>ponuđača</w:t>
      </w:r>
      <w:proofErr w:type="spellEnd"/>
      <w:r w:rsidRPr="002950BA">
        <w:rPr>
          <w:rFonts w:ascii="Arial Narrow" w:hAnsi="Arial Narrow" w:cs="Times New Roman"/>
          <w:i/>
          <w:iCs/>
          <w:sz w:val="24"/>
          <w:szCs w:val="24"/>
          <w:u w:val="single"/>
          <w:lang w:eastAsia="ar-SA"/>
        </w:rPr>
        <w:t>)</w:t>
      </w:r>
      <w:r w:rsidRPr="002950BA">
        <w:rPr>
          <w:rFonts w:ascii="Arial Narrow" w:hAnsi="Arial Narrow" w:cs="Times New Roman"/>
          <w:sz w:val="24"/>
          <w:szCs w:val="24"/>
          <w:u w:val="single"/>
          <w:lang w:eastAsia="ar-SA"/>
        </w:rPr>
        <w:t xml:space="preserve">   </w:t>
      </w:r>
      <w:r w:rsidRPr="002950BA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2950BA">
        <w:rPr>
          <w:rFonts w:ascii="Arial Narrow" w:hAnsi="Arial Narrow" w:cs="Times New Roman"/>
          <w:sz w:val="24"/>
          <w:szCs w:val="24"/>
          <w:lang w:eastAsia="ar-SA"/>
        </w:rPr>
        <w:t>broj</w:t>
      </w:r>
      <w:proofErr w:type="spellEnd"/>
      <w:r w:rsidRPr="002950BA">
        <w:rPr>
          <w:rFonts w:ascii="Arial Narrow" w:hAnsi="Arial Narrow" w:cs="Times New Roman"/>
          <w:sz w:val="24"/>
          <w:szCs w:val="24"/>
          <w:lang w:eastAsia="ar-SA"/>
        </w:rPr>
        <w:t xml:space="preserve"> ______ od _________________________.</w:t>
      </w:r>
    </w:p>
    <w:p w:rsidR="00A5738B" w:rsidRPr="002950BA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b/>
          <w:bCs/>
          <w:sz w:val="24"/>
          <w:szCs w:val="24"/>
          <w:lang w:eastAsia="ar-SA"/>
        </w:rPr>
      </w:pPr>
    </w:p>
    <w:p w:rsidR="00A5738B" w:rsidRPr="002950BA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  <w:proofErr w:type="spellStart"/>
      <w:r w:rsidRPr="002950BA">
        <w:rPr>
          <w:rFonts w:ascii="Arial Narrow" w:hAnsi="Arial Narrow" w:cs="Times New Roman"/>
          <w:b/>
          <w:sz w:val="24"/>
          <w:szCs w:val="24"/>
          <w:lang w:eastAsia="ar-SA"/>
        </w:rPr>
        <w:t>Član</w:t>
      </w:r>
      <w:proofErr w:type="spellEnd"/>
      <w:r w:rsidRPr="002950BA">
        <w:rPr>
          <w:rFonts w:ascii="Arial Narrow" w:hAnsi="Arial Narrow" w:cs="Times New Roman"/>
          <w:b/>
          <w:sz w:val="24"/>
          <w:szCs w:val="24"/>
          <w:lang w:eastAsia="ar-SA"/>
        </w:rPr>
        <w:t xml:space="preserve"> 1</w:t>
      </w:r>
    </w:p>
    <w:p w:rsidR="00A5738B" w:rsidRPr="002950BA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proofErr w:type="spellStart"/>
      <w:r w:rsidRPr="002950BA">
        <w:rPr>
          <w:rFonts w:ascii="Arial Narrow" w:hAnsi="Arial Narrow" w:cs="Times New Roman"/>
          <w:sz w:val="24"/>
          <w:szCs w:val="24"/>
          <w:lang w:eastAsia="ar-SA"/>
        </w:rPr>
        <w:t>Predmet</w:t>
      </w:r>
      <w:proofErr w:type="spellEnd"/>
      <w:r w:rsidRPr="002950BA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2950BA">
        <w:rPr>
          <w:rFonts w:ascii="Arial Narrow" w:hAnsi="Arial Narrow" w:cs="Times New Roman"/>
          <w:sz w:val="24"/>
          <w:szCs w:val="24"/>
          <w:lang w:eastAsia="ar-SA"/>
        </w:rPr>
        <w:t>ovog</w:t>
      </w:r>
      <w:proofErr w:type="spellEnd"/>
      <w:r w:rsidRPr="002950BA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2950BA">
        <w:rPr>
          <w:rFonts w:ascii="Arial Narrow" w:hAnsi="Arial Narrow" w:cs="Times New Roman"/>
          <w:sz w:val="24"/>
          <w:szCs w:val="24"/>
          <w:lang w:eastAsia="ar-SA"/>
        </w:rPr>
        <w:t>ugovora</w:t>
      </w:r>
      <w:proofErr w:type="spellEnd"/>
      <w:r w:rsidRPr="002950BA">
        <w:rPr>
          <w:rFonts w:ascii="Arial Narrow" w:hAnsi="Arial Narrow" w:cs="Times New Roman"/>
          <w:sz w:val="24"/>
          <w:szCs w:val="24"/>
          <w:lang w:eastAsia="ar-SA"/>
        </w:rPr>
        <w:t xml:space="preserve"> je </w:t>
      </w:r>
      <w:proofErr w:type="spellStart"/>
      <w:proofErr w:type="gramStart"/>
      <w:r w:rsidRPr="002950BA">
        <w:rPr>
          <w:rFonts w:ascii="Arial Narrow" w:hAnsi="Arial Narrow" w:cs="Times New Roman"/>
          <w:sz w:val="24"/>
          <w:szCs w:val="24"/>
          <w:lang w:eastAsia="ar-SA"/>
        </w:rPr>
        <w:t>nabavka</w:t>
      </w:r>
      <w:proofErr w:type="spellEnd"/>
      <w:r w:rsidRPr="002950BA">
        <w:rPr>
          <w:rFonts w:ascii="Arial Narrow" w:hAnsi="Arial Narrow" w:cs="Times New Roman"/>
          <w:sz w:val="24"/>
          <w:szCs w:val="24"/>
          <w:lang w:eastAsia="ar-SA"/>
        </w:rPr>
        <w:t xml:space="preserve">  </w:t>
      </w:r>
      <w:proofErr w:type="spellStart"/>
      <w:r w:rsidRPr="002950BA">
        <w:rPr>
          <w:rFonts w:ascii="Arial Narrow" w:hAnsi="Arial Narrow" w:cs="Times New Roman"/>
          <w:sz w:val="24"/>
          <w:szCs w:val="24"/>
          <w:lang w:eastAsia="ar-SA"/>
        </w:rPr>
        <w:t>roba</w:t>
      </w:r>
      <w:proofErr w:type="spellEnd"/>
      <w:proofErr w:type="gramEnd"/>
      <w:r w:rsidRPr="002950BA">
        <w:rPr>
          <w:rFonts w:ascii="Arial Narrow" w:hAnsi="Arial Narrow" w:cs="Times New Roman"/>
          <w:sz w:val="24"/>
          <w:szCs w:val="24"/>
          <w:lang w:eastAsia="ar-SA"/>
        </w:rPr>
        <w:t xml:space="preserve"> – </w:t>
      </w:r>
      <w:proofErr w:type="spellStart"/>
      <w:r w:rsidRPr="002950BA">
        <w:rPr>
          <w:rFonts w:ascii="Arial Narrow" w:hAnsi="Arial Narrow" w:cs="Times New Roman"/>
          <w:sz w:val="24"/>
          <w:szCs w:val="24"/>
          <w:lang w:eastAsia="ar-SA"/>
        </w:rPr>
        <w:t>Hortikulture</w:t>
      </w:r>
      <w:proofErr w:type="spellEnd"/>
      <w:r w:rsidRPr="002950BA">
        <w:rPr>
          <w:rFonts w:ascii="Arial Narrow" w:hAnsi="Arial Narrow" w:cs="Times New Roman"/>
          <w:sz w:val="24"/>
          <w:szCs w:val="24"/>
          <w:lang w:eastAsia="ar-SA"/>
        </w:rPr>
        <w:t xml:space="preserve">, </w:t>
      </w:r>
      <w:proofErr w:type="spellStart"/>
      <w:r w:rsidRPr="002950BA">
        <w:rPr>
          <w:rFonts w:ascii="Arial Narrow" w:hAnsi="Arial Narrow" w:cs="Times New Roman"/>
          <w:sz w:val="24"/>
          <w:szCs w:val="24"/>
          <w:lang w:eastAsia="ar-SA"/>
        </w:rPr>
        <w:t>prema</w:t>
      </w:r>
      <w:proofErr w:type="spellEnd"/>
      <w:r w:rsidRPr="002950BA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2950BA">
        <w:rPr>
          <w:rFonts w:ascii="Arial Narrow" w:hAnsi="Arial Narrow" w:cs="Times New Roman"/>
          <w:sz w:val="24"/>
          <w:szCs w:val="24"/>
          <w:lang w:eastAsia="ar-SA"/>
        </w:rPr>
        <w:t>Tenderskoj</w:t>
      </w:r>
      <w:proofErr w:type="spellEnd"/>
      <w:r w:rsidRPr="002950BA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2950BA">
        <w:rPr>
          <w:rFonts w:ascii="Arial Narrow" w:hAnsi="Arial Narrow" w:cs="Times New Roman"/>
          <w:sz w:val="24"/>
          <w:szCs w:val="24"/>
          <w:lang w:eastAsia="ar-SA"/>
        </w:rPr>
        <w:t>dokumentaciji</w:t>
      </w:r>
      <w:proofErr w:type="spellEnd"/>
      <w:r w:rsidRPr="002950BA">
        <w:rPr>
          <w:rFonts w:ascii="Arial Narrow" w:hAnsi="Arial Narrow" w:cs="Times New Roman"/>
          <w:sz w:val="24"/>
          <w:szCs w:val="24"/>
          <w:lang w:eastAsia="ar-SA"/>
        </w:rPr>
        <w:t xml:space="preserve">  </w:t>
      </w:r>
      <w:proofErr w:type="spellStart"/>
      <w:r w:rsidRPr="002950BA">
        <w:rPr>
          <w:rFonts w:ascii="Arial Narrow" w:hAnsi="Arial Narrow" w:cs="Times New Roman"/>
          <w:sz w:val="24"/>
          <w:szCs w:val="24"/>
          <w:lang w:eastAsia="ar-SA"/>
        </w:rPr>
        <w:t>i</w:t>
      </w:r>
      <w:proofErr w:type="spellEnd"/>
      <w:r w:rsidRPr="002950BA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2950BA">
        <w:rPr>
          <w:rFonts w:ascii="Arial Narrow" w:hAnsi="Arial Narrow" w:cs="Times New Roman"/>
          <w:sz w:val="24"/>
          <w:szCs w:val="24"/>
          <w:lang w:eastAsia="ar-SA"/>
        </w:rPr>
        <w:t>Pozivu</w:t>
      </w:r>
      <w:proofErr w:type="spellEnd"/>
      <w:r w:rsidRPr="002950BA">
        <w:rPr>
          <w:rFonts w:ascii="Arial Narrow" w:hAnsi="Arial Narrow" w:cs="Times New Roman"/>
          <w:sz w:val="24"/>
          <w:szCs w:val="24"/>
          <w:lang w:eastAsia="ar-SA"/>
        </w:rPr>
        <w:t xml:space="preserve"> za </w:t>
      </w:r>
      <w:proofErr w:type="spellStart"/>
      <w:r w:rsidRPr="002950BA">
        <w:rPr>
          <w:rFonts w:ascii="Arial Narrow" w:hAnsi="Arial Narrow" w:cs="Times New Roman"/>
          <w:sz w:val="24"/>
          <w:szCs w:val="24"/>
          <w:lang w:eastAsia="ar-SA"/>
        </w:rPr>
        <w:t>javno</w:t>
      </w:r>
      <w:proofErr w:type="spellEnd"/>
      <w:r w:rsidRPr="002950BA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2950BA">
        <w:rPr>
          <w:rFonts w:ascii="Arial Narrow" w:hAnsi="Arial Narrow" w:cs="Times New Roman"/>
          <w:sz w:val="24"/>
          <w:szCs w:val="24"/>
          <w:lang w:eastAsia="ar-SA"/>
        </w:rPr>
        <w:t>nadmetanje</w:t>
      </w:r>
      <w:proofErr w:type="spellEnd"/>
      <w:r w:rsidRPr="002950BA">
        <w:rPr>
          <w:rFonts w:ascii="Arial Narrow" w:hAnsi="Arial Narrow" w:cs="Times New Roman"/>
          <w:sz w:val="24"/>
          <w:szCs w:val="24"/>
          <w:lang w:eastAsia="ar-SA"/>
        </w:rPr>
        <w:t xml:space="preserve"> za </w:t>
      </w:r>
      <w:proofErr w:type="spellStart"/>
      <w:r w:rsidRPr="002950BA">
        <w:rPr>
          <w:rFonts w:ascii="Arial Narrow" w:hAnsi="Arial Narrow" w:cs="Times New Roman"/>
          <w:sz w:val="24"/>
          <w:szCs w:val="24"/>
          <w:lang w:eastAsia="ar-SA"/>
        </w:rPr>
        <w:t>izbor</w:t>
      </w:r>
      <w:proofErr w:type="spellEnd"/>
      <w:r w:rsidRPr="002950BA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2950BA">
        <w:rPr>
          <w:rFonts w:ascii="Arial Narrow" w:hAnsi="Arial Narrow" w:cs="Times New Roman"/>
          <w:sz w:val="24"/>
          <w:szCs w:val="24"/>
          <w:lang w:eastAsia="ar-SA"/>
        </w:rPr>
        <w:t>najpovoljnije</w:t>
      </w:r>
      <w:proofErr w:type="spellEnd"/>
      <w:r w:rsidRPr="002950BA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2950BA">
        <w:rPr>
          <w:rFonts w:ascii="Arial Narrow" w:hAnsi="Arial Narrow" w:cs="Times New Roman"/>
          <w:sz w:val="24"/>
          <w:szCs w:val="24"/>
          <w:lang w:eastAsia="ar-SA"/>
        </w:rPr>
        <w:t>ponude</w:t>
      </w:r>
      <w:proofErr w:type="spellEnd"/>
      <w:r w:rsidRPr="002950BA">
        <w:rPr>
          <w:rFonts w:ascii="Arial Narrow" w:hAnsi="Arial Narrow" w:cs="Times New Roman"/>
          <w:sz w:val="24"/>
          <w:szCs w:val="24"/>
          <w:lang w:eastAsia="ar-SA"/>
        </w:rPr>
        <w:t xml:space="preserve"> za </w:t>
      </w:r>
      <w:proofErr w:type="spellStart"/>
      <w:r w:rsidRPr="002950BA">
        <w:rPr>
          <w:rFonts w:ascii="Arial Narrow" w:hAnsi="Arial Narrow" w:cs="Times New Roman"/>
          <w:sz w:val="24"/>
          <w:szCs w:val="24"/>
          <w:lang w:eastAsia="ar-SA"/>
        </w:rPr>
        <w:t>nabavku</w:t>
      </w:r>
      <w:proofErr w:type="spellEnd"/>
      <w:r w:rsidRPr="002950BA">
        <w:rPr>
          <w:rFonts w:ascii="Arial Narrow" w:hAnsi="Arial Narrow" w:cs="Times New Roman"/>
          <w:sz w:val="24"/>
          <w:szCs w:val="24"/>
          <w:lang w:eastAsia="ar-SA"/>
        </w:rPr>
        <w:t xml:space="preserve"> robe </w:t>
      </w:r>
      <w:r w:rsidRPr="002950BA">
        <w:rPr>
          <w:rFonts w:ascii="Arial Narrow" w:eastAsia="PMingLiU" w:hAnsi="Arial Narrow" w:cs="Times New Roman"/>
          <w:sz w:val="24"/>
          <w:szCs w:val="24"/>
          <w:lang w:val="sv-SE" w:eastAsia="ar-SA"/>
        </w:rPr>
        <w:t xml:space="preserve">broj </w:t>
      </w:r>
      <w:r w:rsidRPr="002950BA">
        <w:rPr>
          <w:rFonts w:ascii="Arial Narrow" w:hAnsi="Arial Narrow" w:cs="Times New Roman"/>
          <w:b/>
          <w:bCs/>
          <w:sz w:val="24"/>
          <w:szCs w:val="24"/>
          <w:lang w:val="it-IT" w:eastAsia="ar-SA"/>
        </w:rPr>
        <w:t>04/1-</w:t>
      </w:r>
      <w:r w:rsidR="002950BA" w:rsidRPr="002950BA">
        <w:rPr>
          <w:rFonts w:ascii="Arial Narrow" w:hAnsi="Arial Narrow" w:cs="Times New Roman"/>
          <w:b/>
          <w:bCs/>
          <w:sz w:val="24"/>
          <w:szCs w:val="24"/>
          <w:lang w:val="it-IT" w:eastAsia="ar-SA"/>
        </w:rPr>
        <w:t>3608</w:t>
      </w:r>
      <w:r w:rsidR="00F42EF8" w:rsidRPr="002950BA">
        <w:rPr>
          <w:rFonts w:ascii="Arial Narrow" w:hAnsi="Arial Narrow" w:cs="Times New Roman"/>
          <w:b/>
          <w:bCs/>
          <w:sz w:val="24"/>
          <w:szCs w:val="24"/>
          <w:lang w:val="it-IT" w:eastAsia="ar-SA"/>
        </w:rPr>
        <w:t xml:space="preserve"> </w:t>
      </w:r>
      <w:r w:rsidRPr="002950BA">
        <w:rPr>
          <w:rFonts w:ascii="Arial Narrow" w:eastAsia="PMingLiU" w:hAnsi="Arial Narrow" w:cs="Times New Roman"/>
          <w:sz w:val="24"/>
          <w:szCs w:val="24"/>
          <w:lang w:val="sv-SE" w:eastAsia="ar-SA"/>
        </w:rPr>
        <w:t xml:space="preserve">od </w:t>
      </w:r>
      <w:r w:rsidR="00F42EF8" w:rsidRPr="002950BA">
        <w:rPr>
          <w:rFonts w:ascii="Arial Narrow" w:eastAsia="PMingLiU" w:hAnsi="Arial Narrow" w:cs="Times New Roman"/>
          <w:b/>
          <w:sz w:val="24"/>
          <w:szCs w:val="24"/>
          <w:lang w:val="sv-SE" w:eastAsia="ar-SA"/>
        </w:rPr>
        <w:t>20</w:t>
      </w:r>
      <w:r w:rsidRPr="002950BA">
        <w:rPr>
          <w:rFonts w:ascii="Arial Narrow" w:eastAsia="PMingLiU" w:hAnsi="Arial Narrow" w:cs="Times New Roman"/>
          <w:b/>
          <w:sz w:val="24"/>
          <w:szCs w:val="24"/>
          <w:lang w:val="sv-SE" w:eastAsia="ar-SA"/>
        </w:rPr>
        <w:t>.</w:t>
      </w:r>
      <w:r w:rsidR="00F42EF8" w:rsidRPr="002950BA">
        <w:rPr>
          <w:rFonts w:ascii="Arial Narrow" w:eastAsia="PMingLiU" w:hAnsi="Arial Narrow" w:cs="Times New Roman"/>
          <w:b/>
          <w:sz w:val="24"/>
          <w:szCs w:val="24"/>
          <w:lang w:val="sv-SE" w:eastAsia="ar-SA"/>
        </w:rPr>
        <w:t>06</w:t>
      </w:r>
      <w:r w:rsidRPr="002950BA">
        <w:rPr>
          <w:rFonts w:ascii="Arial Narrow" w:eastAsia="PMingLiU" w:hAnsi="Arial Narrow" w:cs="Times New Roman"/>
          <w:b/>
          <w:sz w:val="24"/>
          <w:szCs w:val="24"/>
          <w:lang w:val="sv-SE" w:eastAsia="ar-SA"/>
        </w:rPr>
        <w:t>.201</w:t>
      </w:r>
      <w:r w:rsidR="00F42EF8" w:rsidRPr="002950BA">
        <w:rPr>
          <w:rFonts w:ascii="Arial Narrow" w:eastAsia="PMingLiU" w:hAnsi="Arial Narrow" w:cs="Times New Roman"/>
          <w:b/>
          <w:sz w:val="24"/>
          <w:szCs w:val="24"/>
          <w:lang w:val="sv-SE" w:eastAsia="ar-SA"/>
        </w:rPr>
        <w:t>9</w:t>
      </w:r>
      <w:r w:rsidRPr="002950BA">
        <w:rPr>
          <w:rFonts w:ascii="Arial Narrow" w:eastAsia="PMingLiU" w:hAnsi="Arial Narrow" w:cs="Times New Roman"/>
          <w:b/>
          <w:sz w:val="24"/>
          <w:szCs w:val="24"/>
          <w:lang w:val="sv-SE" w:eastAsia="ar-SA"/>
        </w:rPr>
        <w:t>.</w:t>
      </w:r>
      <w:r w:rsidRPr="002950BA">
        <w:rPr>
          <w:rFonts w:ascii="Arial Narrow" w:eastAsia="PMingLiU" w:hAnsi="Arial Narrow" w:cs="Times New Roman"/>
          <w:sz w:val="24"/>
          <w:szCs w:val="24"/>
          <w:lang w:val="sv-SE" w:eastAsia="ar-SA"/>
        </w:rPr>
        <w:t xml:space="preserve"> godine</w:t>
      </w:r>
      <w:r w:rsidRPr="002950BA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2950BA">
        <w:rPr>
          <w:rFonts w:ascii="Arial Narrow" w:hAnsi="Arial Narrow" w:cs="Times New Roman"/>
          <w:sz w:val="24"/>
          <w:szCs w:val="24"/>
          <w:lang w:eastAsia="ar-SA"/>
        </w:rPr>
        <w:t>i</w:t>
      </w:r>
      <w:proofErr w:type="spellEnd"/>
      <w:r w:rsidRPr="002950BA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bookmarkEnd w:id="35"/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Odluci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o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izboru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najpovoljnije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ponude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broj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_______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od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______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godine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prema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specifikaciji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koja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je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sastavni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dio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tenderske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dokumentacije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>.</w:t>
      </w:r>
    </w:p>
    <w:p w:rsidR="00F42EF8" w:rsidRPr="00F42EF8" w:rsidRDefault="00F42EF8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  <w:proofErr w:type="spellStart"/>
      <w:r w:rsidRPr="00F42EF8">
        <w:rPr>
          <w:rFonts w:ascii="Arial Narrow" w:hAnsi="Arial Narrow" w:cs="Times New Roman"/>
          <w:b/>
          <w:sz w:val="24"/>
          <w:szCs w:val="24"/>
          <w:lang w:eastAsia="ar-SA"/>
        </w:rPr>
        <w:t>Član</w:t>
      </w:r>
      <w:proofErr w:type="spellEnd"/>
      <w:r w:rsidRPr="00F42EF8">
        <w:rPr>
          <w:rFonts w:ascii="Arial Narrow" w:hAnsi="Arial Narrow" w:cs="Times New Roman"/>
          <w:b/>
          <w:sz w:val="24"/>
          <w:szCs w:val="24"/>
          <w:lang w:eastAsia="ar-SA"/>
        </w:rPr>
        <w:t xml:space="preserve"> 2</w:t>
      </w: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DOBAVLJAČ se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obavezuje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da NARUČIOCU 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isporučuje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specificirane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robe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to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sukcesivno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po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pojedinačnim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zahtjevima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u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zavisnosti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od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trenutnih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potreba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naručioca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,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na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period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od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jedne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godine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,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počev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od _______, a NARUČILAC se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obavezuje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da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zvanično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preuzme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plati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DOBAVLJAČU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vrijednost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robe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prema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prihvaćenoj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cijeni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iz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Ponude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br. _______ od ______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godine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. </w:t>
      </w: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Dobavljač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se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obavezuje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da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isporuči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robu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u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roku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od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jednog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dana od dana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poslatog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trebovanja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. </w:t>
      </w: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Isporuka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se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vrši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svakog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dana u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nedjelji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>.</w:t>
      </w: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Dobavljač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se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obavezuje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da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garantuje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za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kvalitet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isporučene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robe.</w:t>
      </w: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  <w:proofErr w:type="spellStart"/>
      <w:r w:rsidRPr="00F42EF8">
        <w:rPr>
          <w:rFonts w:ascii="Arial Narrow" w:hAnsi="Arial Narrow" w:cs="Times New Roman"/>
          <w:b/>
          <w:sz w:val="24"/>
          <w:szCs w:val="24"/>
          <w:lang w:eastAsia="ar-SA"/>
        </w:rPr>
        <w:t>Član</w:t>
      </w:r>
      <w:proofErr w:type="spellEnd"/>
      <w:r w:rsidRPr="00F42EF8">
        <w:rPr>
          <w:rFonts w:ascii="Arial Narrow" w:hAnsi="Arial Narrow" w:cs="Times New Roman"/>
          <w:b/>
          <w:sz w:val="24"/>
          <w:szCs w:val="24"/>
          <w:lang w:eastAsia="ar-SA"/>
        </w:rPr>
        <w:t xml:space="preserve"> 3</w:t>
      </w: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bCs/>
          <w:sz w:val="24"/>
          <w:szCs w:val="24"/>
          <w:lang w:eastAsia="ar-SA"/>
        </w:rPr>
      </w:pPr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U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cijenu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robe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uračunati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su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troškovi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ambalaže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iste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,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troškovi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prevoza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,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troškovi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osiguranja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prilikom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transporta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i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njena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isporuka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FCO NARUČILAC, po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nalogu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naručioca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, u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skladu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sa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narudžbom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,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shodno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kvalitetu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robe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koji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je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određen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ponudom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,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i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u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skladu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sa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deklaracijom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o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kvalitetu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iste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.</w:t>
      </w: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bCs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bCs/>
          <w:sz w:val="24"/>
          <w:szCs w:val="24"/>
          <w:lang w:eastAsia="ar-SA"/>
        </w:rPr>
      </w:pP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Svaku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isporuku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robe prate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sljedeća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dokumenta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:</w:t>
      </w:r>
    </w:p>
    <w:p w:rsidR="00A5738B" w:rsidRPr="00F42EF8" w:rsidRDefault="00A5738B" w:rsidP="00A5738B">
      <w:pPr>
        <w:widowControl w:val="0"/>
        <w:numPr>
          <w:ilvl w:val="0"/>
          <w:numId w:val="30"/>
        </w:numPr>
        <w:suppressAutoHyphens/>
        <w:autoSpaceDN w:val="0"/>
        <w:spacing w:after="0" w:line="240" w:lineRule="auto"/>
        <w:jc w:val="both"/>
        <w:textAlignment w:val="baseline"/>
        <w:rPr>
          <w:rFonts w:ascii="Arial Narrow" w:hAnsi="Arial Narrow" w:cs="Times New Roman"/>
          <w:bCs/>
          <w:sz w:val="24"/>
          <w:szCs w:val="24"/>
          <w:lang w:eastAsia="ar-SA"/>
        </w:rPr>
      </w:pP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narudžba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naručioca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;</w:t>
      </w:r>
    </w:p>
    <w:p w:rsidR="00A5738B" w:rsidRPr="00F42EF8" w:rsidRDefault="00A5738B" w:rsidP="00A5738B">
      <w:pPr>
        <w:widowControl w:val="0"/>
        <w:numPr>
          <w:ilvl w:val="0"/>
          <w:numId w:val="30"/>
        </w:numPr>
        <w:suppressAutoHyphens/>
        <w:autoSpaceDN w:val="0"/>
        <w:spacing w:after="0" w:line="240" w:lineRule="auto"/>
        <w:jc w:val="both"/>
        <w:textAlignment w:val="baseline"/>
        <w:rPr>
          <w:rFonts w:ascii="Arial Narrow" w:hAnsi="Arial Narrow" w:cs="Times New Roman"/>
          <w:bCs/>
          <w:sz w:val="24"/>
          <w:szCs w:val="24"/>
          <w:lang w:eastAsia="ar-SA"/>
        </w:rPr>
      </w:pP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otpremnica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dobavljača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sa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deklaracijom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o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kvalitetu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i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/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ili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.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ispravnosti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iste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;</w:t>
      </w:r>
    </w:p>
    <w:p w:rsidR="00A5738B" w:rsidRPr="00F42EF8" w:rsidRDefault="00A5738B" w:rsidP="00A5738B">
      <w:pPr>
        <w:widowControl w:val="0"/>
        <w:numPr>
          <w:ilvl w:val="0"/>
          <w:numId w:val="30"/>
        </w:numPr>
        <w:suppressAutoHyphens/>
        <w:autoSpaceDN w:val="0"/>
        <w:spacing w:after="0" w:line="240" w:lineRule="auto"/>
        <w:jc w:val="both"/>
        <w:textAlignment w:val="baseline"/>
        <w:rPr>
          <w:rFonts w:ascii="Arial Narrow" w:hAnsi="Arial Narrow" w:cs="Times New Roman"/>
          <w:bCs/>
          <w:sz w:val="24"/>
          <w:szCs w:val="24"/>
          <w:lang w:eastAsia="ar-SA"/>
        </w:rPr>
      </w:pPr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faktura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dobavljača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koja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mora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sadržati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broj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ugovora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po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kojem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se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plaćanje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vrši</w:t>
      </w:r>
      <w:proofErr w:type="spellEnd"/>
      <w:r w:rsidR="00F42EF8">
        <w:rPr>
          <w:rFonts w:ascii="Arial Narrow" w:hAnsi="Arial Narrow" w:cs="Times New Roman"/>
          <w:bCs/>
          <w:sz w:val="24"/>
          <w:szCs w:val="24"/>
          <w:lang w:eastAsia="ar-SA"/>
        </w:rPr>
        <w:t>.</w:t>
      </w: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b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  <w:proofErr w:type="spellStart"/>
      <w:r w:rsidRPr="00F42EF8">
        <w:rPr>
          <w:rFonts w:ascii="Arial Narrow" w:hAnsi="Arial Narrow" w:cs="Times New Roman"/>
          <w:b/>
          <w:sz w:val="24"/>
          <w:szCs w:val="24"/>
          <w:lang w:eastAsia="ar-SA"/>
        </w:rPr>
        <w:t>Član</w:t>
      </w:r>
      <w:proofErr w:type="spellEnd"/>
      <w:r w:rsidRPr="00F42EF8">
        <w:rPr>
          <w:rFonts w:ascii="Arial Narrow" w:hAnsi="Arial Narrow" w:cs="Times New Roman"/>
          <w:b/>
          <w:sz w:val="24"/>
          <w:szCs w:val="24"/>
          <w:lang w:eastAsia="ar-SA"/>
        </w:rPr>
        <w:t xml:space="preserve"> 4</w:t>
      </w: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Naručilac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ima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pravo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reklamacije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robe u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sledećim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slučajevima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>:</w:t>
      </w: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r w:rsidRPr="00F42EF8">
        <w:rPr>
          <w:rFonts w:ascii="Arial Narrow" w:hAnsi="Arial Narrow" w:cs="Times New Roman"/>
          <w:sz w:val="24"/>
          <w:szCs w:val="24"/>
          <w:lang w:eastAsia="ar-SA"/>
        </w:rPr>
        <w:t>-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kada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isporuka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robe ne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odgovara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količini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cijeni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u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porudžbini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ili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otpremnici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>;</w:t>
      </w: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r w:rsidRPr="00F42EF8">
        <w:rPr>
          <w:rFonts w:ascii="Arial Narrow" w:hAnsi="Arial Narrow" w:cs="Times New Roman"/>
          <w:sz w:val="24"/>
          <w:szCs w:val="24"/>
          <w:lang w:eastAsia="ar-SA"/>
        </w:rPr>
        <w:t>-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kada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cijena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ne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odgovara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ugovorenoj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cijeni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, </w:t>
      </w: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r w:rsidRPr="00F42EF8">
        <w:rPr>
          <w:rFonts w:ascii="Arial Narrow" w:hAnsi="Arial Narrow" w:cs="Times New Roman"/>
          <w:sz w:val="24"/>
          <w:szCs w:val="24"/>
          <w:lang w:eastAsia="ar-SA"/>
        </w:rPr>
        <w:t>-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kada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je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roba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neispravna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>;</w:t>
      </w: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r w:rsidRPr="00F42EF8">
        <w:rPr>
          <w:rFonts w:ascii="Arial Narrow" w:hAnsi="Arial Narrow" w:cs="Times New Roman"/>
          <w:sz w:val="24"/>
          <w:szCs w:val="24"/>
          <w:lang w:eastAsia="ar-SA"/>
        </w:rPr>
        <w:t>-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kada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je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roba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oštećena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>;</w:t>
      </w: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r w:rsidRPr="00F42EF8">
        <w:rPr>
          <w:rFonts w:ascii="Arial Narrow" w:hAnsi="Arial Narrow" w:cs="Times New Roman"/>
          <w:sz w:val="24"/>
          <w:szCs w:val="24"/>
          <w:lang w:eastAsia="ar-SA"/>
        </w:rPr>
        <w:t>-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kada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dobavljač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ne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ispoštuje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rok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dostave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>,</w:t>
      </w: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r w:rsidRPr="00F42EF8">
        <w:rPr>
          <w:rFonts w:ascii="Arial Narrow" w:hAnsi="Arial Narrow" w:cs="Times New Roman"/>
          <w:sz w:val="24"/>
          <w:szCs w:val="24"/>
          <w:lang w:eastAsia="ar-SA"/>
        </w:rPr>
        <w:t>-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kada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roba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nema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odgovarajuće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deklaracije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>,</w:t>
      </w: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r w:rsidRPr="00F42EF8">
        <w:rPr>
          <w:rFonts w:ascii="Arial Narrow" w:hAnsi="Arial Narrow" w:cs="Times New Roman"/>
          <w:sz w:val="24"/>
          <w:szCs w:val="24"/>
          <w:lang w:eastAsia="ar-SA"/>
        </w:rPr>
        <w:t>-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kada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transport robe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nije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odgovarajući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standardima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>.</w:t>
      </w: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  <w:r w:rsidRPr="00F42EF8">
        <w:rPr>
          <w:rFonts w:ascii="Arial Narrow" w:hAnsi="Arial Narrow" w:cs="Times New Roman"/>
          <w:sz w:val="24"/>
          <w:szCs w:val="24"/>
          <w:lang w:eastAsia="ar-SA"/>
        </w:rPr>
        <w:t>CIJENA I USLOVI PLAĆANJA</w:t>
      </w: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  <w:proofErr w:type="spellStart"/>
      <w:r w:rsidRPr="00F42EF8">
        <w:rPr>
          <w:rFonts w:ascii="Arial Narrow" w:hAnsi="Arial Narrow" w:cs="Times New Roman"/>
          <w:b/>
          <w:sz w:val="24"/>
          <w:szCs w:val="24"/>
          <w:lang w:eastAsia="ar-SA"/>
        </w:rPr>
        <w:t>Član</w:t>
      </w:r>
      <w:proofErr w:type="spellEnd"/>
      <w:r w:rsidRPr="00F42EF8">
        <w:rPr>
          <w:rFonts w:ascii="Arial Narrow" w:hAnsi="Arial Narrow" w:cs="Times New Roman"/>
          <w:b/>
          <w:sz w:val="24"/>
          <w:szCs w:val="24"/>
          <w:lang w:eastAsia="ar-SA"/>
        </w:rPr>
        <w:t xml:space="preserve"> 5</w:t>
      </w: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Ukupna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vrijednost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robe,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prema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prihvaćenoj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ponudi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br. ______  od _______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godine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iznosi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_________ 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eura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sa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uračunatim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 PDV-om .</w:t>
      </w: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  <w:proofErr w:type="spellStart"/>
      <w:r w:rsidRPr="00F42EF8">
        <w:rPr>
          <w:rFonts w:ascii="Arial Narrow" w:hAnsi="Arial Narrow" w:cs="Times New Roman"/>
          <w:b/>
          <w:sz w:val="24"/>
          <w:szCs w:val="24"/>
          <w:lang w:eastAsia="ar-SA"/>
        </w:rPr>
        <w:t>Član</w:t>
      </w:r>
      <w:proofErr w:type="spellEnd"/>
      <w:r w:rsidRPr="00F42EF8">
        <w:rPr>
          <w:rFonts w:ascii="Arial Narrow" w:hAnsi="Arial Narrow" w:cs="Times New Roman"/>
          <w:b/>
          <w:sz w:val="24"/>
          <w:szCs w:val="24"/>
          <w:lang w:eastAsia="ar-SA"/>
        </w:rPr>
        <w:t xml:space="preserve"> 6</w:t>
      </w: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bCs/>
          <w:sz w:val="24"/>
          <w:szCs w:val="24"/>
          <w:lang w:eastAsia="ar-SA"/>
        </w:rPr>
      </w:pP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Naručilac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se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obavezuje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da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blagovremeno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isplaćuje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ugovorenu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cijenu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robe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na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osnovu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sukcesivno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isporučenih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količina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iste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, a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najkasnije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30 dana od dana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dostavljanja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faktura.</w:t>
      </w: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bCs/>
          <w:sz w:val="24"/>
          <w:szCs w:val="24"/>
          <w:lang w:eastAsia="ar-SA"/>
        </w:rPr>
      </w:pP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Isplata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se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vrši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sa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žiro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računa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kod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________________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žiro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račun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 br. ____________. </w:t>
      </w: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bCs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  <w:r w:rsidRPr="00F42EF8">
        <w:rPr>
          <w:rFonts w:ascii="Arial Narrow" w:hAnsi="Arial Narrow" w:cs="Times New Roman"/>
          <w:sz w:val="24"/>
          <w:szCs w:val="24"/>
          <w:lang w:eastAsia="ar-SA"/>
        </w:rPr>
        <w:t>ROK  ISPORUKE I GARANCIJA ISPORUKE</w:t>
      </w: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  <w:proofErr w:type="spellStart"/>
      <w:r w:rsidRPr="00F42EF8">
        <w:rPr>
          <w:rFonts w:ascii="Arial Narrow" w:hAnsi="Arial Narrow" w:cs="Times New Roman"/>
          <w:b/>
          <w:sz w:val="24"/>
          <w:szCs w:val="24"/>
          <w:lang w:eastAsia="ar-SA"/>
        </w:rPr>
        <w:t>Član</w:t>
      </w:r>
      <w:proofErr w:type="spellEnd"/>
      <w:r w:rsidRPr="00F42EF8">
        <w:rPr>
          <w:rFonts w:ascii="Arial Narrow" w:hAnsi="Arial Narrow" w:cs="Times New Roman"/>
          <w:b/>
          <w:sz w:val="24"/>
          <w:szCs w:val="24"/>
          <w:lang w:eastAsia="ar-SA"/>
        </w:rPr>
        <w:t xml:space="preserve"> 7</w:t>
      </w: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it-IT" w:eastAsia="ar-SA"/>
        </w:rPr>
      </w:pPr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DOBAVLJAČ  se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obavezuje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da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ugovorenu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isporuku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izvrši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u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utvrđenim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rokovima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prema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potrebama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naručioca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r w:rsidRPr="00F42EF8">
        <w:rPr>
          <w:rFonts w:ascii="Arial Narrow" w:hAnsi="Arial Narrow" w:cs="Times New Roman"/>
          <w:sz w:val="24"/>
          <w:szCs w:val="24"/>
          <w:lang w:val="it-IT" w:eastAsia="ar-SA"/>
        </w:rPr>
        <w:t>u roku od 24 časa po prijemu pismene narudžbenice, na lokacijama Naručioca.</w:t>
      </w: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pl-PL"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  <w:proofErr w:type="spellStart"/>
      <w:r w:rsidRPr="00F42EF8">
        <w:rPr>
          <w:rFonts w:ascii="Arial Narrow" w:hAnsi="Arial Narrow" w:cs="Times New Roman"/>
          <w:b/>
          <w:sz w:val="24"/>
          <w:szCs w:val="24"/>
          <w:lang w:eastAsia="ar-SA"/>
        </w:rPr>
        <w:t>Član</w:t>
      </w:r>
      <w:proofErr w:type="spellEnd"/>
      <w:r w:rsidRPr="00F42EF8">
        <w:rPr>
          <w:rFonts w:ascii="Arial Narrow" w:hAnsi="Arial Narrow" w:cs="Times New Roman"/>
          <w:b/>
          <w:sz w:val="24"/>
          <w:szCs w:val="24"/>
          <w:lang w:eastAsia="ar-SA"/>
        </w:rPr>
        <w:t xml:space="preserve"> 8</w:t>
      </w: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DOBAVLJAČ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garantuje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kvalitet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isporučene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robe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obavezuje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se da bez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odlaganja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, o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svom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trošku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,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izvrši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zamjenu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robe,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čiji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kvalitet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ili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način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na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koji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se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isporučuje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odstupa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od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traženog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,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odnosno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ponuđenog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kvaliteta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predviđenih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ponudom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zaključenim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Ugovorom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. </w:t>
      </w:r>
    </w:p>
    <w:p w:rsidR="00A5738B" w:rsidRPr="00F42EF8" w:rsidRDefault="00A5738B" w:rsidP="00A5738B">
      <w:pPr>
        <w:widowControl w:val="0"/>
        <w:suppressAutoHyphens/>
        <w:spacing w:before="58" w:after="58" w:line="240" w:lineRule="auto"/>
        <w:rPr>
          <w:rFonts w:ascii="Arial Narrow" w:hAnsi="Arial Narrow" w:cs="Times New Roman"/>
          <w:sz w:val="24"/>
          <w:szCs w:val="24"/>
          <w:lang w:eastAsia="ar-SA"/>
        </w:rPr>
      </w:pPr>
      <w:r w:rsidRPr="00F42EF8">
        <w:rPr>
          <w:rFonts w:ascii="Arial Narrow" w:hAnsi="Arial Narrow" w:cs="Times New Roman"/>
          <w:sz w:val="24"/>
          <w:szCs w:val="24"/>
          <w:lang w:val="sr-Latn-CS" w:eastAsia="ar-SA"/>
        </w:rPr>
        <w:t>- Sredstva za ishranu bilja moraju biti u originalnom pakovanju i moraju na vidnom mjestu imati deklaraciju.</w:t>
      </w: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eastAsia="Arial" w:hAnsi="Arial Narrow" w:cs="Times New Roman"/>
          <w:sz w:val="20"/>
          <w:szCs w:val="20"/>
          <w:lang w:eastAsia="ar-SA"/>
        </w:rPr>
      </w:pPr>
      <w:r w:rsidRPr="00F42EF8">
        <w:rPr>
          <w:rFonts w:ascii="Arial Narrow" w:eastAsia="Times New Roman" w:hAnsi="Arial Narrow" w:cs="Times New Roman"/>
          <w:kern w:val="2"/>
          <w:sz w:val="24"/>
          <w:szCs w:val="24"/>
          <w:lang w:val="sr-Latn-CS" w:eastAsia="hi-IN" w:bidi="hi-IN"/>
        </w:rPr>
        <w:t>Isporučena roba mora biti kvaliteta I klase</w:t>
      </w:r>
    </w:p>
    <w:p w:rsidR="00A5738B" w:rsidRPr="00F42EF8" w:rsidRDefault="00A5738B" w:rsidP="00A5738B">
      <w:pPr>
        <w:widowControl w:val="0"/>
        <w:suppressAutoHyphens/>
        <w:spacing w:after="0" w:line="100" w:lineRule="atLeast"/>
        <w:rPr>
          <w:rFonts w:ascii="Arial Narrow" w:eastAsia="Lucida Sans Unicode" w:hAnsi="Arial Narrow" w:cs="Times New Roman"/>
          <w:kern w:val="2"/>
          <w:sz w:val="24"/>
          <w:szCs w:val="24"/>
          <w:lang w:val="sr-Latn-CS" w:eastAsia="hi-IN" w:bidi="hi-IN"/>
        </w:rPr>
      </w:pPr>
      <w:r w:rsidRPr="00F42EF8">
        <w:rPr>
          <w:rFonts w:ascii="Arial Narrow" w:eastAsia="Lucida Sans Unicode" w:hAnsi="Arial Narrow" w:cs="Times New Roman"/>
          <w:kern w:val="2"/>
          <w:sz w:val="24"/>
          <w:szCs w:val="24"/>
          <w:lang w:val="sr-Latn-CS" w:eastAsia="hi-IN" w:bidi="hi-IN"/>
        </w:rPr>
        <w:t>- Sadnice moraju da budu snažne, zdrave, bez deformacija, fitopatoloških i mehaničkih oštećenja.</w:t>
      </w:r>
    </w:p>
    <w:p w:rsidR="00A5738B" w:rsidRPr="00F42EF8" w:rsidRDefault="00A5738B" w:rsidP="00A5738B">
      <w:pPr>
        <w:widowControl w:val="0"/>
        <w:numPr>
          <w:ilvl w:val="0"/>
          <w:numId w:val="31"/>
        </w:numPr>
        <w:suppressAutoHyphens/>
        <w:autoSpaceDN w:val="0"/>
        <w:spacing w:after="0" w:line="240" w:lineRule="auto"/>
        <w:textAlignment w:val="baseline"/>
        <w:rPr>
          <w:rFonts w:ascii="Arial Narrow" w:hAnsi="Arial Narrow" w:cs="Times New Roman"/>
          <w:sz w:val="24"/>
          <w:szCs w:val="24"/>
          <w:lang w:eastAsia="ar-SA"/>
        </w:rPr>
      </w:pP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Garancije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kvaliteta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: </w:t>
      </w:r>
    </w:p>
    <w:p w:rsidR="00A5738B" w:rsidRPr="00F42EF8" w:rsidRDefault="00A5738B" w:rsidP="00A5738B">
      <w:pPr>
        <w:widowControl w:val="0"/>
        <w:numPr>
          <w:ilvl w:val="0"/>
          <w:numId w:val="30"/>
        </w:numPr>
        <w:suppressAutoHyphens/>
        <w:autoSpaceDN w:val="0"/>
        <w:snapToGrid w:val="0"/>
        <w:spacing w:after="0" w:line="240" w:lineRule="auto"/>
        <w:jc w:val="both"/>
        <w:textAlignment w:val="baseline"/>
        <w:rPr>
          <w:rFonts w:ascii="Arial Narrow" w:hAnsi="Arial Narrow" w:cs="Times New Roman"/>
          <w:sz w:val="24"/>
          <w:szCs w:val="24"/>
          <w:lang w:eastAsia="ar-SA"/>
        </w:rPr>
      </w:pP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Dobavljač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će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r w:rsidRPr="00F42EF8">
        <w:rPr>
          <w:rFonts w:ascii="Arial Narrow" w:eastAsia="Lucida Sans Unicode" w:hAnsi="Arial Narrow" w:cs="Times New Roman"/>
          <w:kern w:val="2"/>
          <w:sz w:val="24"/>
          <w:szCs w:val="24"/>
          <w:lang w:val="sr-Latn-CS" w:eastAsia="hi-IN" w:bidi="hi-IN"/>
        </w:rPr>
        <w:t>izjavom u ponudi garantovati kvalitet sadnica..</w:t>
      </w:r>
    </w:p>
    <w:p w:rsidR="00A5738B" w:rsidRPr="00F42EF8" w:rsidRDefault="00A5738B" w:rsidP="00A5738B">
      <w:pPr>
        <w:spacing w:after="0" w:line="240" w:lineRule="auto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widowControl w:val="0"/>
        <w:numPr>
          <w:ilvl w:val="0"/>
          <w:numId w:val="31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Arial Narrow" w:hAnsi="Arial Narrow"/>
          <w:lang w:eastAsia="ar-SA"/>
        </w:rPr>
      </w:pP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Način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sprovođenja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kontrole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kvaliteta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: </w:t>
      </w:r>
    </w:p>
    <w:p w:rsidR="00A5738B" w:rsidRPr="00F42EF8" w:rsidRDefault="00A5738B" w:rsidP="00F42EF8">
      <w:pPr>
        <w:tabs>
          <w:tab w:val="left" w:pos="284"/>
        </w:tabs>
        <w:suppressAutoHyphens/>
        <w:spacing w:after="0" w:line="240" w:lineRule="auto"/>
        <w:jc w:val="both"/>
        <w:rPr>
          <w:rFonts w:ascii="Arial Narrow" w:hAnsi="Arial Narrow"/>
          <w:lang w:eastAsia="ar-SA"/>
        </w:rPr>
      </w:pPr>
      <w:r w:rsidRPr="00F42EF8">
        <w:rPr>
          <w:rFonts w:ascii="Arial Narrow" w:hAnsi="Arial Narrow" w:cs="Times New Roman"/>
          <w:sz w:val="24"/>
          <w:szCs w:val="24"/>
          <w:lang w:eastAsia="ar-SA"/>
        </w:rPr>
        <w:t>-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Primopredaja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će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se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izvršiti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od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strane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tehničkog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lica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Naručioca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,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koji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će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biti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zadužen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da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utvrdi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da li je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predmetna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roba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dostavljena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u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skladu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sa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traženom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specifikacijom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. U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slučaju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utvrđenih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nedostataka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,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Dobavljač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će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biti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dužan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da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iste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otkloni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najkasnije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u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roku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od 7 dana od dana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uočavanja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zapisnički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konstatovanih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nedostataka</w:t>
      </w:r>
      <w:proofErr w:type="spellEnd"/>
      <w:r w:rsidRPr="00F42EF8">
        <w:rPr>
          <w:rFonts w:ascii="Arial Narrow" w:hAnsi="Arial Narrow" w:cs="Times New Roman"/>
          <w:bCs/>
          <w:sz w:val="24"/>
          <w:szCs w:val="24"/>
          <w:lang w:eastAsia="ar-SA"/>
        </w:rPr>
        <w:t>.</w:t>
      </w: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  <w:r w:rsidRPr="00F42EF8">
        <w:rPr>
          <w:rFonts w:ascii="Arial Narrow" w:hAnsi="Arial Narrow" w:cs="Times New Roman"/>
          <w:sz w:val="24"/>
          <w:szCs w:val="24"/>
          <w:lang w:eastAsia="ar-SA"/>
        </w:rPr>
        <w:lastRenderedPageBreak/>
        <w:t>RASKID UGOVORA</w:t>
      </w: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  <w:proofErr w:type="spellStart"/>
      <w:r w:rsidRPr="00F42EF8">
        <w:rPr>
          <w:rFonts w:ascii="Arial Narrow" w:hAnsi="Arial Narrow" w:cs="Times New Roman"/>
          <w:b/>
          <w:sz w:val="24"/>
          <w:szCs w:val="24"/>
          <w:lang w:eastAsia="ar-SA"/>
        </w:rPr>
        <w:t>Član</w:t>
      </w:r>
      <w:proofErr w:type="spellEnd"/>
      <w:r w:rsidRPr="00F42EF8">
        <w:rPr>
          <w:rFonts w:ascii="Arial Narrow" w:hAnsi="Arial Narrow" w:cs="Times New Roman"/>
          <w:b/>
          <w:sz w:val="24"/>
          <w:szCs w:val="24"/>
          <w:lang w:eastAsia="ar-SA"/>
        </w:rPr>
        <w:t xml:space="preserve"> 9</w:t>
      </w: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Ugovorne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strane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su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saglasne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da do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raskida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ovog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Ugovora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može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doći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ako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DOBAVLJAČ ne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bude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izvršavao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svoje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obaveze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u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rokovima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na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način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predvidjen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Ugovorom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: </w:t>
      </w: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• U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slučaju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kada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NARUČILAC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ustanovi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da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kvalitet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robe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koja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je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predmet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ovog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ugovora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ili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način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na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koje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se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isporučuje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,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odstupa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od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traženog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,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odnosno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ponudjenog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kvaliteta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iz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ponude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DOBAVLJAČA, </w:t>
      </w: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•U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slučaju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da se DOBAVLJAČ ne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pridržava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svojih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obaveza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u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drugim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slučajevima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nesavjesnog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obavljanja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posla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. </w:t>
      </w: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Prije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raskida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iz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stava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1.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ovog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člana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, NARUČILAC je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obavezan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da u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slučaju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uočavanja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propusta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u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obavljanju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posla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pisanim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putem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pozove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DOBAVLJAČA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da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putem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Zapisnika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zajednički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konstatuju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uzrok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obim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uočenih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propusta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rok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njihovog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otklanjanja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. </w:t>
      </w: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Ukoliko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ne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dođe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do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otklanjanja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uočenih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propusta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, NARUČILAC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preduzima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radnje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iz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stave 1.ovog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člana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.  </w:t>
      </w: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  <w:r w:rsidRPr="00F42EF8">
        <w:rPr>
          <w:rFonts w:ascii="Arial Narrow" w:hAnsi="Arial Narrow" w:cs="Times New Roman"/>
          <w:sz w:val="24"/>
          <w:szCs w:val="24"/>
          <w:lang w:eastAsia="ar-SA"/>
        </w:rPr>
        <w:t>GARANCIJA ZA DOBRO IZVRŠENJE UGOVORA</w:t>
      </w: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  <w:proofErr w:type="spellStart"/>
      <w:r w:rsidRPr="00F42EF8">
        <w:rPr>
          <w:rFonts w:ascii="Arial Narrow" w:hAnsi="Arial Narrow" w:cs="Times New Roman"/>
          <w:b/>
          <w:sz w:val="24"/>
          <w:szCs w:val="24"/>
          <w:lang w:eastAsia="ar-SA"/>
        </w:rPr>
        <w:t>Član</w:t>
      </w:r>
      <w:proofErr w:type="spellEnd"/>
      <w:r w:rsidRPr="00F42EF8">
        <w:rPr>
          <w:rFonts w:ascii="Arial Narrow" w:hAnsi="Arial Narrow" w:cs="Times New Roman"/>
          <w:b/>
          <w:sz w:val="24"/>
          <w:szCs w:val="24"/>
          <w:lang w:eastAsia="ar-SA"/>
        </w:rPr>
        <w:t xml:space="preserve"> 10</w:t>
      </w: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DOBAVLJAČ se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obavezuje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da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Naručiocu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u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trenutku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potpisivanja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ovog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Ugovora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preda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neopozivu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,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bezuslovnu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naplativu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na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prvi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poziv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Garanciju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banke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, za dobro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izvršenje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ugovora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na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iznos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r w:rsidRPr="00F42EF8">
        <w:rPr>
          <w:rFonts w:ascii="Arial Narrow" w:hAnsi="Arial Narrow" w:cs="Times New Roman"/>
          <w:sz w:val="24"/>
          <w:szCs w:val="24"/>
          <w:u w:val="single"/>
          <w:lang w:eastAsia="ar-SA"/>
        </w:rPr>
        <w:t>___5___</w:t>
      </w:r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%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od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ukupne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vrijednosti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Ugovora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,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sa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rokom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vaznosti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 7 (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sedam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) dana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dužim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od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ugovorenog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roka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iz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clana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2,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ovog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Ugovora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koju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Naručilac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može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aktivirati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u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svakom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momentu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kada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nastupi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neki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od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razloga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za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raskid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ovog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Ugovora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>.</w:t>
      </w: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Naručilac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se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obavezuje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da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neposredno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nakon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ispunjenja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obaveza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,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na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način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pod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uslovima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iz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ovog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ugovora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, 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vrati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 DOBAVLJAČU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garanciju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>.</w:t>
      </w: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  <w:r w:rsidRPr="00F42EF8">
        <w:rPr>
          <w:rFonts w:ascii="Arial Narrow" w:hAnsi="Arial Narrow" w:cs="Times New Roman"/>
          <w:sz w:val="24"/>
          <w:szCs w:val="24"/>
          <w:lang w:eastAsia="ar-SA"/>
        </w:rPr>
        <w:t>OBAVEZE NARUČIOCA</w:t>
      </w: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  <w:proofErr w:type="spellStart"/>
      <w:r w:rsidRPr="00F42EF8">
        <w:rPr>
          <w:rFonts w:ascii="Arial Narrow" w:hAnsi="Arial Narrow" w:cs="Times New Roman"/>
          <w:b/>
          <w:sz w:val="24"/>
          <w:szCs w:val="24"/>
          <w:lang w:eastAsia="ar-SA"/>
        </w:rPr>
        <w:t>Član</w:t>
      </w:r>
      <w:proofErr w:type="spellEnd"/>
      <w:r w:rsidRPr="00F42EF8">
        <w:rPr>
          <w:rFonts w:ascii="Arial Narrow" w:hAnsi="Arial Narrow" w:cs="Times New Roman"/>
          <w:b/>
          <w:sz w:val="24"/>
          <w:szCs w:val="24"/>
          <w:lang w:eastAsia="ar-SA"/>
        </w:rPr>
        <w:t xml:space="preserve"> 11</w:t>
      </w: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NARUČILAC se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obavezuje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da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obezbjedi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prostorije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uslove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za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isporuku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ugovorene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robe.</w:t>
      </w: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  <w:r w:rsidRPr="00F42EF8">
        <w:rPr>
          <w:rFonts w:ascii="Arial Narrow" w:hAnsi="Arial Narrow" w:cs="Times New Roman"/>
          <w:sz w:val="24"/>
          <w:szCs w:val="24"/>
          <w:lang w:eastAsia="ar-SA"/>
        </w:rPr>
        <w:t>PREUZIMANJE PRAVA I OBAVEZA</w:t>
      </w: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  <w:proofErr w:type="spellStart"/>
      <w:r w:rsidRPr="00F42EF8">
        <w:rPr>
          <w:rFonts w:ascii="Arial Narrow" w:hAnsi="Arial Narrow" w:cs="Times New Roman"/>
          <w:b/>
          <w:sz w:val="24"/>
          <w:szCs w:val="24"/>
          <w:lang w:eastAsia="ar-SA"/>
        </w:rPr>
        <w:t>Član</w:t>
      </w:r>
      <w:proofErr w:type="spellEnd"/>
      <w:r w:rsidRPr="00F42EF8">
        <w:rPr>
          <w:rFonts w:ascii="Arial Narrow" w:hAnsi="Arial Narrow" w:cs="Times New Roman"/>
          <w:b/>
          <w:sz w:val="24"/>
          <w:szCs w:val="24"/>
          <w:lang w:eastAsia="ar-SA"/>
        </w:rPr>
        <w:t xml:space="preserve"> 12</w:t>
      </w: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Ukoliko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u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toku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važnosti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ovog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ugovora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dođe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do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bilo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kakvih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promjena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u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nazivu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ili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drugim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statusnim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promjenama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ugovornih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strana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,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iste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se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obavezuju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da ODMAH o tome,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izvijeste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drugu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stranu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, a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tada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će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se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prava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obaveze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ugovorene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strane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kod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koje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dođe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do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takve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promjene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,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preći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na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njegovog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sljedbenika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>.</w:t>
      </w: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</w:p>
    <w:p w:rsidR="00F42EF8" w:rsidRDefault="00F42EF8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</w:p>
    <w:p w:rsidR="00F42EF8" w:rsidRDefault="00F42EF8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</w:p>
    <w:p w:rsidR="00F42EF8" w:rsidRDefault="00F42EF8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</w:p>
    <w:p w:rsidR="00F42EF8" w:rsidRDefault="00F42EF8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</w:p>
    <w:p w:rsidR="00F42EF8" w:rsidRDefault="00F42EF8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  <w:r w:rsidRPr="00F42EF8">
        <w:rPr>
          <w:rFonts w:ascii="Arial Narrow" w:hAnsi="Arial Narrow" w:cs="Times New Roman"/>
          <w:sz w:val="24"/>
          <w:szCs w:val="24"/>
          <w:lang w:eastAsia="ar-SA"/>
        </w:rPr>
        <w:lastRenderedPageBreak/>
        <w:t>PRIMJENA PROPISA</w:t>
      </w: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  <w:proofErr w:type="spellStart"/>
      <w:r w:rsidRPr="00F42EF8">
        <w:rPr>
          <w:rFonts w:ascii="Arial Narrow" w:hAnsi="Arial Narrow" w:cs="Times New Roman"/>
          <w:b/>
          <w:sz w:val="24"/>
          <w:szCs w:val="24"/>
          <w:lang w:eastAsia="ar-SA"/>
        </w:rPr>
        <w:t>Član</w:t>
      </w:r>
      <w:proofErr w:type="spellEnd"/>
      <w:r w:rsidRPr="00F42EF8">
        <w:rPr>
          <w:rFonts w:ascii="Arial Narrow" w:hAnsi="Arial Narrow" w:cs="Times New Roman"/>
          <w:b/>
          <w:sz w:val="24"/>
          <w:szCs w:val="24"/>
          <w:lang w:eastAsia="ar-SA"/>
        </w:rPr>
        <w:t xml:space="preserve"> 13</w:t>
      </w:r>
    </w:p>
    <w:p w:rsidR="00A5738B" w:rsidRPr="00F42EF8" w:rsidRDefault="00A5738B" w:rsidP="00F42EF8">
      <w:pPr>
        <w:suppressAutoHyphens/>
        <w:spacing w:after="0" w:line="240" w:lineRule="auto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Za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sve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što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nije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predvidjeno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ovim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ugovorom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primjenjuju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se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odredbe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Zakona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o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obligacionim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odnosima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drugih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pozitivnih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propisa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>.</w:t>
      </w:r>
    </w:p>
    <w:p w:rsidR="00A5738B" w:rsidRPr="00F42EF8" w:rsidRDefault="00A5738B" w:rsidP="00A5738B">
      <w:pPr>
        <w:keepNext/>
        <w:keepLines/>
        <w:tabs>
          <w:tab w:val="left" w:pos="0"/>
        </w:tabs>
        <w:spacing w:before="120" w:after="120" w:line="100" w:lineRule="atLeast"/>
        <w:ind w:left="432" w:hanging="432"/>
        <w:jc w:val="center"/>
        <w:rPr>
          <w:rFonts w:ascii="Arial Narrow" w:hAnsi="Arial Narrow" w:cs="Times New Roman"/>
          <w:b/>
          <w:kern w:val="2"/>
          <w:sz w:val="24"/>
          <w:szCs w:val="24"/>
          <w:lang w:val="sl-SI"/>
        </w:rPr>
      </w:pPr>
      <w:r w:rsidRPr="00F42EF8">
        <w:rPr>
          <w:rFonts w:ascii="Arial Narrow" w:eastAsia="PMingLiU" w:hAnsi="Arial Narrow" w:cs="Times New Roman"/>
          <w:b/>
          <w:kern w:val="2"/>
          <w:sz w:val="24"/>
          <w:szCs w:val="24"/>
          <w:lang w:val="sl-SI"/>
        </w:rPr>
        <w:t>Antikorupcijska klauzula</w:t>
      </w:r>
    </w:p>
    <w:p w:rsidR="00A5738B" w:rsidRPr="00F42EF8" w:rsidRDefault="00A5738B" w:rsidP="00A5738B">
      <w:pPr>
        <w:spacing w:after="0" w:line="100" w:lineRule="atLeast"/>
        <w:jc w:val="center"/>
        <w:rPr>
          <w:rFonts w:ascii="Arial Narrow" w:hAnsi="Arial Narrow" w:cs="Times New Roman"/>
          <w:b/>
          <w:kern w:val="2"/>
          <w:sz w:val="24"/>
          <w:szCs w:val="24"/>
          <w:lang w:val="sl-SI"/>
        </w:rPr>
      </w:pPr>
      <w:r w:rsidRPr="00F42EF8">
        <w:rPr>
          <w:rFonts w:ascii="Arial Narrow" w:hAnsi="Arial Narrow" w:cs="Times New Roman"/>
          <w:b/>
          <w:kern w:val="2"/>
          <w:sz w:val="24"/>
          <w:szCs w:val="24"/>
          <w:lang w:val="sl-SI"/>
        </w:rPr>
        <w:t>Član 14</w:t>
      </w:r>
    </w:p>
    <w:p w:rsidR="00A5738B" w:rsidRPr="00F42EF8" w:rsidRDefault="00A5738B" w:rsidP="00A5738B">
      <w:pPr>
        <w:spacing w:after="0" w:line="100" w:lineRule="atLeast"/>
        <w:jc w:val="center"/>
        <w:rPr>
          <w:rFonts w:ascii="Arial Narrow" w:hAnsi="Arial Narrow" w:cs="Times New Roman"/>
          <w:kern w:val="2"/>
          <w:sz w:val="24"/>
          <w:szCs w:val="24"/>
        </w:rPr>
      </w:pPr>
    </w:p>
    <w:p w:rsidR="00A5738B" w:rsidRPr="00F42EF8" w:rsidRDefault="00A5738B" w:rsidP="00A5738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sl-SI"/>
        </w:rPr>
      </w:pPr>
      <w:r w:rsidRPr="00F42EF8">
        <w:rPr>
          <w:rFonts w:ascii="Arial Narrow" w:hAnsi="Arial Narrow" w:cs="Times New Roman"/>
          <w:sz w:val="24"/>
          <w:szCs w:val="24"/>
          <w:lang w:val="sl-SI"/>
        </w:rPr>
        <w:t>Ugovor o nabavci koji je zaključen uz kršenje antikorupcijskog pravila ništav je.</w:t>
      </w:r>
    </w:p>
    <w:p w:rsidR="00A5738B" w:rsidRPr="00F42EF8" w:rsidRDefault="00A5738B" w:rsidP="00A5738B">
      <w:pPr>
        <w:suppressAutoHyphens/>
        <w:spacing w:after="0" w:line="100" w:lineRule="atLeast"/>
        <w:jc w:val="both"/>
        <w:rPr>
          <w:rFonts w:ascii="Arial Narrow" w:hAnsi="Arial Narrow" w:cs="Times New Roman"/>
          <w:bCs/>
          <w:kern w:val="2"/>
          <w:sz w:val="24"/>
          <w:szCs w:val="24"/>
          <w:lang w:eastAsia="ar-SA"/>
        </w:rPr>
      </w:pPr>
      <w:r w:rsidRPr="00F42EF8">
        <w:rPr>
          <w:rFonts w:ascii="Arial Narrow" w:hAnsi="Arial Narrow" w:cs="Times New Roman"/>
          <w:b/>
          <w:bCs/>
          <w:kern w:val="2"/>
          <w:sz w:val="24"/>
          <w:szCs w:val="24"/>
          <w:lang w:eastAsia="ar-SA"/>
        </w:rPr>
        <w:t xml:space="preserve">           </w:t>
      </w: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  <w:r w:rsidRPr="00F42EF8">
        <w:rPr>
          <w:rFonts w:ascii="Arial Narrow" w:hAnsi="Arial Narrow" w:cs="Times New Roman"/>
          <w:sz w:val="24"/>
          <w:szCs w:val="24"/>
          <w:lang w:eastAsia="ar-SA"/>
        </w:rPr>
        <w:t>SUDSKA NADLEŽNOST</w:t>
      </w:r>
    </w:p>
    <w:p w:rsidR="00A5738B" w:rsidRPr="00F42EF8" w:rsidRDefault="00A5738B" w:rsidP="00A5738B">
      <w:pPr>
        <w:suppressAutoHyphens/>
        <w:spacing w:after="0" w:line="240" w:lineRule="auto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  <w:proofErr w:type="spellStart"/>
      <w:r w:rsidRPr="00F42EF8">
        <w:rPr>
          <w:rFonts w:ascii="Arial Narrow" w:hAnsi="Arial Narrow" w:cs="Times New Roman"/>
          <w:b/>
          <w:sz w:val="24"/>
          <w:szCs w:val="24"/>
          <w:lang w:eastAsia="ar-SA"/>
        </w:rPr>
        <w:t>Član</w:t>
      </w:r>
      <w:proofErr w:type="spellEnd"/>
      <w:r w:rsidRPr="00F42EF8">
        <w:rPr>
          <w:rFonts w:ascii="Arial Narrow" w:hAnsi="Arial Narrow" w:cs="Times New Roman"/>
          <w:b/>
          <w:sz w:val="24"/>
          <w:szCs w:val="24"/>
          <w:lang w:eastAsia="ar-SA"/>
        </w:rPr>
        <w:t xml:space="preserve"> 15</w:t>
      </w: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Ugovorne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strane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su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saglasne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da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eventualne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sporove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povodom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ovog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ugovora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rješavaju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sporazumom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. U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protivnom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,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ugovara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se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nadležnost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suda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u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Podgorici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>.</w:t>
      </w: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  <w:r w:rsidRPr="00F42EF8">
        <w:rPr>
          <w:rFonts w:ascii="Arial Narrow" w:hAnsi="Arial Narrow" w:cs="Times New Roman"/>
          <w:sz w:val="24"/>
          <w:szCs w:val="24"/>
          <w:lang w:eastAsia="ar-SA"/>
        </w:rPr>
        <w:t>PRIMJERCI UGOVORA</w:t>
      </w: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b/>
          <w:sz w:val="24"/>
          <w:szCs w:val="24"/>
          <w:lang w:eastAsia="ar-SA"/>
        </w:rPr>
      </w:pPr>
      <w:proofErr w:type="spellStart"/>
      <w:r w:rsidRPr="00F42EF8">
        <w:rPr>
          <w:rFonts w:ascii="Arial Narrow" w:hAnsi="Arial Narrow" w:cs="Times New Roman"/>
          <w:b/>
          <w:sz w:val="24"/>
          <w:szCs w:val="24"/>
          <w:lang w:eastAsia="ar-SA"/>
        </w:rPr>
        <w:t>Član</w:t>
      </w:r>
      <w:proofErr w:type="spellEnd"/>
      <w:r w:rsidRPr="00F42EF8">
        <w:rPr>
          <w:rFonts w:ascii="Arial Narrow" w:hAnsi="Arial Narrow" w:cs="Times New Roman"/>
          <w:b/>
          <w:sz w:val="24"/>
          <w:szCs w:val="24"/>
          <w:lang w:eastAsia="ar-SA"/>
        </w:rPr>
        <w:t xml:space="preserve"> 16</w:t>
      </w:r>
    </w:p>
    <w:p w:rsidR="00A5738B" w:rsidRPr="00F42EF8" w:rsidRDefault="00A5738B" w:rsidP="00A5738B">
      <w:pPr>
        <w:suppressAutoHyphens/>
        <w:spacing w:after="0" w:line="240" w:lineRule="auto"/>
        <w:jc w:val="center"/>
        <w:rPr>
          <w:rFonts w:ascii="Arial Narrow" w:hAnsi="Arial Narrow" w:cs="Times New Roman"/>
          <w:b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Ovaj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ugovor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je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pravno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valjano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zaključen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potpisan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od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dolje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navedenih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ovlašćenih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zakonskih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zastupnika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strana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ugovora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sačinjen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je u 6 (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šest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)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istovjetnih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primjeraka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, od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kojih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po 3 (tri)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primjerka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za NARUČIOCA </w:t>
      </w:r>
      <w:proofErr w:type="spellStart"/>
      <w:r w:rsidRPr="00F42EF8">
        <w:rPr>
          <w:rFonts w:ascii="Arial Narrow" w:hAnsi="Arial Narrow" w:cs="Times New Roman"/>
          <w:sz w:val="24"/>
          <w:szCs w:val="24"/>
          <w:lang w:eastAsia="ar-SA"/>
        </w:rPr>
        <w:t>i</w:t>
      </w:r>
      <w:proofErr w:type="spellEnd"/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 DOBAVLJAČA.</w:t>
      </w: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            NARUČILAC</w:t>
      </w:r>
      <w:r w:rsidRPr="00F42EF8">
        <w:rPr>
          <w:rFonts w:ascii="Arial Narrow" w:hAnsi="Arial Narrow" w:cs="Times New Roman"/>
          <w:b/>
          <w:bCs/>
          <w:sz w:val="24"/>
          <w:szCs w:val="24"/>
          <w:lang w:eastAsia="ar-SA"/>
        </w:rPr>
        <w:tab/>
      </w:r>
      <w:r w:rsidRPr="00F42EF8">
        <w:rPr>
          <w:rFonts w:ascii="Arial Narrow" w:hAnsi="Arial Narrow" w:cs="Times New Roman"/>
          <w:sz w:val="24"/>
          <w:szCs w:val="24"/>
          <w:lang w:eastAsia="ar-SA"/>
        </w:rPr>
        <w:t xml:space="preserve"> </w:t>
      </w:r>
      <w:r w:rsidRPr="00F42EF8">
        <w:rPr>
          <w:rFonts w:ascii="Arial Narrow" w:hAnsi="Arial Narrow" w:cs="Times New Roman"/>
          <w:sz w:val="24"/>
          <w:szCs w:val="24"/>
          <w:lang w:eastAsia="ar-SA"/>
        </w:rPr>
        <w:tab/>
      </w:r>
      <w:r w:rsidRPr="00F42EF8">
        <w:rPr>
          <w:rFonts w:ascii="Arial Narrow" w:hAnsi="Arial Narrow" w:cs="Times New Roman"/>
          <w:sz w:val="24"/>
          <w:szCs w:val="24"/>
          <w:lang w:eastAsia="ar-SA"/>
        </w:rPr>
        <w:tab/>
      </w:r>
      <w:r w:rsidRPr="00F42EF8">
        <w:rPr>
          <w:rFonts w:ascii="Arial Narrow" w:hAnsi="Arial Narrow" w:cs="Times New Roman"/>
          <w:sz w:val="24"/>
          <w:szCs w:val="24"/>
          <w:lang w:eastAsia="ar-SA"/>
        </w:rPr>
        <w:tab/>
      </w:r>
      <w:r w:rsidRPr="00F42EF8">
        <w:rPr>
          <w:rFonts w:ascii="Arial Narrow" w:hAnsi="Arial Narrow" w:cs="Times New Roman"/>
          <w:sz w:val="24"/>
          <w:szCs w:val="24"/>
          <w:lang w:eastAsia="ar-SA"/>
        </w:rPr>
        <w:tab/>
      </w:r>
      <w:r w:rsidRPr="00F42EF8">
        <w:rPr>
          <w:rFonts w:ascii="Arial Narrow" w:hAnsi="Arial Narrow" w:cs="Times New Roman"/>
          <w:sz w:val="24"/>
          <w:szCs w:val="24"/>
          <w:lang w:eastAsia="ar-SA"/>
        </w:rPr>
        <w:tab/>
        <w:t>DOBAVLJAČ</w:t>
      </w: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tabs>
          <w:tab w:val="left" w:pos="4536"/>
        </w:tabs>
        <w:suppressAutoHyphens/>
        <w:spacing w:after="0" w:line="240" w:lineRule="auto"/>
        <w:rPr>
          <w:rFonts w:ascii="Arial Narrow" w:hAnsi="Arial Narrow" w:cs="Times New Roman"/>
          <w:b/>
          <w:bCs/>
          <w:sz w:val="24"/>
          <w:szCs w:val="24"/>
          <w:lang w:val="sr-Latn-CS" w:eastAsia="ar-SA"/>
        </w:rPr>
      </w:pPr>
      <w:r w:rsidRPr="00F42EF8">
        <w:rPr>
          <w:rFonts w:ascii="Arial Narrow" w:hAnsi="Arial Narrow" w:cs="Times New Roman"/>
          <w:b/>
          <w:bCs/>
          <w:sz w:val="24"/>
          <w:szCs w:val="24"/>
          <w:lang w:val="sr-Latn-CS" w:eastAsia="ar-SA"/>
        </w:rPr>
        <w:t>Hotelska grupa „Budvanska rivijera“</w:t>
      </w:r>
    </w:p>
    <w:p w:rsidR="00A5738B" w:rsidRPr="00F42EF8" w:rsidRDefault="00A5738B" w:rsidP="00A5738B">
      <w:pPr>
        <w:tabs>
          <w:tab w:val="left" w:pos="4536"/>
        </w:tabs>
        <w:suppressAutoHyphens/>
        <w:spacing w:after="0" w:line="240" w:lineRule="auto"/>
        <w:rPr>
          <w:rFonts w:ascii="Arial Narrow" w:hAnsi="Arial Narrow" w:cs="Times New Roman"/>
          <w:b/>
          <w:bCs/>
          <w:sz w:val="24"/>
          <w:szCs w:val="24"/>
          <w:lang w:val="sr-Latn-CS" w:eastAsia="ar-SA"/>
        </w:rPr>
      </w:pPr>
      <w:r w:rsidRPr="00F42EF8">
        <w:rPr>
          <w:rFonts w:ascii="Arial Narrow" w:hAnsi="Arial Narrow" w:cs="Times New Roman"/>
          <w:b/>
          <w:bCs/>
          <w:sz w:val="24"/>
          <w:szCs w:val="24"/>
          <w:lang w:val="sr-Latn-CS" w:eastAsia="ar-SA"/>
        </w:rPr>
        <w:t xml:space="preserve">                    AD  Budva</w:t>
      </w:r>
    </w:p>
    <w:p w:rsidR="00A5738B" w:rsidRPr="00F42EF8" w:rsidRDefault="00A5738B" w:rsidP="00A5738B">
      <w:pPr>
        <w:tabs>
          <w:tab w:val="left" w:pos="4536"/>
        </w:tabs>
        <w:suppressAutoHyphens/>
        <w:spacing w:after="0" w:line="240" w:lineRule="auto"/>
        <w:rPr>
          <w:rFonts w:ascii="Arial Narrow" w:hAnsi="Arial Narrow" w:cs="Times New Roman"/>
          <w:b/>
          <w:bCs/>
          <w:sz w:val="24"/>
          <w:szCs w:val="24"/>
          <w:lang w:val="sr-Latn-CS" w:eastAsia="ar-SA"/>
        </w:rPr>
      </w:pPr>
    </w:p>
    <w:p w:rsidR="00A5738B" w:rsidRPr="00F42EF8" w:rsidRDefault="00A5738B" w:rsidP="00A5738B">
      <w:pPr>
        <w:tabs>
          <w:tab w:val="left" w:pos="4536"/>
        </w:tabs>
        <w:suppressAutoHyphens/>
        <w:spacing w:after="0" w:line="240" w:lineRule="auto"/>
        <w:rPr>
          <w:rFonts w:ascii="Arial Narrow" w:hAnsi="Arial Narrow" w:cs="Times New Roman"/>
          <w:b/>
          <w:bCs/>
          <w:sz w:val="24"/>
          <w:szCs w:val="24"/>
          <w:lang w:val="sr-Latn-CS" w:eastAsia="ar-SA"/>
        </w:rPr>
      </w:pPr>
      <w:r w:rsidRPr="00F42EF8">
        <w:rPr>
          <w:rFonts w:ascii="Arial Narrow" w:hAnsi="Arial Narrow" w:cs="Times New Roman"/>
          <w:b/>
          <w:bCs/>
          <w:sz w:val="24"/>
          <w:szCs w:val="24"/>
          <w:lang w:val="sr-Latn-CS" w:eastAsia="ar-SA"/>
        </w:rPr>
        <w:t xml:space="preserve">          Izvršna direktorica                                                        Izvršni direktor</w:t>
      </w:r>
    </w:p>
    <w:p w:rsidR="00A5738B" w:rsidRPr="00F42EF8" w:rsidRDefault="00A5738B" w:rsidP="00A5738B">
      <w:pPr>
        <w:tabs>
          <w:tab w:val="left" w:pos="4536"/>
        </w:tabs>
        <w:suppressAutoHyphens/>
        <w:spacing w:after="0" w:line="240" w:lineRule="auto"/>
        <w:rPr>
          <w:rFonts w:ascii="Arial Narrow" w:hAnsi="Arial Narrow" w:cs="Times New Roman"/>
          <w:sz w:val="24"/>
          <w:szCs w:val="24"/>
          <w:lang w:val="pl-PL" w:eastAsia="ar-SA"/>
        </w:rPr>
      </w:pPr>
      <w:r w:rsidRPr="00F42EF8">
        <w:rPr>
          <w:rFonts w:ascii="Arial Narrow" w:hAnsi="Arial Narrow" w:cs="Times New Roman"/>
          <w:b/>
          <w:bCs/>
          <w:sz w:val="24"/>
          <w:szCs w:val="24"/>
          <w:lang w:val="sr-Latn-CS" w:eastAsia="ar-SA"/>
        </w:rPr>
        <w:t xml:space="preserve">         Katarina Kažanegra                                                          </w:t>
      </w:r>
    </w:p>
    <w:p w:rsidR="00A5738B" w:rsidRPr="00F42EF8" w:rsidRDefault="00A5738B" w:rsidP="00A5738B">
      <w:pPr>
        <w:tabs>
          <w:tab w:val="left" w:pos="4536"/>
        </w:tabs>
        <w:suppressAutoHyphens/>
        <w:spacing w:after="0" w:line="240" w:lineRule="auto"/>
        <w:rPr>
          <w:rFonts w:ascii="Arial Narrow" w:hAnsi="Arial Narrow" w:cs="Times New Roman"/>
          <w:sz w:val="24"/>
          <w:szCs w:val="24"/>
          <w:lang w:val="pl-PL"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</w:p>
    <w:p w:rsidR="00A5738B" w:rsidRPr="00F42EF8" w:rsidRDefault="00A5738B" w:rsidP="00A5738B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r w:rsidRPr="00F42EF8">
        <w:rPr>
          <w:rFonts w:ascii="Arial Narrow" w:hAnsi="Arial Narrow" w:cs="Times New Roman"/>
          <w:sz w:val="24"/>
          <w:szCs w:val="24"/>
          <w:lang w:eastAsia="ar-SA"/>
        </w:rPr>
        <w:t>_____________________________</w:t>
      </w:r>
      <w:r w:rsidRPr="00F42EF8">
        <w:rPr>
          <w:rFonts w:ascii="Arial Narrow" w:hAnsi="Arial Narrow" w:cs="Times New Roman"/>
          <w:sz w:val="24"/>
          <w:szCs w:val="24"/>
          <w:lang w:eastAsia="ar-SA"/>
        </w:rPr>
        <w:tab/>
      </w:r>
      <w:r w:rsidRPr="00F42EF8">
        <w:rPr>
          <w:rFonts w:ascii="Arial Narrow" w:hAnsi="Arial Narrow" w:cs="Times New Roman"/>
          <w:sz w:val="24"/>
          <w:szCs w:val="24"/>
          <w:lang w:eastAsia="ar-SA"/>
        </w:rPr>
        <w:tab/>
        <w:t xml:space="preserve">                ______________________________</w:t>
      </w:r>
    </w:p>
    <w:p w:rsidR="00A5738B" w:rsidRPr="00F42EF8" w:rsidRDefault="00A5738B" w:rsidP="00F42EF8">
      <w:pPr>
        <w:suppressAutoHyphens/>
        <w:spacing w:after="0" w:line="240" w:lineRule="auto"/>
        <w:rPr>
          <w:rFonts w:ascii="Arial Narrow" w:hAnsi="Arial Narrow" w:cs="Times New Roman"/>
          <w:b/>
          <w:bCs/>
          <w:sz w:val="24"/>
          <w:szCs w:val="24"/>
          <w:lang w:eastAsia="ar-SA"/>
        </w:rPr>
      </w:pPr>
    </w:p>
    <w:p w:rsidR="00A5738B" w:rsidRPr="00F42EF8" w:rsidRDefault="00A5738B" w:rsidP="00A5738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 Narrow" w:eastAsia="SimSun" w:hAnsi="Arial Narrow" w:cs="Arial Narrow"/>
          <w:b/>
          <w:bCs/>
          <w:kern w:val="3"/>
          <w:sz w:val="24"/>
          <w:szCs w:val="24"/>
          <w:lang w:val="sr-Latn-ME" w:eastAsia="zh-CN" w:bidi="hi-IN"/>
        </w:rPr>
      </w:pPr>
      <w:r w:rsidRPr="00F42EF8">
        <w:rPr>
          <w:rFonts w:ascii="Arial Narrow" w:eastAsia="SimSun" w:hAnsi="Arial Narrow" w:cs="Arial Narrow"/>
          <w:b/>
          <w:bCs/>
          <w:kern w:val="3"/>
          <w:sz w:val="24"/>
          <w:szCs w:val="24"/>
          <w:lang w:val="sr-Latn-ME" w:eastAsia="zh-CN" w:bidi="hi-IN"/>
        </w:rPr>
        <w:t>SAGLASAN SA NACRTOM  UGOVORA</w:t>
      </w:r>
    </w:p>
    <w:p w:rsidR="00A5738B" w:rsidRPr="00F42EF8" w:rsidRDefault="00A5738B" w:rsidP="00A5738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SimSun" w:hAnsi="Arial Narrow" w:cs="Arial Narrow"/>
          <w:kern w:val="3"/>
          <w:sz w:val="24"/>
          <w:szCs w:val="24"/>
          <w:lang w:val="sr-Latn-ME" w:eastAsia="zh-CN" w:bidi="hi-IN"/>
        </w:rPr>
      </w:pPr>
    </w:p>
    <w:p w:rsidR="00A5738B" w:rsidRPr="00F42EF8" w:rsidRDefault="00A5738B" w:rsidP="00A5738B">
      <w:pPr>
        <w:widowControl w:val="0"/>
        <w:tabs>
          <w:tab w:val="left" w:pos="1950"/>
        </w:tabs>
        <w:suppressAutoHyphens/>
        <w:autoSpaceDN w:val="0"/>
        <w:spacing w:after="0" w:line="240" w:lineRule="auto"/>
        <w:jc w:val="right"/>
        <w:textAlignment w:val="baseline"/>
        <w:rPr>
          <w:rFonts w:ascii="Arial Narrow" w:eastAsia="SimSun" w:hAnsi="Arial Narrow" w:cs="Arial Narrow"/>
          <w:b/>
          <w:bCs/>
          <w:kern w:val="3"/>
          <w:sz w:val="24"/>
          <w:szCs w:val="24"/>
          <w:lang w:val="sr-Latn-ME" w:eastAsia="zh-CN" w:bidi="hi-IN"/>
        </w:rPr>
      </w:pPr>
      <w:r w:rsidRPr="00F42EF8">
        <w:rPr>
          <w:rFonts w:ascii="Arial Narrow" w:eastAsia="SimSun" w:hAnsi="Arial Narrow" w:cs="Arial Narrow"/>
          <w:b/>
          <w:bCs/>
          <w:kern w:val="3"/>
          <w:sz w:val="24"/>
          <w:szCs w:val="24"/>
          <w:lang w:val="sr-Latn-ME" w:eastAsia="zh-CN" w:bidi="hi-IN"/>
        </w:rPr>
        <w:t xml:space="preserve">  Ovlašćeno lice ponuđača _______________________</w:t>
      </w:r>
    </w:p>
    <w:p w:rsidR="00A5738B" w:rsidRPr="00F42EF8" w:rsidRDefault="00A5738B" w:rsidP="00A5738B">
      <w:pPr>
        <w:widowControl w:val="0"/>
        <w:suppressAutoHyphens/>
        <w:autoSpaceDN w:val="0"/>
        <w:spacing w:after="0" w:line="240" w:lineRule="auto"/>
        <w:ind w:right="336" w:firstLine="567"/>
        <w:jc w:val="right"/>
        <w:textAlignment w:val="baseline"/>
        <w:rPr>
          <w:rFonts w:ascii="Arial Narrow" w:eastAsia="SimSun" w:hAnsi="Arial Narrow" w:cs="Mangal"/>
          <w:kern w:val="3"/>
          <w:sz w:val="24"/>
          <w:szCs w:val="24"/>
          <w:lang w:val="sr-Latn-ME" w:eastAsia="zh-CN" w:bidi="hi-IN"/>
        </w:rPr>
      </w:pPr>
      <w:r w:rsidRPr="00F42EF8">
        <w:rPr>
          <w:rFonts w:ascii="Arial Narrow" w:eastAsia="SimSun" w:hAnsi="Arial Narrow" w:cs="Arial Narrow"/>
          <w:kern w:val="3"/>
          <w:sz w:val="24"/>
          <w:szCs w:val="24"/>
          <w:lang w:val="sr-Latn-ME" w:eastAsia="zh-CN" w:bidi="hi-IN"/>
        </w:rPr>
        <w:t>(</w:t>
      </w:r>
      <w:r w:rsidRPr="00F42EF8">
        <w:rPr>
          <w:rFonts w:ascii="Arial Narrow" w:eastAsia="SimSun" w:hAnsi="Arial Narrow" w:cs="Arial Narrow"/>
          <w:kern w:val="3"/>
          <w:sz w:val="20"/>
          <w:szCs w:val="20"/>
          <w:lang w:val="sr-Latn-ME" w:eastAsia="zh-CN" w:bidi="hi-IN"/>
        </w:rPr>
        <w:t>ime, prezime i funkcija)</w:t>
      </w:r>
    </w:p>
    <w:p w:rsidR="00A5738B" w:rsidRPr="00F42EF8" w:rsidRDefault="00A5738B" w:rsidP="00A5738B">
      <w:pPr>
        <w:widowControl w:val="0"/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Arial Narrow" w:eastAsia="SimSun" w:hAnsi="Arial Narrow" w:cs="Arial Narrow"/>
          <w:kern w:val="3"/>
          <w:sz w:val="24"/>
          <w:szCs w:val="24"/>
          <w:lang w:val="sr-Latn-ME" w:eastAsia="zh-CN" w:bidi="hi-IN"/>
        </w:rPr>
      </w:pPr>
    </w:p>
    <w:p w:rsidR="00A5738B" w:rsidRPr="00F42EF8" w:rsidRDefault="00A5738B" w:rsidP="00A5738B">
      <w:pPr>
        <w:widowControl w:val="0"/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Arial Narrow" w:eastAsia="SimSun" w:hAnsi="Arial Narrow" w:cs="Arial Narrow"/>
          <w:kern w:val="3"/>
          <w:sz w:val="24"/>
          <w:szCs w:val="24"/>
          <w:lang w:val="sr-Latn-ME" w:eastAsia="zh-CN" w:bidi="hi-IN"/>
        </w:rPr>
      </w:pPr>
      <w:r w:rsidRPr="00F42EF8">
        <w:rPr>
          <w:rFonts w:ascii="Arial Narrow" w:eastAsia="SimSun" w:hAnsi="Arial Narrow" w:cs="Arial Narrow"/>
          <w:kern w:val="3"/>
          <w:sz w:val="24"/>
          <w:szCs w:val="24"/>
          <w:lang w:val="sr-Latn-ME" w:eastAsia="zh-CN" w:bidi="hi-IN"/>
        </w:rPr>
        <w:t>_______________________</w:t>
      </w:r>
    </w:p>
    <w:p w:rsidR="00A5738B" w:rsidRPr="00F42EF8" w:rsidRDefault="00A5738B" w:rsidP="00A5738B">
      <w:pPr>
        <w:widowControl w:val="0"/>
        <w:suppressAutoHyphens/>
        <w:autoSpaceDN w:val="0"/>
        <w:spacing w:after="0" w:line="240" w:lineRule="auto"/>
        <w:ind w:right="588"/>
        <w:jc w:val="right"/>
        <w:textAlignment w:val="baseline"/>
        <w:rPr>
          <w:rFonts w:ascii="Arial Narrow" w:eastAsia="SimSun" w:hAnsi="Arial Narrow" w:cs="Arial Narrow"/>
          <w:kern w:val="3"/>
          <w:sz w:val="20"/>
          <w:szCs w:val="20"/>
          <w:lang w:val="sr-Latn-ME" w:eastAsia="zh-CN" w:bidi="hi-IN"/>
        </w:rPr>
      </w:pPr>
      <w:r w:rsidRPr="00F42EF8">
        <w:rPr>
          <w:rFonts w:ascii="Arial Narrow" w:eastAsia="SimSun" w:hAnsi="Arial Narrow" w:cs="Arial Narrow"/>
          <w:kern w:val="3"/>
          <w:sz w:val="20"/>
          <w:szCs w:val="20"/>
          <w:lang w:val="sr-Latn-ME" w:eastAsia="zh-CN" w:bidi="hi-IN"/>
        </w:rPr>
        <w:t>(svojeručni potpis)</w:t>
      </w:r>
    </w:p>
    <w:p w:rsidR="00A5738B" w:rsidRPr="00F42EF8" w:rsidRDefault="00A5738B" w:rsidP="00A5738B">
      <w:pPr>
        <w:widowControl w:val="0"/>
        <w:tabs>
          <w:tab w:val="left" w:pos="1950"/>
        </w:tabs>
        <w:suppressAutoHyphens/>
        <w:autoSpaceDN w:val="0"/>
        <w:spacing w:after="0" w:line="240" w:lineRule="auto"/>
        <w:jc w:val="both"/>
        <w:textAlignment w:val="baseline"/>
        <w:rPr>
          <w:rFonts w:ascii="Arial Narrow" w:eastAsia="SimSun" w:hAnsi="Arial Narrow" w:cs="Arial Narrow"/>
          <w:i/>
          <w:iCs/>
          <w:kern w:val="3"/>
          <w:sz w:val="24"/>
          <w:szCs w:val="24"/>
          <w:lang w:val="sr-Latn-ME" w:eastAsia="zh-CN" w:bidi="hi-IN"/>
        </w:rPr>
      </w:pPr>
    </w:p>
    <w:p w:rsidR="002273C2" w:rsidRPr="00F42EF8" w:rsidRDefault="00A5738B" w:rsidP="00F42EF8">
      <w:pPr>
        <w:widowControl w:val="0"/>
        <w:tabs>
          <w:tab w:val="left" w:pos="1950"/>
        </w:tabs>
        <w:suppressAutoHyphens/>
        <w:autoSpaceDN w:val="0"/>
        <w:spacing w:after="0" w:line="240" w:lineRule="auto"/>
        <w:jc w:val="both"/>
        <w:textAlignment w:val="baseline"/>
        <w:rPr>
          <w:rFonts w:ascii="Arial Narrow" w:eastAsia="SimSun" w:hAnsi="Arial Narrow" w:cs="Mangal"/>
          <w:kern w:val="3"/>
          <w:sz w:val="24"/>
          <w:szCs w:val="24"/>
          <w:lang w:val="sr-Latn-ME" w:eastAsia="zh-CN" w:bidi="hi-IN"/>
        </w:rPr>
      </w:pPr>
      <w:r w:rsidRPr="00F42EF8">
        <w:rPr>
          <w:rFonts w:ascii="Arial Narrow" w:eastAsia="SimSun" w:hAnsi="Arial Narrow" w:cs="Arial Narrow"/>
          <w:i/>
          <w:iCs/>
          <w:kern w:val="3"/>
          <w:sz w:val="24"/>
          <w:szCs w:val="24"/>
          <w:lang w:val="sr-Latn-ME" w:eastAsia="zh-CN" w:bidi="hi-IN"/>
        </w:rPr>
        <w:t xml:space="preserve">Napomena: Konačni tekst ugovora o nabavci biće sačinjen u skladu sa članom 66 </w:t>
      </w:r>
      <w:r w:rsidRPr="00F42EF8">
        <w:rPr>
          <w:rFonts w:ascii="Arial Narrow" w:eastAsia="SimSun" w:hAnsi="Arial Narrow" w:cs="Arial Narrow"/>
          <w:kern w:val="3"/>
          <w:sz w:val="24"/>
          <w:szCs w:val="24"/>
          <w:lang w:val="pl-PL" w:eastAsia="zh-CN" w:bidi="hi-IN"/>
        </w:rPr>
        <w:t>Pravilnika o uređivanju postupaka nabavki roba, usluga i radova u hotelskoj grupi „Budvanska rivijera” AD Budva  (broj 02-4884/2 od 19.09.2017. godine)</w:t>
      </w:r>
      <w:r w:rsidRPr="00F42EF8">
        <w:rPr>
          <w:rFonts w:ascii="Arial Narrow" w:eastAsia="SimSun" w:hAnsi="Arial Narrow" w:cs="Arial Narrow"/>
          <w:i/>
          <w:iCs/>
          <w:kern w:val="3"/>
          <w:sz w:val="24"/>
          <w:szCs w:val="24"/>
          <w:lang w:val="pl-PL" w:eastAsia="zh-CN" w:bidi="hi-IN"/>
        </w:rPr>
        <w:t>.</w:t>
      </w:r>
    </w:p>
    <w:p w:rsidR="00B23F23" w:rsidRPr="002273C2" w:rsidRDefault="00B23F23" w:rsidP="00D70256">
      <w:pPr>
        <w:keepNext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tabs>
          <w:tab w:val="num" w:pos="0"/>
        </w:tabs>
        <w:suppressAutoHyphens/>
        <w:spacing w:after="0" w:line="240" w:lineRule="auto"/>
        <w:ind w:left="432" w:hanging="432"/>
        <w:jc w:val="center"/>
        <w:outlineLvl w:val="0"/>
        <w:rPr>
          <w:rFonts w:ascii="Arial Narrow" w:eastAsia="PMingLiU" w:hAnsi="Arial Narrow" w:cs="Arial Narrow"/>
          <w:b/>
          <w:bCs/>
          <w:i/>
          <w:iCs/>
          <w:kern w:val="1"/>
          <w:sz w:val="24"/>
          <w:szCs w:val="24"/>
          <w:u w:val="single"/>
          <w:shd w:val="clear" w:color="auto" w:fill="FFFF00"/>
          <w:lang w:eastAsia="ar-SA"/>
        </w:rPr>
      </w:pPr>
      <w:r w:rsidRPr="002273C2">
        <w:rPr>
          <w:rFonts w:ascii="Arial Narrow" w:eastAsia="PMingLiU" w:hAnsi="Arial Narrow" w:cs="Arial Narrow"/>
          <w:b/>
          <w:bCs/>
          <w:kern w:val="1"/>
          <w:sz w:val="28"/>
          <w:szCs w:val="28"/>
          <w:lang w:eastAsia="ar-SA"/>
        </w:rPr>
        <w:lastRenderedPageBreak/>
        <w:t>UPUTSTVO PONUĐAČIMA ZA SAČINJAVANJE I PODNOŠENJE PONUDE</w:t>
      </w:r>
      <w:bookmarkEnd w:id="31"/>
      <w:bookmarkEnd w:id="32"/>
      <w:bookmarkEnd w:id="33"/>
    </w:p>
    <w:p w:rsidR="00B23F23" w:rsidRPr="002273C2" w:rsidRDefault="00B23F23" w:rsidP="00B23F23">
      <w:pPr>
        <w:suppressAutoHyphens/>
        <w:autoSpaceDE w:val="0"/>
        <w:spacing w:after="0" w:line="240" w:lineRule="auto"/>
        <w:rPr>
          <w:rFonts w:ascii="Arial Narrow" w:hAnsi="Arial Narrow" w:cs="Arial Narrow"/>
          <w:kern w:val="1"/>
          <w:sz w:val="24"/>
          <w:szCs w:val="24"/>
          <w:lang w:eastAsia="ar-SA"/>
        </w:rPr>
      </w:pPr>
    </w:p>
    <w:p w:rsidR="00B23F23" w:rsidRPr="002273C2" w:rsidRDefault="00B23F23" w:rsidP="00B23F2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tabs>
          <w:tab w:val="left" w:pos="284"/>
        </w:tabs>
        <w:suppressAutoHyphens/>
        <w:autoSpaceDE w:val="0"/>
        <w:spacing w:after="0" w:line="240" w:lineRule="auto"/>
        <w:ind w:left="360"/>
        <w:jc w:val="center"/>
        <w:rPr>
          <w:rFonts w:ascii="Arial Narrow" w:hAnsi="Arial Narrow" w:cs="Arial Narrow"/>
          <w:kern w:val="1"/>
          <w:sz w:val="24"/>
          <w:szCs w:val="24"/>
          <w:lang w:val="sr-Latn-CS" w:eastAsia="ar-SA"/>
        </w:rPr>
      </w:pPr>
      <w:r w:rsidRPr="002273C2">
        <w:rPr>
          <w:rFonts w:ascii="Arial Narrow" w:hAnsi="Arial Narrow" w:cs="Arial Narrow"/>
          <w:b/>
          <w:bCs/>
          <w:kern w:val="1"/>
          <w:sz w:val="28"/>
          <w:szCs w:val="28"/>
          <w:lang w:val="sr-Latn-CS" w:eastAsia="ar-SA"/>
        </w:rPr>
        <w:t>NAČIN PRIPREMANJA PONUDE U PISANOJ FORMI</w:t>
      </w:r>
    </w:p>
    <w:p w:rsidR="00B23F23" w:rsidRPr="002273C2" w:rsidRDefault="00B23F23" w:rsidP="00B23F23">
      <w:pPr>
        <w:suppressAutoHyphens/>
        <w:autoSpaceDE w:val="0"/>
        <w:spacing w:after="0" w:line="240" w:lineRule="auto"/>
        <w:jc w:val="both"/>
        <w:rPr>
          <w:rFonts w:ascii="Arial Narrow" w:hAnsi="Arial Narrow" w:cs="Arial Narrow"/>
          <w:kern w:val="1"/>
          <w:sz w:val="24"/>
          <w:szCs w:val="24"/>
          <w:lang w:eastAsia="ar-SA"/>
        </w:rPr>
      </w:pPr>
    </w:p>
    <w:p w:rsidR="00B23F23" w:rsidRPr="002273C2" w:rsidRDefault="00B23F23" w:rsidP="00B23F23">
      <w:pPr>
        <w:suppressAutoHyphens/>
        <w:autoSpaceDE w:val="0"/>
        <w:spacing w:after="0" w:line="240" w:lineRule="auto"/>
        <w:ind w:firstLine="567"/>
        <w:jc w:val="both"/>
        <w:rPr>
          <w:rFonts w:ascii="Arial Narrow" w:hAnsi="Arial Narrow" w:cs="Arial Narrow"/>
          <w:kern w:val="1"/>
          <w:sz w:val="24"/>
          <w:szCs w:val="24"/>
          <w:lang w:eastAsia="ar-SA"/>
        </w:rPr>
      </w:pPr>
      <w:proofErr w:type="spellStart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>Pripremanje</w:t>
      </w:r>
      <w:proofErr w:type="spellEnd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>ponude</w:t>
      </w:r>
      <w:proofErr w:type="spellEnd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 xml:space="preserve"> </w:t>
      </w:r>
    </w:p>
    <w:p w:rsidR="00B23F23" w:rsidRPr="002273C2" w:rsidRDefault="00B23F23" w:rsidP="00B23F23">
      <w:pPr>
        <w:suppressAutoHyphens/>
        <w:autoSpaceDE w:val="0"/>
        <w:spacing w:after="0" w:line="240" w:lineRule="auto"/>
        <w:rPr>
          <w:rFonts w:ascii="Arial Narrow" w:hAnsi="Arial Narrow" w:cs="Arial Narrow"/>
          <w:kern w:val="1"/>
          <w:sz w:val="24"/>
          <w:szCs w:val="24"/>
          <w:lang w:eastAsia="ar-SA"/>
        </w:rPr>
      </w:pPr>
    </w:p>
    <w:p w:rsidR="00B23F23" w:rsidRPr="002273C2" w:rsidRDefault="00B23F23" w:rsidP="00B23F23">
      <w:pPr>
        <w:suppressAutoHyphens/>
        <w:autoSpaceDE w:val="0"/>
        <w:spacing w:after="0" w:line="240" w:lineRule="auto"/>
        <w:jc w:val="both"/>
        <w:rPr>
          <w:rFonts w:ascii="Arial Narrow" w:hAnsi="Arial Narrow" w:cs="Arial Narrow"/>
          <w:kern w:val="1"/>
          <w:sz w:val="24"/>
          <w:szCs w:val="24"/>
          <w:lang w:val="sr-Latn-ME" w:eastAsia="ar-SA"/>
        </w:rPr>
      </w:pPr>
      <w:r w:rsidRPr="002273C2">
        <w:rPr>
          <w:rFonts w:ascii="Arial Narrow" w:hAnsi="Arial Narrow" w:cs="Arial Narrow"/>
          <w:kern w:val="1"/>
          <w:sz w:val="24"/>
          <w:szCs w:val="24"/>
          <w:lang w:val="sr-Latn-ME" w:eastAsia="ar-SA"/>
        </w:rPr>
        <w:t>Ponuđač je dužan da ponudu pripremi kao jedinstvenu cjelinu i da svaku prvu stranicu svakog lista i ukupni broj listova ponude označi rednim brojem i pečatom,  osim garancije ponude.</w:t>
      </w:r>
    </w:p>
    <w:p w:rsidR="00B23F23" w:rsidRPr="002273C2" w:rsidRDefault="00B23F23" w:rsidP="00B23F23">
      <w:pPr>
        <w:suppressAutoHyphens/>
        <w:autoSpaceDE w:val="0"/>
        <w:spacing w:after="0" w:line="240" w:lineRule="auto"/>
        <w:jc w:val="both"/>
        <w:rPr>
          <w:rFonts w:ascii="Arial Narrow" w:hAnsi="Arial Narrow" w:cs="Arial Narrow"/>
          <w:kern w:val="1"/>
          <w:sz w:val="24"/>
          <w:szCs w:val="24"/>
          <w:lang w:val="sr-Latn-ME" w:eastAsia="ar-SA"/>
        </w:rPr>
      </w:pPr>
      <w:r w:rsidRPr="002273C2">
        <w:rPr>
          <w:rFonts w:ascii="Arial Narrow" w:hAnsi="Arial Narrow" w:cs="Arial Narrow"/>
          <w:kern w:val="1"/>
          <w:sz w:val="24"/>
          <w:szCs w:val="24"/>
          <w:lang w:val="sr-Latn-ME" w:eastAsia="ar-SA"/>
        </w:rPr>
        <w:t xml:space="preserve">Dokumenta koja sačinjava ponuđač, a koja čine sastavni dio ponude moraju biti svojeručno potpisana od strane ovlašćenog lica ponuđača. </w:t>
      </w:r>
    </w:p>
    <w:p w:rsidR="00B23F23" w:rsidRPr="002273C2" w:rsidRDefault="00B23F23" w:rsidP="00B23F23">
      <w:pPr>
        <w:suppressAutoHyphens/>
        <w:autoSpaceDE w:val="0"/>
        <w:spacing w:after="0" w:line="240" w:lineRule="auto"/>
        <w:jc w:val="both"/>
        <w:rPr>
          <w:rFonts w:ascii="Arial Narrow" w:hAnsi="Arial Narrow" w:cs="Arial Narrow"/>
          <w:kern w:val="1"/>
          <w:sz w:val="24"/>
          <w:szCs w:val="24"/>
          <w:lang w:val="sr-Latn-ME" w:eastAsia="ar-SA"/>
        </w:rPr>
      </w:pPr>
      <w:r w:rsidRPr="002273C2">
        <w:rPr>
          <w:rFonts w:ascii="Arial Narrow" w:hAnsi="Arial Narrow" w:cs="Arial Narrow"/>
          <w:kern w:val="1"/>
          <w:sz w:val="24"/>
          <w:szCs w:val="24"/>
          <w:lang w:val="sr-Latn-ME" w:eastAsia="ar-SA"/>
        </w:rPr>
        <w:t>Ponuda mora biti povezana jednim jemstvenikom tako da se ne mogu naknadno ubacivati, odstranjivati ili zamjenjivati pojedinačni listovi, a da se pri tome ne ošteti list ponude.</w:t>
      </w:r>
    </w:p>
    <w:p w:rsidR="00B23F23" w:rsidRPr="002273C2" w:rsidRDefault="00B23F23" w:rsidP="00B23F23">
      <w:pPr>
        <w:suppressAutoHyphens/>
        <w:autoSpaceDE w:val="0"/>
        <w:spacing w:after="0" w:line="240" w:lineRule="auto"/>
        <w:jc w:val="both"/>
        <w:rPr>
          <w:rFonts w:ascii="Arial Narrow" w:hAnsi="Arial Narrow" w:cs="Arial Narrow"/>
          <w:kern w:val="1"/>
          <w:sz w:val="24"/>
          <w:szCs w:val="24"/>
          <w:lang w:val="sr-Latn-ME" w:eastAsia="ar-SA"/>
        </w:rPr>
      </w:pPr>
      <w:r w:rsidRPr="002273C2">
        <w:rPr>
          <w:rFonts w:ascii="Arial Narrow" w:hAnsi="Arial Narrow" w:cs="Arial Narrow"/>
          <w:kern w:val="1"/>
          <w:sz w:val="24"/>
          <w:szCs w:val="24"/>
          <w:lang w:val="sr-Latn-ME" w:eastAsia="ar-SA"/>
        </w:rPr>
        <w:t xml:space="preserve">Ponuda se dostavlja u odgovarajućem zatvorenom omotu (koverat, paket i sl). </w:t>
      </w:r>
    </w:p>
    <w:p w:rsidR="00B23F23" w:rsidRPr="002273C2" w:rsidRDefault="00B23F23" w:rsidP="00B23F23">
      <w:pPr>
        <w:suppressAutoHyphens/>
        <w:autoSpaceDE w:val="0"/>
        <w:spacing w:after="0" w:line="240" w:lineRule="auto"/>
        <w:jc w:val="both"/>
        <w:rPr>
          <w:rFonts w:ascii="Arial Narrow" w:hAnsi="Arial Narrow" w:cs="Arial Narrow"/>
          <w:kern w:val="1"/>
          <w:sz w:val="24"/>
          <w:szCs w:val="24"/>
          <w:lang w:val="sr-Latn-ME" w:eastAsia="ar-SA"/>
        </w:rPr>
      </w:pPr>
      <w:r w:rsidRPr="002273C2">
        <w:rPr>
          <w:rFonts w:ascii="Arial Narrow" w:hAnsi="Arial Narrow" w:cs="Arial Narrow"/>
          <w:kern w:val="1"/>
          <w:sz w:val="24"/>
          <w:szCs w:val="24"/>
          <w:lang w:val="sr-Latn-ME" w:eastAsia="ar-SA"/>
        </w:rPr>
        <w:t xml:space="preserve">Na jednom dijelu omota ponude ispisuje se naziv i sjedište naručioca, broj poziva za javno nadmetanje i tekst sa naznakom: "Ne otvaraj prije javnog otvaranja ponuda", a na drugom dijelu omota ispisuje se naziv, sjedište, ime i adresa ponuđača. </w:t>
      </w:r>
    </w:p>
    <w:p w:rsidR="00B23F23" w:rsidRPr="002273C2" w:rsidRDefault="00B23F23" w:rsidP="00B23F23">
      <w:pPr>
        <w:suppressAutoHyphens/>
        <w:autoSpaceDE w:val="0"/>
        <w:spacing w:after="0" w:line="240" w:lineRule="auto"/>
        <w:jc w:val="both"/>
        <w:rPr>
          <w:rFonts w:ascii="Arial Narrow" w:hAnsi="Arial Narrow" w:cs="Arial Narrow"/>
          <w:kern w:val="1"/>
          <w:sz w:val="24"/>
          <w:szCs w:val="24"/>
          <w:lang w:val="sr-Latn-ME" w:eastAsia="ar-SA"/>
        </w:rPr>
      </w:pPr>
    </w:p>
    <w:p w:rsidR="00B23F23" w:rsidRPr="002273C2" w:rsidRDefault="00B23F23" w:rsidP="00B23F23">
      <w:pPr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Arial Narrow" w:hAnsi="Arial Narrow" w:cs="Arial Narrow"/>
          <w:kern w:val="1"/>
          <w:sz w:val="24"/>
          <w:szCs w:val="24"/>
          <w:lang w:eastAsia="ar-SA"/>
        </w:rPr>
      </w:pPr>
      <w:proofErr w:type="spellStart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>Oblik</w:t>
      </w:r>
      <w:proofErr w:type="spellEnd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>i</w:t>
      </w:r>
      <w:proofErr w:type="spellEnd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>način</w:t>
      </w:r>
      <w:proofErr w:type="spellEnd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>dostavljanja</w:t>
      </w:r>
      <w:proofErr w:type="spellEnd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>dokaza</w:t>
      </w:r>
      <w:proofErr w:type="spellEnd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 xml:space="preserve"> o </w:t>
      </w:r>
      <w:proofErr w:type="spellStart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>ispunjenosti</w:t>
      </w:r>
      <w:proofErr w:type="spellEnd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>uslova</w:t>
      </w:r>
      <w:proofErr w:type="spellEnd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 xml:space="preserve"> za </w:t>
      </w:r>
      <w:proofErr w:type="spellStart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>učešće</w:t>
      </w:r>
      <w:proofErr w:type="spellEnd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 xml:space="preserve"> u </w:t>
      </w:r>
      <w:proofErr w:type="spellStart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>postupku</w:t>
      </w:r>
      <w:proofErr w:type="spellEnd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 xml:space="preserve">  </w:t>
      </w:r>
      <w:proofErr w:type="spellStart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>nabavke</w:t>
      </w:r>
      <w:proofErr w:type="spellEnd"/>
    </w:p>
    <w:p w:rsidR="00B23F23" w:rsidRPr="002273C2" w:rsidRDefault="00B23F23" w:rsidP="00B23F23">
      <w:pPr>
        <w:suppressAutoHyphens/>
        <w:autoSpaceDE w:val="0"/>
        <w:spacing w:after="0" w:line="240" w:lineRule="auto"/>
        <w:ind w:firstLine="567"/>
        <w:jc w:val="both"/>
        <w:rPr>
          <w:rFonts w:ascii="Arial Narrow" w:hAnsi="Arial Narrow" w:cs="Arial Narrow"/>
          <w:kern w:val="1"/>
          <w:sz w:val="24"/>
          <w:szCs w:val="24"/>
          <w:lang w:eastAsia="ar-SA"/>
        </w:rPr>
      </w:pPr>
    </w:p>
    <w:p w:rsidR="00B23F23" w:rsidRPr="002273C2" w:rsidRDefault="00B23F23" w:rsidP="00B23F23">
      <w:pPr>
        <w:suppressAutoHyphens/>
        <w:autoSpaceDE w:val="0"/>
        <w:spacing w:after="0" w:line="240" w:lineRule="auto"/>
        <w:rPr>
          <w:rFonts w:ascii="Arial Narrow" w:hAnsi="Arial Narrow" w:cs="Arial Narrow"/>
          <w:kern w:val="1"/>
          <w:sz w:val="24"/>
          <w:szCs w:val="24"/>
          <w:lang w:val="sr-Latn-ME" w:eastAsia="ar-SA"/>
        </w:rPr>
      </w:pPr>
      <w:r w:rsidRPr="002273C2">
        <w:rPr>
          <w:rFonts w:ascii="Arial Narrow" w:hAnsi="Arial Narrow" w:cs="Arial Narrow"/>
          <w:kern w:val="1"/>
          <w:sz w:val="24"/>
          <w:szCs w:val="24"/>
          <w:lang w:val="sr-Latn-ME" w:eastAsia="ar-SA"/>
        </w:rPr>
        <w:t>Dokazi o ispunjenosti uslova za učešće u postupku  nabavke i drugi traženi dokazi, mogu se dostaviti u originalu ili ovjerenoj kopiji.</w:t>
      </w:r>
    </w:p>
    <w:p w:rsidR="00B23F23" w:rsidRPr="002273C2" w:rsidRDefault="00B23F23" w:rsidP="00B23F23">
      <w:pPr>
        <w:suppressAutoHyphens/>
        <w:autoSpaceDE w:val="0"/>
        <w:spacing w:after="0" w:line="240" w:lineRule="auto"/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val="sr-Latn-CS" w:eastAsia="ar-SA"/>
        </w:rPr>
      </w:pPr>
      <w:r w:rsidRPr="002273C2">
        <w:rPr>
          <w:rFonts w:ascii="Arial Narrow" w:hAnsi="Arial Narrow" w:cs="Arial Narrow"/>
          <w:kern w:val="1"/>
          <w:sz w:val="24"/>
          <w:szCs w:val="24"/>
          <w:lang w:val="sr-Latn-ME" w:eastAsia="ar-SA"/>
        </w:rPr>
        <w:t xml:space="preserve">Naručilac može da u toku postupka pregleda i ocjene ponuda kod i preko nadležnog organa, kao i da uvidom u javno objavljene registre i evidencije vrši provjeru ispravnosti i pravnu valjanost dokaza iz stava 1 ovog člana. </w:t>
      </w:r>
    </w:p>
    <w:p w:rsidR="00B23F23" w:rsidRPr="002273C2" w:rsidRDefault="00B23F23" w:rsidP="00B23F23">
      <w:pPr>
        <w:suppressAutoHyphens/>
        <w:spacing w:after="0" w:line="240" w:lineRule="auto"/>
        <w:ind w:firstLine="567"/>
        <w:jc w:val="both"/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val="sr-Latn-CS" w:eastAsia="ar-SA"/>
        </w:rPr>
      </w:pPr>
    </w:p>
    <w:p w:rsidR="00B23F23" w:rsidRPr="002273C2" w:rsidRDefault="00B23F23" w:rsidP="00B23F23">
      <w:pPr>
        <w:shd w:val="clear" w:color="auto" w:fill="FFFFFF"/>
        <w:suppressAutoHyphens/>
        <w:autoSpaceDE w:val="0"/>
        <w:spacing w:after="0" w:line="240" w:lineRule="auto"/>
        <w:ind w:firstLine="567"/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val="sr-Latn-CS" w:eastAsia="ar-SA"/>
        </w:rPr>
      </w:pPr>
      <w:proofErr w:type="spellStart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>Sredstva</w:t>
      </w:r>
      <w:proofErr w:type="spellEnd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>finansijskog</w:t>
      </w:r>
      <w:proofErr w:type="spellEnd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>obezbjeđenja</w:t>
      </w:r>
      <w:proofErr w:type="spellEnd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 xml:space="preserve"> - </w:t>
      </w:r>
      <w:proofErr w:type="spellStart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>garancije</w:t>
      </w:r>
      <w:proofErr w:type="spellEnd"/>
    </w:p>
    <w:p w:rsidR="00B23F23" w:rsidRPr="002273C2" w:rsidRDefault="00B23F23" w:rsidP="00B23F23">
      <w:pPr>
        <w:suppressAutoHyphens/>
        <w:spacing w:after="0" w:line="240" w:lineRule="auto"/>
        <w:ind w:firstLine="567"/>
        <w:jc w:val="both"/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val="sr-Latn-CS" w:eastAsia="ar-SA"/>
        </w:rPr>
      </w:pPr>
    </w:p>
    <w:p w:rsidR="00B23F23" w:rsidRPr="002273C2" w:rsidRDefault="00B23F23" w:rsidP="00B23F23">
      <w:pPr>
        <w:suppressAutoHyphens/>
        <w:spacing w:after="0" w:line="240" w:lineRule="auto"/>
        <w:ind w:firstLine="567"/>
        <w:jc w:val="both"/>
        <w:rPr>
          <w:rFonts w:ascii="Arial Narrow" w:hAnsi="Arial Narrow" w:cs="Arial Narrow"/>
          <w:kern w:val="1"/>
          <w:sz w:val="24"/>
          <w:szCs w:val="24"/>
          <w:lang w:val="sr-Latn-CS" w:eastAsia="ar-SA"/>
        </w:rPr>
      </w:pPr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val="sr-Latn-CS" w:eastAsia="ar-SA"/>
        </w:rPr>
        <w:t xml:space="preserve">Način dostavljanja garancije ponude </w:t>
      </w:r>
    </w:p>
    <w:p w:rsidR="00B23F23" w:rsidRPr="002273C2" w:rsidRDefault="00B23F23" w:rsidP="00B23F23">
      <w:pPr>
        <w:suppressAutoHyphens/>
        <w:spacing w:after="0" w:line="240" w:lineRule="auto"/>
        <w:ind w:firstLine="567"/>
        <w:jc w:val="both"/>
        <w:rPr>
          <w:rFonts w:ascii="Arial Narrow" w:hAnsi="Arial Narrow" w:cs="Arial Narrow"/>
          <w:kern w:val="1"/>
          <w:sz w:val="24"/>
          <w:szCs w:val="24"/>
          <w:lang w:val="sr-Latn-CS" w:eastAsia="ar-SA"/>
        </w:rPr>
      </w:pPr>
    </w:p>
    <w:p w:rsidR="00B23F23" w:rsidRPr="002273C2" w:rsidRDefault="00B23F23" w:rsidP="00B23F23">
      <w:pPr>
        <w:suppressAutoHyphens/>
        <w:autoSpaceDE w:val="0"/>
        <w:spacing w:after="0" w:line="240" w:lineRule="auto"/>
        <w:ind w:firstLine="567"/>
        <w:jc w:val="both"/>
        <w:rPr>
          <w:rFonts w:ascii="Arial Narrow" w:hAnsi="Arial Narrow" w:cs="Arial Narrow"/>
          <w:kern w:val="1"/>
          <w:sz w:val="24"/>
          <w:szCs w:val="24"/>
          <w:lang w:eastAsia="ar-SA"/>
        </w:rPr>
      </w:pP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Ako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garancija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ponude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sadrži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klauzulu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da je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validna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ukoliko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je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perforirana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,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označena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rednim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brojem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pečatom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,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žigom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ili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sličnim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znakom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ponuđača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,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označava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se,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dostavlja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povezuje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u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ponudi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jemstvenikom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kao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ostali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dokumenti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ponude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. Na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ovaj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način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se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označava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,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dostavlja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povezuje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garancija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ponude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uz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koju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je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kao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posebni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dokument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dostavljena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navedena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klauzula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izdavaoca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garancije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.</w:t>
      </w:r>
    </w:p>
    <w:p w:rsidR="00B23F23" w:rsidRPr="002273C2" w:rsidRDefault="00B23F23" w:rsidP="00B23F23">
      <w:pPr>
        <w:suppressAutoHyphens/>
        <w:autoSpaceDE w:val="0"/>
        <w:spacing w:after="0" w:line="240" w:lineRule="auto"/>
        <w:ind w:firstLine="567"/>
        <w:jc w:val="both"/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</w:pPr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Ako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garancija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ponude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ne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sadrži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klauzulu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da je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validna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ukoliko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je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perforirana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,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označena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rednim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brojem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pečatom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,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žigom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ili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sličnim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znakom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ponuđača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ili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ako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uz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garanciju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nije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dostavljen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posebni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dokument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koji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sadrži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takvu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klauzulu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,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garancija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ponude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se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dostavlja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u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dvolisnoj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providnoj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plastičnoj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foliji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način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što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se u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istu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uz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list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garancije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ubaci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papir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kojem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se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ispisuje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redni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broj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kojim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se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označava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prva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stranica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lista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garancije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otiskuje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pečat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,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žig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ili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slični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znak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ponuđača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plastična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folija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zatvara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po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svakoj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strani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tako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da se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garancija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ponude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ne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može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naknadno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ubacivati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,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odstranjivati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ili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zamjenjivati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.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Zatvaranje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plastične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folije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može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se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vršiti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jemstvenikom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kojim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se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povezuje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ponuda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u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cjelinu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način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što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će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se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plastična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folija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perforirati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po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obodu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svake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strane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sa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najmanje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po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dvije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perforacije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kroz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koje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će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se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provući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jemstvenik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kojim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se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povezuje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ponuda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,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tako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da se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garancija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ponude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ne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može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naknadno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ubacivati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,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odstranjivati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ili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zamjenjivati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, a da se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ista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vidno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ne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ošteti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,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kao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jemstvenik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kojim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je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zatvorena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plastična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folija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kojim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je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uvezana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ponuda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ili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pečatni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vosak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kojim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je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ponuda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zapečaćena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.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Ako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se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garancija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ponude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sastoji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iz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više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listova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svaki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list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garancije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se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dostavlja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naprijed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opisani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način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.</w:t>
      </w:r>
    </w:p>
    <w:p w:rsidR="00B23F23" w:rsidRPr="002273C2" w:rsidRDefault="00B23F23" w:rsidP="00B23F23">
      <w:pPr>
        <w:suppressAutoHyphens/>
        <w:autoSpaceDE w:val="0"/>
        <w:spacing w:after="0" w:line="240" w:lineRule="auto"/>
        <w:ind w:firstLine="567"/>
        <w:jc w:val="both"/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</w:pPr>
    </w:p>
    <w:p w:rsidR="00B23F23" w:rsidRPr="002273C2" w:rsidRDefault="00B23F23" w:rsidP="00B23F23">
      <w:pPr>
        <w:suppressAutoHyphens/>
        <w:autoSpaceDE w:val="0"/>
        <w:spacing w:after="0" w:line="240" w:lineRule="auto"/>
        <w:ind w:firstLine="567"/>
        <w:jc w:val="both"/>
        <w:rPr>
          <w:rFonts w:ascii="Arial Narrow" w:hAnsi="Arial Narrow" w:cs="Arial Narrow"/>
          <w:b/>
          <w:bCs/>
          <w:kern w:val="1"/>
          <w:sz w:val="24"/>
          <w:szCs w:val="24"/>
          <w:lang w:eastAsia="ar-SA"/>
        </w:rPr>
      </w:pPr>
      <w:proofErr w:type="spellStart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>Zajednički</w:t>
      </w:r>
      <w:proofErr w:type="spellEnd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>uslovi</w:t>
      </w:r>
      <w:proofErr w:type="spellEnd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 xml:space="preserve"> za </w:t>
      </w:r>
      <w:proofErr w:type="spellStart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>garanciju</w:t>
      </w:r>
      <w:proofErr w:type="spellEnd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>ponude</w:t>
      </w:r>
      <w:proofErr w:type="spellEnd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>i</w:t>
      </w:r>
      <w:proofErr w:type="spellEnd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>sredstva</w:t>
      </w:r>
      <w:proofErr w:type="spellEnd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>finansijskog</w:t>
      </w:r>
      <w:proofErr w:type="spellEnd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>obezbjeđenja</w:t>
      </w:r>
      <w:proofErr w:type="spellEnd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>ugovora</w:t>
      </w:r>
      <w:proofErr w:type="spellEnd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 xml:space="preserve"> o  </w:t>
      </w:r>
      <w:proofErr w:type="spellStart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>nabavci</w:t>
      </w:r>
      <w:proofErr w:type="spellEnd"/>
    </w:p>
    <w:p w:rsidR="00B23F23" w:rsidRPr="002273C2" w:rsidRDefault="00B23F23" w:rsidP="00B23F23">
      <w:pPr>
        <w:suppressAutoHyphens/>
        <w:autoSpaceDE w:val="0"/>
        <w:spacing w:after="0" w:line="240" w:lineRule="auto"/>
        <w:ind w:firstLine="567"/>
        <w:rPr>
          <w:rFonts w:ascii="Arial Narrow" w:hAnsi="Arial Narrow" w:cs="Arial Narrow"/>
          <w:b/>
          <w:bCs/>
          <w:kern w:val="1"/>
          <w:sz w:val="24"/>
          <w:szCs w:val="24"/>
          <w:lang w:eastAsia="ar-SA"/>
        </w:rPr>
      </w:pPr>
    </w:p>
    <w:p w:rsidR="00B23F23" w:rsidRPr="002273C2" w:rsidRDefault="00B23F23" w:rsidP="00B23F23">
      <w:pPr>
        <w:suppressAutoHyphens/>
        <w:autoSpaceDE w:val="0"/>
        <w:spacing w:after="0" w:line="240" w:lineRule="auto"/>
        <w:ind w:firstLine="567"/>
        <w:jc w:val="both"/>
        <w:rPr>
          <w:rFonts w:ascii="Arial Narrow" w:hAnsi="Arial Narrow" w:cs="Arial Narrow"/>
          <w:kern w:val="1"/>
          <w:sz w:val="24"/>
          <w:szCs w:val="24"/>
          <w:lang w:eastAsia="ar-SA"/>
        </w:rPr>
      </w:pP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lastRenderedPageBreak/>
        <w:t>Garancija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ponude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sredstva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finansijskog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obezbjeđenja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ugovora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o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nabavci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mogu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biti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izdata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od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banke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,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društva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za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osiguranje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ili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druge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organizacije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koja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je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zakonom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ili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osnovu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zakona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ovlašćena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za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davanje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garancija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.</w:t>
      </w:r>
    </w:p>
    <w:p w:rsidR="00B23F23" w:rsidRPr="002273C2" w:rsidRDefault="00B23F23" w:rsidP="00B23F23">
      <w:pPr>
        <w:suppressAutoHyphens/>
        <w:spacing w:after="0" w:line="240" w:lineRule="auto"/>
        <w:ind w:firstLine="567"/>
        <w:jc w:val="both"/>
        <w:rPr>
          <w:rFonts w:ascii="Arial Narrow" w:hAnsi="Arial Narrow" w:cs="Arial Narrow"/>
          <w:kern w:val="1"/>
          <w:sz w:val="24"/>
          <w:szCs w:val="24"/>
          <w:lang w:val="sr-Latn-CS" w:eastAsia="ar-SA"/>
        </w:rPr>
      </w:pPr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U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garanciji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ponude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sredstvu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finansijskog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obezbjeđenja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ugovora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o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nabavci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mora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biti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naveden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broj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datum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tenderske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dokumentacije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koji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se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odnosi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ponuda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,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iznos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koji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se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garancija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daje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da je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bezuslovna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plativa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prvi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poziv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naručioca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nakon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nastanka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razloga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koji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se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odnosi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.</w:t>
      </w:r>
    </w:p>
    <w:p w:rsidR="00B23F23" w:rsidRPr="002273C2" w:rsidRDefault="00B23F23" w:rsidP="00B23F23">
      <w:pPr>
        <w:suppressAutoHyphens/>
        <w:spacing w:after="0" w:line="240" w:lineRule="auto"/>
        <w:ind w:firstLine="567"/>
        <w:jc w:val="both"/>
        <w:rPr>
          <w:rFonts w:ascii="Arial Narrow" w:hAnsi="Arial Narrow" w:cs="Arial Narrow"/>
          <w:kern w:val="1"/>
          <w:sz w:val="24"/>
          <w:szCs w:val="24"/>
          <w:lang w:val="sr-Latn-CS" w:eastAsia="ar-SA"/>
        </w:rPr>
      </w:pPr>
      <w:r w:rsidRPr="002273C2">
        <w:rPr>
          <w:rFonts w:ascii="Arial Narrow" w:hAnsi="Arial Narrow" w:cs="Arial Narrow"/>
          <w:kern w:val="1"/>
          <w:sz w:val="24"/>
          <w:szCs w:val="24"/>
          <w:lang w:val="sr-Latn-CS" w:eastAsia="ar-SA"/>
        </w:rPr>
        <w:t>U slučaju kada se ponuda podnosi za više partija ponuđač može u ponudi dostaviti jednu garanciju ponude za sve partije za koje podnosi ponudu uz navođenje partija na koje se odnosi i iznosa garancije za svaku partiju ili da za svaku partiju dostavi posebnu garanciju ponude.</w:t>
      </w:r>
    </w:p>
    <w:p w:rsidR="00B23F23" w:rsidRPr="002273C2" w:rsidRDefault="00B23F23" w:rsidP="00B23F23">
      <w:pPr>
        <w:suppressAutoHyphens/>
        <w:spacing w:after="0" w:line="240" w:lineRule="auto"/>
        <w:ind w:firstLine="567"/>
        <w:jc w:val="both"/>
        <w:rPr>
          <w:rFonts w:ascii="Arial Narrow" w:hAnsi="Arial Narrow" w:cs="Arial Narrow"/>
          <w:kern w:val="1"/>
          <w:sz w:val="24"/>
          <w:szCs w:val="24"/>
          <w:lang w:val="sr-Latn-CS" w:eastAsia="ar-SA"/>
        </w:rPr>
      </w:pPr>
    </w:p>
    <w:p w:rsidR="00B23F23" w:rsidRPr="002273C2" w:rsidRDefault="00B23F23" w:rsidP="00B23F23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Arial Narrow" w:hAnsi="Arial Narrow" w:cs="Arial Narrow"/>
          <w:kern w:val="1"/>
          <w:sz w:val="24"/>
          <w:szCs w:val="24"/>
          <w:lang w:eastAsia="ar-SA"/>
        </w:rPr>
      </w:pPr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val="sr-Latn-CS" w:eastAsia="ar-SA"/>
        </w:rPr>
        <w:t>Način iskazivanja ponuđene cijene</w:t>
      </w:r>
    </w:p>
    <w:p w:rsidR="00B23F23" w:rsidRPr="002273C2" w:rsidRDefault="00B23F23" w:rsidP="00B23F23">
      <w:pPr>
        <w:suppressAutoHyphens/>
        <w:autoSpaceDE w:val="0"/>
        <w:spacing w:after="0" w:line="240" w:lineRule="auto"/>
        <w:ind w:firstLine="567"/>
        <w:jc w:val="both"/>
        <w:rPr>
          <w:rFonts w:ascii="Arial Narrow" w:hAnsi="Arial Narrow" w:cs="Arial Narrow"/>
          <w:kern w:val="1"/>
          <w:sz w:val="24"/>
          <w:szCs w:val="24"/>
          <w:lang w:eastAsia="ar-SA"/>
        </w:rPr>
      </w:pPr>
    </w:p>
    <w:p w:rsidR="00B23F23" w:rsidRPr="002273C2" w:rsidRDefault="00B23F23" w:rsidP="00B23F23">
      <w:pPr>
        <w:suppressAutoHyphens/>
        <w:autoSpaceDE w:val="0"/>
        <w:spacing w:after="0" w:line="240" w:lineRule="auto"/>
        <w:ind w:firstLine="567"/>
        <w:jc w:val="both"/>
        <w:rPr>
          <w:rFonts w:ascii="Arial Narrow" w:hAnsi="Arial Narrow" w:cs="Arial Narrow"/>
          <w:kern w:val="1"/>
          <w:sz w:val="24"/>
          <w:szCs w:val="24"/>
          <w:lang w:eastAsia="ar-SA"/>
        </w:rPr>
      </w:pP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Ponuđač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dostavlja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ponudu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sa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cijenom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/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ama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izraženom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u EUR-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ima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,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sa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posebno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iskazanim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PDV-om,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način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predviđen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obrascem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“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Finansijski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dio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ponude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”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koji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je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sastavni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dio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Tenderske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dokumentacije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.</w:t>
      </w:r>
    </w:p>
    <w:p w:rsidR="00B23F23" w:rsidRPr="002273C2" w:rsidRDefault="00B23F23" w:rsidP="00B23F23">
      <w:pPr>
        <w:suppressAutoHyphens/>
        <w:autoSpaceDE w:val="0"/>
        <w:spacing w:after="0" w:line="240" w:lineRule="auto"/>
        <w:ind w:firstLine="567"/>
        <w:jc w:val="both"/>
        <w:rPr>
          <w:rFonts w:ascii="Arial Narrow" w:hAnsi="Arial Narrow" w:cs="Arial Narrow"/>
          <w:kern w:val="1"/>
          <w:sz w:val="24"/>
          <w:szCs w:val="24"/>
          <w:lang w:eastAsia="ar-SA"/>
        </w:rPr>
      </w:pPr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U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ponuđenu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cijenu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uračunavaju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se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svi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troškovi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popusti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ukupnu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ponuđenu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cijenu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,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sa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posebno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iskazanim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PDV-om, u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skladu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sa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zakonom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.</w:t>
      </w:r>
    </w:p>
    <w:p w:rsidR="00B23F23" w:rsidRPr="002273C2" w:rsidRDefault="00B23F23" w:rsidP="00B23F23">
      <w:pPr>
        <w:suppressAutoHyphens/>
        <w:autoSpaceDE w:val="0"/>
        <w:spacing w:after="0" w:line="240" w:lineRule="auto"/>
        <w:ind w:firstLine="567"/>
        <w:jc w:val="both"/>
        <w:rPr>
          <w:rFonts w:ascii="Arial Narrow" w:hAnsi="Arial Narrow" w:cs="Arial Narrow"/>
          <w:kern w:val="1"/>
          <w:sz w:val="24"/>
          <w:szCs w:val="24"/>
          <w:lang w:eastAsia="ar-SA"/>
        </w:rPr>
      </w:pP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Ponuđena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cijena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/e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piše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se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brojkama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slovima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.</w:t>
      </w:r>
    </w:p>
    <w:p w:rsidR="00B23F23" w:rsidRPr="002273C2" w:rsidRDefault="00B23F23" w:rsidP="00B23F23">
      <w:pPr>
        <w:suppressAutoHyphens/>
        <w:autoSpaceDE w:val="0"/>
        <w:spacing w:after="0" w:line="240" w:lineRule="auto"/>
        <w:ind w:firstLine="567"/>
        <w:jc w:val="both"/>
        <w:rPr>
          <w:rFonts w:ascii="Arial Narrow" w:hAnsi="Arial Narrow" w:cs="Arial Narrow"/>
          <w:kern w:val="1"/>
          <w:sz w:val="24"/>
          <w:szCs w:val="24"/>
          <w:lang w:eastAsia="ar-SA"/>
        </w:rPr>
      </w:pP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Ponuđena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cijena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/e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izražava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se za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cjelokupni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predmet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nabavke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, a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ukoliko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je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predmet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nabavke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određen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po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partijama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za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svaku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partiju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za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koju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se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podnosi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ponuda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dostavlja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se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posebno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Finansijski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dio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ponude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. </w:t>
      </w:r>
    </w:p>
    <w:p w:rsidR="00B23F23" w:rsidRPr="002273C2" w:rsidRDefault="00B23F23" w:rsidP="00B23F23">
      <w:pPr>
        <w:suppressAutoHyphens/>
        <w:autoSpaceDE w:val="0"/>
        <w:spacing w:after="0" w:line="240" w:lineRule="auto"/>
        <w:ind w:firstLine="567"/>
        <w:jc w:val="both"/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</w:pP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Ako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je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cijena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najpovoljnije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ponude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niža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najmanje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za 30% u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odnosu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prosječno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ponuđenu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cijenu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svih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ispravnih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ponuda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ponuđač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je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dužan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da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zahtjev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naručioca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dostavi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obrazloženje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.</w:t>
      </w:r>
    </w:p>
    <w:p w:rsidR="00B23F23" w:rsidRPr="002273C2" w:rsidRDefault="00B23F23" w:rsidP="00B23F23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</w:pPr>
    </w:p>
    <w:p w:rsidR="00B23F23" w:rsidRPr="002273C2" w:rsidRDefault="00B23F23" w:rsidP="00B23F23">
      <w:pPr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Arial Narrow" w:hAnsi="Arial Narrow" w:cs="Arial Narrow"/>
          <w:kern w:val="1"/>
          <w:sz w:val="24"/>
          <w:szCs w:val="24"/>
          <w:lang w:eastAsia="ar-SA"/>
        </w:rPr>
      </w:pPr>
      <w:proofErr w:type="spellStart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>Nacrt</w:t>
      </w:r>
      <w:proofErr w:type="spellEnd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>ugovora</w:t>
      </w:r>
      <w:proofErr w:type="spellEnd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 xml:space="preserve"> o </w:t>
      </w:r>
      <w:proofErr w:type="spellStart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>nabavci</w:t>
      </w:r>
      <w:proofErr w:type="spellEnd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 xml:space="preserve"> </w:t>
      </w:r>
    </w:p>
    <w:p w:rsidR="00B23F23" w:rsidRPr="002273C2" w:rsidRDefault="00B23F23" w:rsidP="00B23F23">
      <w:pPr>
        <w:suppressAutoHyphens/>
        <w:autoSpaceDE w:val="0"/>
        <w:spacing w:after="0" w:line="240" w:lineRule="auto"/>
        <w:ind w:firstLine="567"/>
        <w:jc w:val="both"/>
        <w:rPr>
          <w:rFonts w:ascii="Arial Narrow" w:hAnsi="Arial Narrow" w:cs="Arial Narrow"/>
          <w:kern w:val="1"/>
          <w:sz w:val="24"/>
          <w:szCs w:val="24"/>
          <w:lang w:eastAsia="ar-SA"/>
        </w:rPr>
      </w:pPr>
    </w:p>
    <w:p w:rsidR="00B23F23" w:rsidRPr="002273C2" w:rsidRDefault="00B23F23" w:rsidP="00B23F23">
      <w:pPr>
        <w:suppressAutoHyphens/>
        <w:autoSpaceDE w:val="0"/>
        <w:spacing w:after="0" w:line="240" w:lineRule="auto"/>
        <w:ind w:firstLine="567"/>
        <w:jc w:val="both"/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</w:pP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Ponuđač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je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dužan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da u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ponudi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dostavi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Nacrt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ugovora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o 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nabavci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potpisan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od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strane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ovlašćenog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lica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mjestu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predviđenom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za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davanje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saglasnosti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isti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.</w:t>
      </w:r>
    </w:p>
    <w:p w:rsidR="00B23F23" w:rsidRPr="002273C2" w:rsidRDefault="00B23F23" w:rsidP="00B23F23">
      <w:pPr>
        <w:shd w:val="clear" w:color="auto" w:fill="FFFFFF"/>
        <w:suppressAutoHyphens/>
        <w:autoSpaceDE w:val="0"/>
        <w:spacing w:after="0" w:line="240" w:lineRule="auto"/>
        <w:ind w:firstLine="567"/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</w:pPr>
    </w:p>
    <w:p w:rsidR="00B23F23" w:rsidRPr="002273C2" w:rsidRDefault="00B23F23" w:rsidP="00B23F23">
      <w:pPr>
        <w:shd w:val="clear" w:color="auto" w:fill="FFFFFF"/>
        <w:suppressAutoHyphens/>
        <w:autoSpaceDE w:val="0"/>
        <w:spacing w:after="0" w:line="240" w:lineRule="auto"/>
        <w:ind w:firstLine="567"/>
        <w:rPr>
          <w:rFonts w:ascii="Arial Narrow" w:hAnsi="Arial Narrow" w:cs="Arial Narrow"/>
          <w:kern w:val="1"/>
          <w:sz w:val="24"/>
          <w:szCs w:val="24"/>
          <w:lang w:eastAsia="ar-SA"/>
        </w:rPr>
      </w:pPr>
      <w:proofErr w:type="spellStart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>Blagovremenost</w:t>
      </w:r>
      <w:proofErr w:type="spellEnd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>ponude</w:t>
      </w:r>
      <w:proofErr w:type="spellEnd"/>
    </w:p>
    <w:p w:rsidR="00B23F23" w:rsidRPr="002273C2" w:rsidRDefault="00B23F23" w:rsidP="00B23F23">
      <w:pPr>
        <w:suppressAutoHyphens/>
        <w:autoSpaceDE w:val="0"/>
        <w:spacing w:after="0" w:line="240" w:lineRule="auto"/>
        <w:rPr>
          <w:rFonts w:ascii="Arial Narrow" w:hAnsi="Arial Narrow" w:cs="Arial Narrow"/>
          <w:kern w:val="1"/>
          <w:sz w:val="24"/>
          <w:szCs w:val="24"/>
          <w:lang w:eastAsia="ar-SA"/>
        </w:rPr>
      </w:pPr>
    </w:p>
    <w:p w:rsidR="00B23F23" w:rsidRPr="002273C2" w:rsidRDefault="00B23F23" w:rsidP="00B23F23">
      <w:pPr>
        <w:suppressAutoHyphens/>
        <w:autoSpaceDE w:val="0"/>
        <w:spacing w:after="0" w:line="240" w:lineRule="auto"/>
        <w:ind w:firstLine="567"/>
        <w:jc w:val="both"/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</w:pP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Ponuda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je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blagovremeno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podnesena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ako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je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uručena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naručiocu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prije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isteka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roka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predviđenog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za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podnošenje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ponuda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koji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je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predviđen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Tenderskom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dokumentacijom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.</w:t>
      </w:r>
    </w:p>
    <w:p w:rsidR="00B23F23" w:rsidRPr="002273C2" w:rsidRDefault="00B23F23" w:rsidP="00B23F23">
      <w:pPr>
        <w:shd w:val="clear" w:color="auto" w:fill="FFFFFF"/>
        <w:suppressAutoHyphens/>
        <w:autoSpaceDE w:val="0"/>
        <w:spacing w:after="0" w:line="240" w:lineRule="auto"/>
        <w:ind w:firstLine="567"/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</w:pPr>
    </w:p>
    <w:p w:rsidR="00B23F23" w:rsidRPr="002273C2" w:rsidRDefault="00B23F23" w:rsidP="00B23F23">
      <w:pPr>
        <w:shd w:val="clear" w:color="auto" w:fill="FFFFFF"/>
        <w:suppressAutoHyphens/>
        <w:autoSpaceDE w:val="0"/>
        <w:spacing w:after="0" w:line="240" w:lineRule="auto"/>
        <w:ind w:firstLine="567"/>
        <w:rPr>
          <w:rFonts w:ascii="Arial Narrow" w:hAnsi="Arial Narrow" w:cs="Arial Narrow"/>
          <w:kern w:val="1"/>
          <w:sz w:val="24"/>
          <w:szCs w:val="24"/>
          <w:lang w:eastAsia="ar-SA"/>
        </w:rPr>
      </w:pPr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 xml:space="preserve">Period </w:t>
      </w:r>
      <w:proofErr w:type="spellStart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>važenja</w:t>
      </w:r>
      <w:proofErr w:type="spellEnd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>ponude</w:t>
      </w:r>
      <w:proofErr w:type="spellEnd"/>
    </w:p>
    <w:p w:rsidR="00B23F23" w:rsidRPr="002273C2" w:rsidRDefault="00B23F23" w:rsidP="00B23F23">
      <w:pPr>
        <w:suppressAutoHyphens/>
        <w:autoSpaceDE w:val="0"/>
        <w:spacing w:after="0" w:line="240" w:lineRule="auto"/>
        <w:rPr>
          <w:rFonts w:ascii="Arial Narrow" w:hAnsi="Arial Narrow" w:cs="Arial Narrow"/>
          <w:kern w:val="1"/>
          <w:sz w:val="24"/>
          <w:szCs w:val="24"/>
          <w:lang w:eastAsia="ar-SA"/>
        </w:rPr>
      </w:pPr>
    </w:p>
    <w:p w:rsidR="00B23F23" w:rsidRPr="002273C2" w:rsidRDefault="00B23F23" w:rsidP="00B23F23">
      <w:pPr>
        <w:suppressAutoHyphens/>
        <w:autoSpaceDE w:val="0"/>
        <w:spacing w:after="0" w:line="240" w:lineRule="auto"/>
        <w:ind w:firstLine="567"/>
        <w:rPr>
          <w:rFonts w:ascii="Arial Narrow" w:hAnsi="Arial Narrow" w:cs="Arial Narrow"/>
          <w:kern w:val="1"/>
          <w:sz w:val="24"/>
          <w:szCs w:val="24"/>
          <w:lang w:eastAsia="ar-SA"/>
        </w:rPr>
      </w:pPr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Period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važenja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ponude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ne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može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da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bude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kraći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od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roka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definisanog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u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Pozivu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.</w:t>
      </w:r>
    </w:p>
    <w:p w:rsidR="00B23F23" w:rsidRPr="002273C2" w:rsidRDefault="00B23F23" w:rsidP="00B23F23">
      <w:pPr>
        <w:suppressAutoHyphens/>
        <w:autoSpaceDE w:val="0"/>
        <w:spacing w:after="0" w:line="240" w:lineRule="auto"/>
        <w:ind w:firstLine="567"/>
        <w:jc w:val="both"/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</w:pP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Istekom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važenja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ponude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naručilac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može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, u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pisanoj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formi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, da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zahtijeva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od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ponuđača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da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produži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period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važenja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ponude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do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određenog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datuma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.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Ukoliko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ponuđač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odbije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zahtjev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za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produženje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važenja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ponude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smatraće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se da je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odustao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od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ponude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.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Ponuđač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koji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prihvati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zahtjev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za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produženje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važenja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ponude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ne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može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da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mijenja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ponudu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.</w:t>
      </w:r>
    </w:p>
    <w:p w:rsidR="00B23F23" w:rsidRPr="002273C2" w:rsidRDefault="00B23F23" w:rsidP="00B23F23">
      <w:pPr>
        <w:shd w:val="clear" w:color="auto" w:fill="FFFFFF"/>
        <w:suppressAutoHyphens/>
        <w:autoSpaceDE w:val="0"/>
        <w:spacing w:after="0" w:line="240" w:lineRule="auto"/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</w:pPr>
    </w:p>
    <w:p w:rsidR="00B23F23" w:rsidRPr="002273C2" w:rsidRDefault="00B23F23" w:rsidP="00B23F23">
      <w:pPr>
        <w:shd w:val="clear" w:color="auto" w:fill="FFFFFF"/>
        <w:suppressAutoHyphens/>
        <w:autoSpaceDE w:val="0"/>
        <w:spacing w:after="0" w:line="240" w:lineRule="auto"/>
        <w:ind w:firstLine="567"/>
        <w:rPr>
          <w:rFonts w:ascii="Arial Narrow" w:hAnsi="Arial Narrow" w:cs="Arial Narrow"/>
          <w:kern w:val="1"/>
          <w:sz w:val="24"/>
          <w:szCs w:val="24"/>
          <w:lang w:eastAsia="ar-SA"/>
        </w:rPr>
      </w:pPr>
      <w:proofErr w:type="spellStart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>Pojašnjenje</w:t>
      </w:r>
      <w:proofErr w:type="spellEnd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>tenderske</w:t>
      </w:r>
      <w:proofErr w:type="spellEnd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>dokumentacije</w:t>
      </w:r>
      <w:proofErr w:type="spellEnd"/>
    </w:p>
    <w:p w:rsidR="00B23F23" w:rsidRPr="002273C2" w:rsidRDefault="00B23F23" w:rsidP="00B23F23">
      <w:pPr>
        <w:suppressAutoHyphens/>
        <w:autoSpaceDE w:val="0"/>
        <w:spacing w:after="0" w:line="240" w:lineRule="auto"/>
        <w:ind w:firstLine="567"/>
        <w:rPr>
          <w:rFonts w:ascii="Arial Narrow" w:hAnsi="Arial Narrow" w:cs="Arial Narrow"/>
          <w:kern w:val="1"/>
          <w:sz w:val="24"/>
          <w:szCs w:val="24"/>
          <w:lang w:eastAsia="ar-SA"/>
        </w:rPr>
      </w:pPr>
    </w:p>
    <w:p w:rsidR="00B23F23" w:rsidRPr="002273C2" w:rsidRDefault="00B23F23" w:rsidP="00B23F23">
      <w:pPr>
        <w:suppressAutoHyphens/>
        <w:autoSpaceDE w:val="0"/>
        <w:spacing w:after="0" w:line="240" w:lineRule="auto"/>
        <w:ind w:firstLine="567"/>
        <w:jc w:val="both"/>
        <w:rPr>
          <w:rFonts w:ascii="Arial Narrow" w:hAnsi="Arial Narrow" w:cs="Arial Narrow"/>
          <w:kern w:val="1"/>
          <w:sz w:val="24"/>
          <w:szCs w:val="24"/>
          <w:lang w:eastAsia="ar-SA"/>
        </w:rPr>
      </w:pP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Zainteresovano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lice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ima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pravo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da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zahtijeva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od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naručioca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pojašnjenje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tenderske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dokumentacije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u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roku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od </w:t>
      </w:r>
      <w:r w:rsidRPr="002273C2">
        <w:rPr>
          <w:rFonts w:ascii="Arial Narrow" w:hAnsi="Arial Narrow" w:cs="Arial Narrow"/>
          <w:b/>
          <w:kern w:val="1"/>
          <w:sz w:val="24"/>
          <w:szCs w:val="24"/>
          <w:lang w:eastAsia="ar-SA"/>
        </w:rPr>
        <w:t>5 (pet)</w:t>
      </w:r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dana</w:t>
      </w:r>
      <w:r w:rsidRPr="002273C2">
        <w:rPr>
          <w:rFonts w:ascii="Arial Narrow" w:hAnsi="Arial Narrow" w:cs="Arial Narrow"/>
          <w:kern w:val="1"/>
          <w:sz w:val="24"/>
          <w:szCs w:val="24"/>
          <w:vertAlign w:val="superscript"/>
          <w:lang w:eastAsia="ar-SA"/>
        </w:rPr>
        <w:footnoteReference w:id="14"/>
      </w:r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,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od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dana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objavljivanja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,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odnosno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dostavljanja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tenderske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dokumentacije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. </w:t>
      </w:r>
    </w:p>
    <w:p w:rsidR="00B23F23" w:rsidRPr="002273C2" w:rsidRDefault="00B23F23" w:rsidP="00B23F23">
      <w:pPr>
        <w:suppressAutoHyphens/>
        <w:autoSpaceDE w:val="0"/>
        <w:spacing w:after="0" w:line="240" w:lineRule="auto"/>
        <w:ind w:firstLine="567"/>
        <w:jc w:val="both"/>
        <w:rPr>
          <w:rFonts w:ascii="Arial Narrow" w:hAnsi="Arial Narrow" w:cs="Arial Narrow"/>
          <w:kern w:val="1"/>
          <w:sz w:val="24"/>
          <w:szCs w:val="24"/>
          <w:lang w:eastAsia="ar-SA"/>
        </w:rPr>
      </w:pP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Zahtjev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za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pojašnjenje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tenderske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dokumentacije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podnosi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se u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pisanoj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formi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(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poštom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,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faxom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, e-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mailom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...) ,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adresu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naručioca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.</w:t>
      </w:r>
    </w:p>
    <w:p w:rsidR="00B23F23" w:rsidRPr="002273C2" w:rsidRDefault="00B23F23" w:rsidP="00B23F23">
      <w:pPr>
        <w:suppressAutoHyphens/>
        <w:autoSpaceDE w:val="0"/>
        <w:spacing w:after="0" w:line="240" w:lineRule="auto"/>
        <w:ind w:firstLine="567"/>
        <w:jc w:val="both"/>
        <w:rPr>
          <w:rFonts w:ascii="Arial Narrow" w:hAnsi="Arial Narrow" w:cs="Arial Narrow"/>
          <w:kern w:val="1"/>
          <w:sz w:val="24"/>
          <w:szCs w:val="24"/>
          <w:lang w:eastAsia="ar-SA"/>
        </w:rPr>
      </w:pP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Pojašnjenje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tenderske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dokumentacije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predstavlja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sastavni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dio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tenderske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dokumentacije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.</w:t>
      </w:r>
    </w:p>
    <w:p w:rsidR="00B23F23" w:rsidRPr="002273C2" w:rsidRDefault="00B23F23" w:rsidP="00B23F23">
      <w:pPr>
        <w:suppressAutoHyphens/>
        <w:autoSpaceDE w:val="0"/>
        <w:spacing w:after="0" w:line="240" w:lineRule="auto"/>
        <w:ind w:firstLine="567"/>
        <w:jc w:val="both"/>
        <w:rPr>
          <w:rFonts w:ascii="Arial Narrow" w:hAnsi="Arial Narrow" w:cs="Arial Narrow"/>
          <w:kern w:val="1"/>
          <w:sz w:val="24"/>
          <w:szCs w:val="24"/>
          <w:lang w:eastAsia="ar-SA"/>
        </w:rPr>
      </w:pP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lastRenderedPageBreak/>
        <w:t>Naručilac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je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dužan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da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pojašnjenje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tenderske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dokumentacije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,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dostavi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podnosiocu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zahtjeva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da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ga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objavi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sajtu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kompanije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, 3 dana od dana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prijema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zahtjeva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.</w:t>
      </w:r>
    </w:p>
    <w:p w:rsidR="00B23F23" w:rsidRPr="002273C2" w:rsidRDefault="00B23F23" w:rsidP="00B23F23">
      <w:pPr>
        <w:suppressAutoHyphens/>
        <w:autoSpaceDE w:val="0"/>
        <w:spacing w:after="0" w:line="240" w:lineRule="auto"/>
        <w:ind w:firstLine="567"/>
        <w:jc w:val="both"/>
        <w:rPr>
          <w:rFonts w:ascii="Arial Narrow" w:hAnsi="Arial Narrow" w:cs="Arial Narrow"/>
          <w:kern w:val="1"/>
          <w:sz w:val="24"/>
          <w:szCs w:val="24"/>
          <w:lang w:eastAsia="ar-SA"/>
        </w:rPr>
      </w:pPr>
    </w:p>
    <w:p w:rsidR="00B23F23" w:rsidRPr="002273C2" w:rsidRDefault="00B23F23" w:rsidP="00B23F23">
      <w:pPr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Arial Narrow" w:hAnsi="Arial Narrow" w:cs="Arial Narrow"/>
          <w:kern w:val="1"/>
          <w:sz w:val="24"/>
          <w:szCs w:val="24"/>
          <w:lang w:eastAsia="ar-SA"/>
        </w:rPr>
      </w:pPr>
      <w:proofErr w:type="spellStart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>Način</w:t>
      </w:r>
      <w:proofErr w:type="spellEnd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>dostavljanja</w:t>
      </w:r>
      <w:proofErr w:type="spellEnd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b/>
          <w:bCs/>
          <w:kern w:val="1"/>
          <w:sz w:val="24"/>
          <w:szCs w:val="24"/>
          <w:u w:val="single"/>
          <w:lang w:eastAsia="ar-SA"/>
        </w:rPr>
        <w:t>ponude</w:t>
      </w:r>
      <w:proofErr w:type="spellEnd"/>
    </w:p>
    <w:p w:rsidR="00B23F23" w:rsidRPr="002273C2" w:rsidRDefault="00B23F23" w:rsidP="00B23F23">
      <w:pPr>
        <w:suppressAutoHyphens/>
        <w:autoSpaceDE w:val="0"/>
        <w:spacing w:after="0" w:line="240" w:lineRule="auto"/>
        <w:jc w:val="both"/>
        <w:rPr>
          <w:rFonts w:ascii="Arial Narrow" w:hAnsi="Arial Narrow" w:cs="Arial Narrow"/>
          <w:kern w:val="1"/>
          <w:sz w:val="24"/>
          <w:szCs w:val="24"/>
          <w:lang w:eastAsia="ar-SA"/>
        </w:rPr>
      </w:pPr>
    </w:p>
    <w:p w:rsidR="00B23F23" w:rsidRPr="002273C2" w:rsidRDefault="00B23F23" w:rsidP="00B23F23">
      <w:pPr>
        <w:suppressAutoHyphens/>
        <w:autoSpaceDE w:val="0"/>
        <w:spacing w:after="0" w:line="240" w:lineRule="auto"/>
        <w:ind w:firstLine="567"/>
        <w:jc w:val="both"/>
        <w:rPr>
          <w:rFonts w:ascii="Arial Narrow" w:hAnsi="Arial Narrow" w:cs="Arial Narrow"/>
          <w:kern w:val="1"/>
          <w:sz w:val="24"/>
          <w:szCs w:val="24"/>
          <w:lang w:eastAsia="ar-SA"/>
        </w:rPr>
      </w:pP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Ponuda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se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dostavlja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u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odgovarajućem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zatvorenom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omotu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(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koverat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,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paket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sl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). Na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jednom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dijelu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omota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ponude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ispisuje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se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naziv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sjedište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naručioca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,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broj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poziva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za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javno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nadmetanje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,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odnosno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poziva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za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nadmetanje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tekst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sa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naznakom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: “Ne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otvaraj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prije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javnog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otvaranja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ponuda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”, a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drugom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dijelu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omota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ispisuje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se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naziv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,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sjedište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,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ime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adresa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ponuđača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.</w:t>
      </w:r>
    </w:p>
    <w:p w:rsidR="00B23F23" w:rsidRPr="002273C2" w:rsidRDefault="00B23F23" w:rsidP="00B23F23">
      <w:pPr>
        <w:suppressAutoHyphens/>
        <w:autoSpaceDE w:val="0"/>
        <w:spacing w:after="0" w:line="240" w:lineRule="auto"/>
        <w:ind w:firstLine="567"/>
        <w:jc w:val="both"/>
        <w:rPr>
          <w:rFonts w:ascii="Arial Narrow" w:hAnsi="Arial Narrow" w:cs="Arial Narrow"/>
          <w:kern w:val="1"/>
          <w:lang w:eastAsia="ar-SA"/>
        </w:rPr>
      </w:pPr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U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slučaju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podnošenja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zajedničke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ponude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,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omotu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je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potrebno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naznačiti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da se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radi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o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zajedničkoj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ponudi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navesti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puni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naziv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ponuđača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adresu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koju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će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ponuda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biti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vraćena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u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slučaju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da je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neblagovremena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.</w:t>
      </w:r>
    </w:p>
    <w:p w:rsidR="00B23F23" w:rsidRPr="002273C2" w:rsidRDefault="00B23F23" w:rsidP="00B23F23">
      <w:pPr>
        <w:suppressAutoHyphens/>
        <w:rPr>
          <w:rFonts w:ascii="Arial Narrow" w:hAnsi="Arial Narrow" w:cs="Arial Narrow"/>
          <w:kern w:val="1"/>
          <w:lang w:eastAsia="ar-SA"/>
        </w:rPr>
      </w:pPr>
    </w:p>
    <w:p w:rsidR="00B23F23" w:rsidRPr="002273C2" w:rsidRDefault="00B23F23" w:rsidP="002B218D">
      <w:pPr>
        <w:numPr>
          <w:ilvl w:val="0"/>
          <w:numId w:val="9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tabs>
          <w:tab w:val="left" w:pos="284"/>
        </w:tabs>
        <w:suppressAutoHyphens/>
        <w:autoSpaceDE w:val="0"/>
        <w:spacing w:after="0" w:line="240" w:lineRule="auto"/>
        <w:ind w:left="0" w:firstLine="0"/>
        <w:jc w:val="center"/>
        <w:rPr>
          <w:rFonts w:ascii="Arial Narrow" w:hAnsi="Arial Narrow" w:cs="Arial Narrow"/>
          <w:b/>
          <w:bCs/>
          <w:kern w:val="1"/>
          <w:sz w:val="24"/>
          <w:szCs w:val="24"/>
          <w:lang w:val="sr-Latn-CS" w:eastAsia="ar-SA"/>
        </w:rPr>
      </w:pPr>
      <w:r w:rsidRPr="002273C2">
        <w:rPr>
          <w:rFonts w:ascii="Arial Narrow" w:hAnsi="Arial Narrow" w:cs="Arial Narrow"/>
          <w:b/>
          <w:bCs/>
          <w:kern w:val="1"/>
          <w:sz w:val="28"/>
          <w:szCs w:val="28"/>
          <w:lang w:val="sr-Latn-CS" w:eastAsia="ar-SA"/>
        </w:rPr>
        <w:t>IZMJENE I DOPUNE PONUDE I ODUSTANAK OD PONUDE</w:t>
      </w:r>
    </w:p>
    <w:p w:rsidR="00B23F23" w:rsidRPr="002273C2" w:rsidRDefault="00B23F23" w:rsidP="00B23F23">
      <w:pPr>
        <w:suppressAutoHyphens/>
        <w:autoSpaceDE w:val="0"/>
        <w:spacing w:after="0" w:line="240" w:lineRule="auto"/>
        <w:ind w:firstLine="567"/>
        <w:jc w:val="both"/>
        <w:rPr>
          <w:rFonts w:ascii="Arial Narrow" w:hAnsi="Arial Narrow" w:cs="Arial Narrow"/>
          <w:b/>
          <w:bCs/>
          <w:kern w:val="1"/>
          <w:sz w:val="24"/>
          <w:szCs w:val="24"/>
          <w:lang w:eastAsia="ar-SA"/>
        </w:rPr>
      </w:pPr>
    </w:p>
    <w:p w:rsidR="00B23F23" w:rsidRPr="002273C2" w:rsidRDefault="00B23F23" w:rsidP="00B23F23">
      <w:pPr>
        <w:suppressAutoHyphens/>
        <w:autoSpaceDE w:val="0"/>
        <w:spacing w:after="0" w:line="240" w:lineRule="auto"/>
        <w:ind w:firstLine="567"/>
        <w:jc w:val="both"/>
        <w:rPr>
          <w:rFonts w:ascii="Arial Narrow" w:hAnsi="Arial Narrow" w:cs="Arial Narrow"/>
          <w:kern w:val="1"/>
          <w:lang w:eastAsia="ar-SA"/>
        </w:rPr>
      </w:pP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Ponuđač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može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da, u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roku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za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dostavljanje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ponuda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,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mijenja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ili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dopunjava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ponudu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ili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da od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ponude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odustane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način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predviđen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za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pripremanje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dostavljanje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ponude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,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pri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čemu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je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dužan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da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jasno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naznači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koji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dio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ponude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mijenja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ili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 xml:space="preserve"> </w:t>
      </w:r>
      <w:proofErr w:type="spellStart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dopunjava</w:t>
      </w:r>
      <w:proofErr w:type="spellEnd"/>
      <w:r w:rsidRPr="002273C2">
        <w:rPr>
          <w:rFonts w:ascii="Arial Narrow" w:hAnsi="Arial Narrow" w:cs="Arial Narrow"/>
          <w:kern w:val="1"/>
          <w:sz w:val="24"/>
          <w:szCs w:val="24"/>
          <w:lang w:eastAsia="ar-SA"/>
        </w:rPr>
        <w:t>.</w:t>
      </w:r>
    </w:p>
    <w:p w:rsidR="00B23F23" w:rsidRPr="002273C2" w:rsidRDefault="00B23F23" w:rsidP="00B23F23">
      <w:pPr>
        <w:suppressAutoHyphens/>
        <w:rPr>
          <w:rFonts w:ascii="Arial Narrow" w:hAnsi="Arial Narrow" w:cs="Arial Narrow"/>
          <w:kern w:val="1"/>
          <w:lang w:eastAsia="ar-SA"/>
        </w:rPr>
      </w:pPr>
    </w:p>
    <w:p w:rsidR="00B460F9" w:rsidRPr="002273C2" w:rsidRDefault="00B460F9" w:rsidP="00B460F9">
      <w:pPr>
        <w:rPr>
          <w:rFonts w:ascii="Arial Narrow" w:hAnsi="Arial Narrow" w:cs="Times New Roman"/>
        </w:rPr>
      </w:pPr>
    </w:p>
    <w:p w:rsidR="00B23F23" w:rsidRPr="002273C2" w:rsidRDefault="00B23F23" w:rsidP="00B460F9">
      <w:pPr>
        <w:rPr>
          <w:rFonts w:ascii="Arial Narrow" w:hAnsi="Arial Narrow" w:cs="Times New Roman"/>
        </w:rPr>
      </w:pPr>
    </w:p>
    <w:p w:rsidR="00B23F23" w:rsidRPr="002273C2" w:rsidRDefault="00B23F23" w:rsidP="00B460F9">
      <w:pPr>
        <w:rPr>
          <w:rFonts w:ascii="Arial Narrow" w:hAnsi="Arial Narrow" w:cs="Times New Roman"/>
        </w:rPr>
      </w:pPr>
    </w:p>
    <w:p w:rsidR="00B23F23" w:rsidRPr="002273C2" w:rsidRDefault="00B23F23" w:rsidP="00B460F9">
      <w:pPr>
        <w:rPr>
          <w:rFonts w:ascii="Arial Narrow" w:hAnsi="Arial Narrow" w:cs="Times New Roman"/>
        </w:rPr>
      </w:pPr>
    </w:p>
    <w:p w:rsidR="00B23F23" w:rsidRPr="002273C2" w:rsidRDefault="00B23F23" w:rsidP="00B460F9">
      <w:pPr>
        <w:rPr>
          <w:rFonts w:ascii="Arial Narrow" w:hAnsi="Arial Narrow" w:cs="Times New Roman"/>
        </w:rPr>
      </w:pPr>
    </w:p>
    <w:p w:rsidR="00B23F23" w:rsidRPr="002273C2" w:rsidRDefault="00B23F23" w:rsidP="00B460F9">
      <w:pPr>
        <w:rPr>
          <w:rFonts w:ascii="Arial Narrow" w:hAnsi="Arial Narrow" w:cs="Times New Roman"/>
        </w:rPr>
      </w:pPr>
    </w:p>
    <w:p w:rsidR="00B23F23" w:rsidRPr="002273C2" w:rsidRDefault="00B23F23" w:rsidP="00B460F9">
      <w:pPr>
        <w:rPr>
          <w:rFonts w:ascii="Arial Narrow" w:hAnsi="Arial Narrow" w:cs="Times New Roman"/>
        </w:rPr>
      </w:pPr>
    </w:p>
    <w:p w:rsidR="00B23F23" w:rsidRPr="002273C2" w:rsidRDefault="00B23F23" w:rsidP="00B460F9">
      <w:pPr>
        <w:rPr>
          <w:rFonts w:ascii="Arial Narrow" w:hAnsi="Arial Narrow" w:cs="Times New Roman"/>
        </w:rPr>
      </w:pPr>
    </w:p>
    <w:p w:rsidR="00B23F23" w:rsidRPr="002273C2" w:rsidRDefault="00B23F23" w:rsidP="00B460F9">
      <w:pPr>
        <w:rPr>
          <w:rFonts w:ascii="Arial Narrow" w:hAnsi="Arial Narrow" w:cs="Times New Roman"/>
        </w:rPr>
      </w:pPr>
    </w:p>
    <w:p w:rsidR="00B23F23" w:rsidRPr="002273C2" w:rsidRDefault="00B23F23" w:rsidP="00B460F9">
      <w:pPr>
        <w:rPr>
          <w:rFonts w:ascii="Arial Narrow" w:hAnsi="Arial Narrow" w:cs="Times New Roman"/>
        </w:rPr>
      </w:pPr>
    </w:p>
    <w:p w:rsidR="00B23F23" w:rsidRPr="002273C2" w:rsidRDefault="00B23F23" w:rsidP="00B460F9">
      <w:pPr>
        <w:rPr>
          <w:rFonts w:ascii="Arial Narrow" w:hAnsi="Arial Narrow" w:cs="Times New Roman"/>
        </w:rPr>
      </w:pPr>
    </w:p>
    <w:p w:rsidR="00B23F23" w:rsidRPr="002273C2" w:rsidRDefault="00B23F23" w:rsidP="00B460F9">
      <w:pPr>
        <w:rPr>
          <w:rFonts w:ascii="Arial Narrow" w:hAnsi="Arial Narrow" w:cs="Times New Roman"/>
        </w:rPr>
      </w:pPr>
    </w:p>
    <w:p w:rsidR="00B23F23" w:rsidRPr="002273C2" w:rsidRDefault="00B23F23" w:rsidP="00B460F9">
      <w:pPr>
        <w:rPr>
          <w:rFonts w:ascii="Arial Narrow" w:hAnsi="Arial Narrow" w:cs="Times New Roman"/>
        </w:rPr>
      </w:pPr>
    </w:p>
    <w:p w:rsidR="00B23F23" w:rsidRPr="002273C2" w:rsidRDefault="00B23F23" w:rsidP="00B460F9">
      <w:pPr>
        <w:rPr>
          <w:rFonts w:ascii="Arial Narrow" w:hAnsi="Arial Narrow" w:cs="Times New Roman"/>
        </w:rPr>
      </w:pPr>
    </w:p>
    <w:p w:rsidR="00B23F23" w:rsidRDefault="00B23F23" w:rsidP="00B460F9">
      <w:pPr>
        <w:rPr>
          <w:rFonts w:ascii="Arial Narrow" w:hAnsi="Arial Narrow" w:cs="Times New Roman"/>
        </w:rPr>
      </w:pPr>
    </w:p>
    <w:p w:rsidR="00D07019" w:rsidRPr="002273C2" w:rsidRDefault="00D07019" w:rsidP="00B460F9">
      <w:pPr>
        <w:rPr>
          <w:rFonts w:ascii="Arial Narrow" w:hAnsi="Arial Narrow" w:cs="Times New Roman"/>
        </w:rPr>
      </w:pPr>
    </w:p>
    <w:p w:rsidR="00B460F9" w:rsidRPr="002273C2" w:rsidRDefault="00B460F9" w:rsidP="0028391C">
      <w:pPr>
        <w:pStyle w:val="Heading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/>
        <w:rPr>
          <w:rFonts w:ascii="Arial Narrow" w:hAnsi="Arial Narrow"/>
          <w:i w:val="0"/>
          <w:iCs w:val="0"/>
          <w:u w:val="none"/>
        </w:rPr>
      </w:pPr>
      <w:bookmarkStart w:id="36" w:name="_Toc416180152"/>
      <w:bookmarkStart w:id="37" w:name="_Toc524084557"/>
      <w:r w:rsidRPr="002273C2">
        <w:rPr>
          <w:rFonts w:ascii="Arial Narrow" w:hAnsi="Arial Narrow"/>
          <w:i w:val="0"/>
          <w:iCs w:val="0"/>
          <w:u w:val="none"/>
        </w:rPr>
        <w:lastRenderedPageBreak/>
        <w:t>SADRŽAJ PONUDE</w:t>
      </w:r>
      <w:bookmarkEnd w:id="36"/>
      <w:bookmarkEnd w:id="37"/>
    </w:p>
    <w:p w:rsidR="00B460F9" w:rsidRPr="002273C2" w:rsidRDefault="00B460F9" w:rsidP="00B460F9">
      <w:pPr>
        <w:rPr>
          <w:rFonts w:ascii="Arial Narrow" w:hAnsi="Arial Narrow" w:cs="Times New Roman"/>
        </w:rPr>
      </w:pPr>
    </w:p>
    <w:p w:rsidR="00B460F9" w:rsidRPr="002273C2" w:rsidRDefault="00B460F9" w:rsidP="00B460F9">
      <w:pPr>
        <w:tabs>
          <w:tab w:val="left" w:pos="1950"/>
        </w:tabs>
        <w:jc w:val="both"/>
        <w:rPr>
          <w:rFonts w:ascii="Arial Narrow" w:hAnsi="Arial Narrow" w:cs="Times New Roman"/>
          <w:sz w:val="24"/>
          <w:szCs w:val="24"/>
          <w:highlight w:val="yellow"/>
        </w:rPr>
      </w:pPr>
    </w:p>
    <w:p w:rsidR="00B460F9" w:rsidRPr="002273C2" w:rsidRDefault="00B460F9" w:rsidP="00CB1DB9">
      <w:pPr>
        <w:pStyle w:val="ListParagraph"/>
        <w:numPr>
          <w:ilvl w:val="0"/>
          <w:numId w:val="1"/>
        </w:numPr>
        <w:tabs>
          <w:tab w:val="left" w:pos="1950"/>
        </w:tabs>
        <w:spacing w:before="0" w:after="200" w:line="276" w:lineRule="auto"/>
        <w:jc w:val="both"/>
        <w:rPr>
          <w:rFonts w:ascii="Arial Narrow" w:hAnsi="Arial Narrow" w:cs="Times New Roman"/>
          <w:sz w:val="24"/>
          <w:szCs w:val="24"/>
        </w:rPr>
      </w:pPr>
      <w:r w:rsidRPr="002273C2">
        <w:rPr>
          <w:rFonts w:ascii="Arial Narrow" w:hAnsi="Arial Narrow" w:cs="Times New Roman"/>
          <w:sz w:val="24"/>
          <w:szCs w:val="24"/>
        </w:rPr>
        <w:t>Naslovna strana ponude</w:t>
      </w:r>
    </w:p>
    <w:p w:rsidR="00B460F9" w:rsidRPr="002273C2" w:rsidRDefault="00B460F9" w:rsidP="00CB1DB9">
      <w:pPr>
        <w:pStyle w:val="ListParagraph"/>
        <w:numPr>
          <w:ilvl w:val="0"/>
          <w:numId w:val="1"/>
        </w:numPr>
        <w:tabs>
          <w:tab w:val="left" w:pos="1950"/>
        </w:tabs>
        <w:spacing w:before="0" w:after="200" w:line="276" w:lineRule="auto"/>
        <w:jc w:val="both"/>
        <w:rPr>
          <w:rFonts w:ascii="Arial Narrow" w:hAnsi="Arial Narrow" w:cs="Times New Roman"/>
          <w:sz w:val="24"/>
          <w:szCs w:val="24"/>
        </w:rPr>
      </w:pPr>
      <w:r w:rsidRPr="002273C2">
        <w:rPr>
          <w:rFonts w:ascii="Arial Narrow" w:hAnsi="Arial Narrow" w:cs="Times New Roman"/>
          <w:sz w:val="24"/>
          <w:szCs w:val="24"/>
        </w:rPr>
        <w:t xml:space="preserve">Sadržaj ponude </w:t>
      </w:r>
    </w:p>
    <w:p w:rsidR="00B460F9" w:rsidRPr="002273C2" w:rsidRDefault="00B460F9" w:rsidP="00CB1DB9">
      <w:pPr>
        <w:pStyle w:val="ListParagraph"/>
        <w:numPr>
          <w:ilvl w:val="0"/>
          <w:numId w:val="1"/>
        </w:numPr>
        <w:tabs>
          <w:tab w:val="left" w:pos="1950"/>
        </w:tabs>
        <w:spacing w:before="0" w:after="200" w:line="276" w:lineRule="auto"/>
        <w:jc w:val="both"/>
        <w:rPr>
          <w:rFonts w:ascii="Arial Narrow" w:hAnsi="Arial Narrow" w:cs="Times New Roman"/>
          <w:sz w:val="24"/>
          <w:szCs w:val="24"/>
        </w:rPr>
      </w:pPr>
      <w:r w:rsidRPr="002273C2">
        <w:rPr>
          <w:rFonts w:ascii="Arial Narrow" w:hAnsi="Arial Narrow" w:cs="Times New Roman"/>
          <w:sz w:val="24"/>
          <w:szCs w:val="24"/>
        </w:rPr>
        <w:t>Popunjeni podaci o ponudi i ponuđaču</w:t>
      </w:r>
    </w:p>
    <w:p w:rsidR="00B460F9" w:rsidRPr="002273C2" w:rsidRDefault="00B460F9" w:rsidP="00CB1DB9">
      <w:pPr>
        <w:pStyle w:val="ListParagraph"/>
        <w:numPr>
          <w:ilvl w:val="0"/>
          <w:numId w:val="1"/>
        </w:numPr>
        <w:tabs>
          <w:tab w:val="left" w:pos="1950"/>
        </w:tabs>
        <w:spacing w:before="0" w:after="200" w:line="276" w:lineRule="auto"/>
        <w:jc w:val="both"/>
        <w:rPr>
          <w:rFonts w:ascii="Arial Narrow" w:hAnsi="Arial Narrow" w:cs="Times New Roman"/>
          <w:sz w:val="24"/>
          <w:szCs w:val="24"/>
        </w:rPr>
      </w:pPr>
      <w:r w:rsidRPr="002273C2">
        <w:rPr>
          <w:rFonts w:ascii="Arial Narrow" w:hAnsi="Arial Narrow" w:cs="Times New Roman"/>
          <w:sz w:val="24"/>
          <w:szCs w:val="24"/>
        </w:rPr>
        <w:t>Ugovor o zajedničkom nastupanju u slučaju zajedničke ponude</w:t>
      </w:r>
    </w:p>
    <w:p w:rsidR="00B460F9" w:rsidRPr="002273C2" w:rsidRDefault="00B460F9" w:rsidP="00CB1DB9">
      <w:pPr>
        <w:pStyle w:val="ListParagraph"/>
        <w:numPr>
          <w:ilvl w:val="0"/>
          <w:numId w:val="1"/>
        </w:numPr>
        <w:tabs>
          <w:tab w:val="left" w:pos="1950"/>
        </w:tabs>
        <w:spacing w:before="0" w:after="200" w:line="276" w:lineRule="auto"/>
        <w:jc w:val="both"/>
        <w:rPr>
          <w:rFonts w:ascii="Arial Narrow" w:hAnsi="Arial Narrow" w:cs="Times New Roman"/>
          <w:sz w:val="24"/>
          <w:szCs w:val="24"/>
        </w:rPr>
      </w:pPr>
      <w:r w:rsidRPr="002273C2">
        <w:rPr>
          <w:rFonts w:ascii="Arial Narrow" w:hAnsi="Arial Narrow" w:cs="Times New Roman"/>
          <w:sz w:val="24"/>
          <w:szCs w:val="24"/>
        </w:rPr>
        <w:t>Popunjen obrazac finansijskog dijela ponude</w:t>
      </w:r>
    </w:p>
    <w:p w:rsidR="00B460F9" w:rsidRPr="002273C2" w:rsidRDefault="00B460F9" w:rsidP="00CB1DB9">
      <w:pPr>
        <w:pStyle w:val="ListParagraph"/>
        <w:numPr>
          <w:ilvl w:val="0"/>
          <w:numId w:val="1"/>
        </w:numPr>
        <w:tabs>
          <w:tab w:val="left" w:pos="1950"/>
        </w:tabs>
        <w:spacing w:before="0" w:after="200" w:line="276" w:lineRule="auto"/>
        <w:jc w:val="both"/>
        <w:rPr>
          <w:rFonts w:ascii="Arial Narrow" w:hAnsi="Arial Narrow" w:cs="Times New Roman"/>
          <w:sz w:val="24"/>
          <w:szCs w:val="24"/>
        </w:rPr>
      </w:pPr>
      <w:r w:rsidRPr="002273C2">
        <w:rPr>
          <w:rFonts w:ascii="Arial Narrow" w:hAnsi="Arial Narrow" w:cs="Times New Roman"/>
          <w:sz w:val="24"/>
          <w:szCs w:val="24"/>
        </w:rPr>
        <w:t>Izjava/e o postojanju ili nepostojanju sukoba interesa kod ponuđača, podnosioca zajedničke ponude, podizvođača ili podugovarača</w:t>
      </w:r>
    </w:p>
    <w:p w:rsidR="00B460F9" w:rsidRPr="002273C2" w:rsidRDefault="00B460F9" w:rsidP="00CB1DB9">
      <w:pPr>
        <w:pStyle w:val="ListParagraph"/>
        <w:numPr>
          <w:ilvl w:val="0"/>
          <w:numId w:val="1"/>
        </w:numPr>
        <w:tabs>
          <w:tab w:val="left" w:pos="1950"/>
        </w:tabs>
        <w:spacing w:before="0" w:after="200" w:line="276" w:lineRule="auto"/>
        <w:jc w:val="both"/>
        <w:rPr>
          <w:rFonts w:ascii="Arial Narrow" w:hAnsi="Arial Narrow" w:cs="Times New Roman"/>
          <w:sz w:val="24"/>
          <w:szCs w:val="24"/>
        </w:rPr>
      </w:pPr>
      <w:r w:rsidRPr="002273C2">
        <w:rPr>
          <w:rFonts w:ascii="Arial Narrow" w:hAnsi="Arial Narrow" w:cs="Times New Roman"/>
          <w:sz w:val="24"/>
          <w:szCs w:val="24"/>
        </w:rPr>
        <w:t>Dokazi za dokazivanje ispunjenosti obaveznih uslova za učešće u postupku javnog nadmetanja</w:t>
      </w:r>
    </w:p>
    <w:p w:rsidR="00B460F9" w:rsidRPr="002273C2" w:rsidRDefault="00264B29" w:rsidP="00CB1DB9">
      <w:pPr>
        <w:pStyle w:val="ListParagraph"/>
        <w:numPr>
          <w:ilvl w:val="0"/>
          <w:numId w:val="1"/>
        </w:numPr>
        <w:tabs>
          <w:tab w:val="left" w:pos="1950"/>
        </w:tabs>
        <w:spacing w:before="0" w:after="200" w:line="276" w:lineRule="auto"/>
        <w:jc w:val="both"/>
        <w:rPr>
          <w:rFonts w:ascii="Arial Narrow" w:hAnsi="Arial Narrow" w:cs="Times New Roman"/>
          <w:sz w:val="24"/>
          <w:szCs w:val="24"/>
        </w:rPr>
      </w:pPr>
      <w:r w:rsidRPr="002273C2">
        <w:rPr>
          <w:rFonts w:ascii="Arial Narrow" w:hAnsi="Arial Narrow" w:cs="Times New Roman"/>
          <w:sz w:val="24"/>
          <w:szCs w:val="24"/>
        </w:rPr>
        <w:t>Potpisan Nacrt ugovora o</w:t>
      </w:r>
      <w:r w:rsidR="00B460F9" w:rsidRPr="002273C2">
        <w:rPr>
          <w:rFonts w:ascii="Arial Narrow" w:hAnsi="Arial Narrow" w:cs="Times New Roman"/>
          <w:sz w:val="24"/>
          <w:szCs w:val="24"/>
        </w:rPr>
        <w:t xml:space="preserve"> nabavci</w:t>
      </w:r>
    </w:p>
    <w:p w:rsidR="0028391C" w:rsidRPr="002273C2" w:rsidRDefault="0028391C" w:rsidP="0028391C">
      <w:pPr>
        <w:pStyle w:val="ListParagraph"/>
        <w:numPr>
          <w:ilvl w:val="0"/>
          <w:numId w:val="1"/>
        </w:numPr>
        <w:tabs>
          <w:tab w:val="left" w:pos="1950"/>
        </w:tabs>
        <w:spacing w:before="0" w:after="200" w:line="276" w:lineRule="auto"/>
        <w:jc w:val="both"/>
        <w:rPr>
          <w:rFonts w:ascii="Arial Narrow" w:hAnsi="Arial Narrow" w:cs="Times New Roman"/>
          <w:sz w:val="24"/>
          <w:szCs w:val="24"/>
        </w:rPr>
      </w:pPr>
      <w:r w:rsidRPr="002273C2">
        <w:rPr>
          <w:rFonts w:ascii="Arial Narrow" w:hAnsi="Arial Narrow" w:cs="Times New Roman"/>
          <w:sz w:val="24"/>
          <w:szCs w:val="24"/>
        </w:rPr>
        <w:t>Sredstva finansijskog obezbjeđenja</w:t>
      </w:r>
    </w:p>
    <w:p w:rsidR="00B460F9" w:rsidRPr="002273C2" w:rsidRDefault="00B460F9" w:rsidP="00B460F9">
      <w:pPr>
        <w:pStyle w:val="ListParagraph"/>
        <w:tabs>
          <w:tab w:val="left" w:pos="1950"/>
        </w:tabs>
        <w:jc w:val="both"/>
        <w:rPr>
          <w:rFonts w:ascii="Arial Narrow" w:hAnsi="Arial Narrow" w:cs="Times New Roman"/>
          <w:sz w:val="24"/>
          <w:szCs w:val="24"/>
          <w:highlight w:val="yellow"/>
        </w:rPr>
      </w:pPr>
    </w:p>
    <w:p w:rsidR="00B460F9" w:rsidRPr="002273C2" w:rsidRDefault="00B460F9" w:rsidP="00B460F9">
      <w:pPr>
        <w:tabs>
          <w:tab w:val="left" w:pos="1950"/>
        </w:tabs>
        <w:jc w:val="both"/>
        <w:rPr>
          <w:rFonts w:ascii="Arial Narrow" w:hAnsi="Arial Narrow" w:cs="Times New Roman"/>
          <w:b/>
          <w:bCs/>
          <w:sz w:val="28"/>
          <w:szCs w:val="28"/>
        </w:rPr>
      </w:pPr>
    </w:p>
    <w:p w:rsidR="00B460F9" w:rsidRPr="002273C2" w:rsidRDefault="00B460F9" w:rsidP="00B460F9">
      <w:pPr>
        <w:tabs>
          <w:tab w:val="left" w:pos="1950"/>
        </w:tabs>
        <w:jc w:val="both"/>
        <w:rPr>
          <w:rFonts w:ascii="Arial Narrow" w:hAnsi="Arial Narrow" w:cs="Times New Roman"/>
          <w:b/>
          <w:bCs/>
          <w:sz w:val="28"/>
          <w:szCs w:val="28"/>
        </w:rPr>
      </w:pPr>
    </w:p>
    <w:p w:rsidR="00B460F9" w:rsidRPr="002273C2" w:rsidRDefault="00B460F9" w:rsidP="00B460F9">
      <w:pPr>
        <w:tabs>
          <w:tab w:val="left" w:pos="1950"/>
        </w:tabs>
        <w:jc w:val="both"/>
        <w:rPr>
          <w:rFonts w:ascii="Arial Narrow" w:hAnsi="Arial Narrow" w:cs="Times New Roman"/>
          <w:b/>
          <w:bCs/>
          <w:sz w:val="28"/>
          <w:szCs w:val="28"/>
        </w:rPr>
      </w:pPr>
    </w:p>
    <w:p w:rsidR="00B460F9" w:rsidRPr="002273C2" w:rsidRDefault="00B460F9" w:rsidP="00B460F9">
      <w:pPr>
        <w:tabs>
          <w:tab w:val="left" w:pos="1950"/>
        </w:tabs>
        <w:jc w:val="both"/>
        <w:rPr>
          <w:rFonts w:ascii="Arial Narrow" w:hAnsi="Arial Narrow" w:cs="Times New Roman"/>
          <w:b/>
          <w:bCs/>
          <w:sz w:val="28"/>
          <w:szCs w:val="28"/>
        </w:rPr>
      </w:pPr>
    </w:p>
    <w:p w:rsidR="00B460F9" w:rsidRPr="002273C2" w:rsidRDefault="00B460F9" w:rsidP="00B460F9">
      <w:pPr>
        <w:tabs>
          <w:tab w:val="left" w:pos="1950"/>
        </w:tabs>
        <w:jc w:val="both"/>
        <w:rPr>
          <w:rFonts w:ascii="Arial Narrow" w:hAnsi="Arial Narrow" w:cs="Times New Roman"/>
          <w:b/>
          <w:bCs/>
          <w:sz w:val="28"/>
          <w:szCs w:val="28"/>
        </w:rPr>
      </w:pPr>
    </w:p>
    <w:p w:rsidR="00B460F9" w:rsidRPr="002273C2" w:rsidRDefault="00B460F9" w:rsidP="00B460F9">
      <w:pPr>
        <w:tabs>
          <w:tab w:val="left" w:pos="1950"/>
        </w:tabs>
        <w:jc w:val="both"/>
        <w:rPr>
          <w:rFonts w:ascii="Arial Narrow" w:hAnsi="Arial Narrow" w:cs="Times New Roman"/>
          <w:b/>
          <w:bCs/>
          <w:sz w:val="28"/>
          <w:szCs w:val="28"/>
        </w:rPr>
      </w:pPr>
    </w:p>
    <w:p w:rsidR="00D82176" w:rsidRPr="002273C2" w:rsidRDefault="00D82176" w:rsidP="00B460F9">
      <w:pPr>
        <w:tabs>
          <w:tab w:val="left" w:pos="1950"/>
        </w:tabs>
        <w:jc w:val="both"/>
        <w:rPr>
          <w:rFonts w:ascii="Arial Narrow" w:hAnsi="Arial Narrow" w:cs="Times New Roman"/>
          <w:b/>
          <w:bCs/>
          <w:sz w:val="28"/>
          <w:szCs w:val="28"/>
        </w:rPr>
      </w:pPr>
    </w:p>
    <w:p w:rsidR="00D82176" w:rsidRPr="002273C2" w:rsidRDefault="00D82176" w:rsidP="00B460F9">
      <w:pPr>
        <w:tabs>
          <w:tab w:val="left" w:pos="1950"/>
        </w:tabs>
        <w:jc w:val="both"/>
        <w:rPr>
          <w:rFonts w:ascii="Arial Narrow" w:hAnsi="Arial Narrow" w:cs="Times New Roman"/>
          <w:b/>
          <w:bCs/>
          <w:sz w:val="28"/>
          <w:szCs w:val="28"/>
        </w:rPr>
      </w:pPr>
    </w:p>
    <w:p w:rsidR="00B460F9" w:rsidRPr="002273C2" w:rsidRDefault="00B460F9" w:rsidP="00B460F9">
      <w:pPr>
        <w:tabs>
          <w:tab w:val="left" w:pos="1950"/>
        </w:tabs>
        <w:jc w:val="both"/>
        <w:rPr>
          <w:rFonts w:ascii="Arial Narrow" w:hAnsi="Arial Narrow" w:cs="Times New Roman"/>
          <w:b/>
          <w:bCs/>
          <w:sz w:val="28"/>
          <w:szCs w:val="28"/>
        </w:rPr>
      </w:pPr>
    </w:p>
    <w:p w:rsidR="00B460F9" w:rsidRPr="002273C2" w:rsidRDefault="00B460F9" w:rsidP="00B460F9">
      <w:pPr>
        <w:tabs>
          <w:tab w:val="left" w:pos="1950"/>
        </w:tabs>
        <w:jc w:val="both"/>
        <w:rPr>
          <w:rFonts w:ascii="Arial Narrow" w:hAnsi="Arial Narrow" w:cs="Times New Roman"/>
          <w:b/>
          <w:bCs/>
          <w:sz w:val="28"/>
          <w:szCs w:val="28"/>
        </w:rPr>
      </w:pPr>
    </w:p>
    <w:p w:rsidR="006D53AC" w:rsidRPr="002273C2" w:rsidRDefault="006D53AC" w:rsidP="00B460F9">
      <w:pPr>
        <w:tabs>
          <w:tab w:val="left" w:pos="1950"/>
        </w:tabs>
        <w:jc w:val="both"/>
        <w:rPr>
          <w:rFonts w:ascii="Arial Narrow" w:hAnsi="Arial Narrow" w:cs="Times New Roman"/>
          <w:b/>
          <w:bCs/>
          <w:sz w:val="28"/>
          <w:szCs w:val="28"/>
        </w:rPr>
      </w:pPr>
    </w:p>
    <w:p w:rsidR="006D53AC" w:rsidRPr="002273C2" w:rsidRDefault="006D53AC" w:rsidP="00B460F9">
      <w:pPr>
        <w:tabs>
          <w:tab w:val="left" w:pos="1950"/>
        </w:tabs>
        <w:jc w:val="both"/>
        <w:rPr>
          <w:rFonts w:ascii="Arial Narrow" w:hAnsi="Arial Narrow" w:cs="Times New Roman"/>
          <w:b/>
          <w:bCs/>
          <w:sz w:val="28"/>
          <w:szCs w:val="28"/>
        </w:rPr>
      </w:pPr>
    </w:p>
    <w:p w:rsidR="00B460F9" w:rsidRPr="002273C2" w:rsidRDefault="00B460F9" w:rsidP="00B460F9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rPr>
          <w:rFonts w:ascii="Arial Narrow" w:hAnsi="Arial Narrow"/>
          <w:i w:val="0"/>
          <w:iCs w:val="0"/>
          <w:u w:val="none"/>
        </w:rPr>
      </w:pPr>
      <w:bookmarkStart w:id="38" w:name="_Toc416180153"/>
      <w:bookmarkStart w:id="39" w:name="_Toc524084558"/>
      <w:r w:rsidRPr="002273C2">
        <w:rPr>
          <w:rFonts w:ascii="Arial Narrow" w:hAnsi="Arial Narrow"/>
          <w:i w:val="0"/>
          <w:iCs w:val="0"/>
          <w:u w:val="none"/>
        </w:rPr>
        <w:lastRenderedPageBreak/>
        <w:t>OVLAŠĆENJE ZA ZASTUPANJE I UČESTVOVANJE U POSTUPKU JAVNOG OTVARANJA PONUDA</w:t>
      </w:r>
      <w:bookmarkEnd w:id="38"/>
      <w:bookmarkEnd w:id="39"/>
    </w:p>
    <w:p w:rsidR="00B460F9" w:rsidRPr="002273C2" w:rsidRDefault="00B460F9" w:rsidP="00B460F9">
      <w:pPr>
        <w:pStyle w:val="ListParagraph"/>
        <w:tabs>
          <w:tab w:val="left" w:pos="1950"/>
        </w:tabs>
        <w:jc w:val="both"/>
        <w:rPr>
          <w:rFonts w:ascii="Arial Narrow" w:hAnsi="Arial Narrow" w:cs="Times New Roman"/>
          <w:sz w:val="28"/>
          <w:szCs w:val="28"/>
          <w:highlight w:val="yellow"/>
        </w:rPr>
      </w:pPr>
    </w:p>
    <w:p w:rsidR="00B460F9" w:rsidRPr="002273C2" w:rsidRDefault="00B460F9" w:rsidP="00B460F9">
      <w:pPr>
        <w:pStyle w:val="ListParagraph"/>
        <w:tabs>
          <w:tab w:val="left" w:pos="1950"/>
        </w:tabs>
        <w:jc w:val="both"/>
        <w:rPr>
          <w:rFonts w:ascii="Arial Narrow" w:hAnsi="Arial Narrow" w:cs="Times New Roman"/>
          <w:sz w:val="28"/>
          <w:szCs w:val="28"/>
          <w:highlight w:val="yellow"/>
        </w:rPr>
      </w:pPr>
    </w:p>
    <w:p w:rsidR="00B460F9" w:rsidRPr="002273C2" w:rsidRDefault="00B460F9" w:rsidP="00B460F9">
      <w:pPr>
        <w:pStyle w:val="ListParagraph"/>
        <w:tabs>
          <w:tab w:val="left" w:pos="1950"/>
        </w:tabs>
        <w:jc w:val="both"/>
        <w:rPr>
          <w:rFonts w:ascii="Arial Narrow" w:hAnsi="Arial Narrow" w:cs="Times New Roman"/>
          <w:sz w:val="28"/>
          <w:szCs w:val="28"/>
          <w:highlight w:val="yellow"/>
        </w:rPr>
      </w:pPr>
    </w:p>
    <w:p w:rsidR="00B460F9" w:rsidRPr="002273C2" w:rsidRDefault="00B460F9" w:rsidP="00B460F9">
      <w:pPr>
        <w:pStyle w:val="ListParagraph"/>
        <w:tabs>
          <w:tab w:val="left" w:pos="1950"/>
        </w:tabs>
        <w:ind w:left="0" w:firstLine="567"/>
        <w:jc w:val="both"/>
        <w:rPr>
          <w:rFonts w:ascii="Arial Narrow" w:hAnsi="Arial Narrow" w:cs="Times New Roman"/>
          <w:sz w:val="24"/>
          <w:szCs w:val="24"/>
        </w:rPr>
      </w:pPr>
      <w:r w:rsidRPr="002273C2">
        <w:rPr>
          <w:rFonts w:ascii="Arial Narrow" w:hAnsi="Arial Narrow" w:cs="Times New Roman"/>
          <w:sz w:val="24"/>
          <w:szCs w:val="24"/>
        </w:rPr>
        <w:t xml:space="preserve">Ovlašćuje se </w:t>
      </w:r>
      <w:r w:rsidRPr="002273C2">
        <w:rPr>
          <w:rFonts w:ascii="Arial Narrow" w:hAnsi="Arial Narrow" w:cs="Times New Roman"/>
          <w:sz w:val="24"/>
          <w:szCs w:val="24"/>
          <w:u w:val="single"/>
        </w:rPr>
        <w:t xml:space="preserve">  (</w:t>
      </w:r>
      <w:r w:rsidRPr="002273C2">
        <w:rPr>
          <w:rFonts w:ascii="Arial Narrow" w:hAnsi="Arial Narrow" w:cs="Times New Roman"/>
          <w:i/>
          <w:iCs/>
          <w:u w:val="single"/>
        </w:rPr>
        <w:t>ime i prezime i broj lične karte ili druge identifikacione isprave</w:t>
      </w:r>
      <w:r w:rsidRPr="002273C2">
        <w:rPr>
          <w:rFonts w:ascii="Arial Narrow" w:hAnsi="Arial Narrow" w:cs="Times New Roman"/>
          <w:sz w:val="24"/>
          <w:szCs w:val="24"/>
          <w:u w:val="single"/>
        </w:rPr>
        <w:t xml:space="preserve">)  </w:t>
      </w:r>
      <w:r w:rsidRPr="002273C2">
        <w:rPr>
          <w:rFonts w:ascii="Arial Narrow" w:hAnsi="Arial Narrow" w:cs="Times New Roman"/>
          <w:sz w:val="24"/>
          <w:szCs w:val="24"/>
        </w:rPr>
        <w:t xml:space="preserve"> da, u ime  </w:t>
      </w:r>
    </w:p>
    <w:p w:rsidR="00B460F9" w:rsidRPr="002273C2" w:rsidRDefault="00B460F9" w:rsidP="00B460F9">
      <w:pPr>
        <w:pStyle w:val="ListParagraph"/>
        <w:tabs>
          <w:tab w:val="left" w:pos="1950"/>
        </w:tabs>
        <w:ind w:left="0"/>
        <w:jc w:val="both"/>
        <w:rPr>
          <w:rFonts w:ascii="Arial Narrow" w:hAnsi="Arial Narrow" w:cs="Times New Roman"/>
          <w:sz w:val="24"/>
          <w:szCs w:val="24"/>
          <w:highlight w:val="yellow"/>
        </w:rPr>
      </w:pPr>
      <w:r w:rsidRPr="002273C2">
        <w:rPr>
          <w:rFonts w:ascii="Arial Narrow" w:hAnsi="Arial Narrow" w:cs="Times New Roman"/>
          <w:sz w:val="24"/>
          <w:szCs w:val="24"/>
          <w:u w:val="single"/>
        </w:rPr>
        <w:t xml:space="preserve">   (</w:t>
      </w:r>
      <w:r w:rsidRPr="002273C2">
        <w:rPr>
          <w:rFonts w:ascii="Arial Narrow" w:hAnsi="Arial Narrow" w:cs="Times New Roman"/>
          <w:i/>
          <w:iCs/>
          <w:u w:val="single"/>
        </w:rPr>
        <w:t>naziv ponuđača</w:t>
      </w:r>
      <w:r w:rsidRPr="002273C2">
        <w:rPr>
          <w:rFonts w:ascii="Arial Narrow" w:hAnsi="Arial Narrow" w:cs="Times New Roman"/>
          <w:sz w:val="24"/>
          <w:szCs w:val="24"/>
          <w:u w:val="single"/>
        </w:rPr>
        <w:t>)</w:t>
      </w:r>
      <w:r w:rsidRPr="002273C2">
        <w:rPr>
          <w:rFonts w:ascii="Arial Narrow" w:hAnsi="Arial Narrow" w:cs="Times New Roman"/>
          <w:i/>
          <w:iCs/>
          <w:sz w:val="24"/>
          <w:szCs w:val="24"/>
          <w:u w:val="single"/>
        </w:rPr>
        <w:t xml:space="preserve"> </w:t>
      </w:r>
      <w:r w:rsidRPr="002273C2">
        <w:rPr>
          <w:rFonts w:ascii="Arial Narrow" w:hAnsi="Arial Narrow" w:cs="Times New Roman"/>
          <w:sz w:val="24"/>
          <w:szCs w:val="24"/>
        </w:rPr>
        <w:t xml:space="preserve">, kao ponuđača, prisustvuje javnom otvaranju ponuda po Tenderskoj dokumentaciji </w:t>
      </w:r>
      <w:r w:rsidRPr="002273C2">
        <w:rPr>
          <w:rFonts w:ascii="Arial Narrow" w:hAnsi="Arial Narrow" w:cs="Times New Roman"/>
          <w:i/>
          <w:iCs/>
          <w:sz w:val="24"/>
          <w:szCs w:val="24"/>
          <w:u w:val="single"/>
        </w:rPr>
        <w:t xml:space="preserve">    </w:t>
      </w:r>
      <w:r w:rsidRPr="002273C2">
        <w:rPr>
          <w:rFonts w:ascii="Arial Narrow" w:hAnsi="Arial Narrow" w:cs="Times New Roman"/>
          <w:u w:val="single"/>
        </w:rPr>
        <w:t>(</w:t>
      </w:r>
      <w:r w:rsidRPr="002273C2">
        <w:rPr>
          <w:rFonts w:ascii="Arial Narrow" w:hAnsi="Arial Narrow" w:cs="Times New Roman"/>
          <w:i/>
          <w:iCs/>
          <w:u w:val="single"/>
        </w:rPr>
        <w:t>naziv naručioca</w:t>
      </w:r>
      <w:r w:rsidRPr="002273C2">
        <w:rPr>
          <w:rFonts w:ascii="Arial Narrow" w:hAnsi="Arial Narrow" w:cs="Times New Roman"/>
          <w:sz w:val="24"/>
          <w:szCs w:val="24"/>
          <w:u w:val="single"/>
        </w:rPr>
        <w:t>)</w:t>
      </w:r>
      <w:r w:rsidRPr="002273C2">
        <w:rPr>
          <w:rFonts w:ascii="Arial Narrow" w:hAnsi="Arial Narrow" w:cs="Times New Roman"/>
          <w:i/>
          <w:iCs/>
          <w:sz w:val="24"/>
          <w:szCs w:val="24"/>
          <w:u w:val="single"/>
        </w:rPr>
        <w:t xml:space="preserve">   </w:t>
      </w:r>
      <w:r w:rsidRPr="002273C2">
        <w:rPr>
          <w:rFonts w:ascii="Arial Narrow" w:hAnsi="Arial Narrow" w:cs="Times New Roman"/>
          <w:sz w:val="24"/>
          <w:szCs w:val="24"/>
        </w:rPr>
        <w:t xml:space="preserve"> broj _____ od ________. godine, za nabavku </w:t>
      </w:r>
      <w:r w:rsidRPr="002273C2">
        <w:rPr>
          <w:rFonts w:ascii="Arial Narrow" w:hAnsi="Arial Narrow" w:cs="Times New Roman"/>
          <w:i/>
          <w:iCs/>
          <w:sz w:val="24"/>
          <w:szCs w:val="24"/>
          <w:u w:val="single"/>
        </w:rPr>
        <w:t xml:space="preserve">      </w:t>
      </w:r>
      <w:r w:rsidRPr="002273C2">
        <w:rPr>
          <w:rFonts w:ascii="Arial Narrow" w:hAnsi="Arial Narrow" w:cs="Times New Roman"/>
          <w:u w:val="single"/>
        </w:rPr>
        <w:t>(</w:t>
      </w:r>
      <w:r w:rsidRPr="002273C2">
        <w:rPr>
          <w:rFonts w:ascii="Arial Narrow" w:hAnsi="Arial Narrow" w:cs="Times New Roman"/>
          <w:i/>
          <w:iCs/>
          <w:u w:val="single"/>
        </w:rPr>
        <w:t>opis predmeta nabavke</w:t>
      </w:r>
      <w:r w:rsidRPr="002273C2">
        <w:rPr>
          <w:rFonts w:ascii="Arial Narrow" w:hAnsi="Arial Narrow" w:cs="Times New Roman"/>
          <w:u w:val="single"/>
        </w:rPr>
        <w:t>)</w:t>
      </w:r>
      <w:r w:rsidRPr="002273C2">
        <w:rPr>
          <w:rFonts w:ascii="Arial Narrow" w:hAnsi="Arial Narrow" w:cs="Times New Roman"/>
          <w:i/>
          <w:iCs/>
          <w:sz w:val="24"/>
          <w:szCs w:val="24"/>
          <w:u w:val="single"/>
        </w:rPr>
        <w:t xml:space="preserve">  </w:t>
      </w:r>
      <w:r w:rsidRPr="002273C2">
        <w:rPr>
          <w:rFonts w:ascii="Arial Narrow" w:hAnsi="Arial Narrow" w:cs="Times New Roman"/>
          <w:i/>
          <w:iCs/>
          <w:sz w:val="24"/>
          <w:szCs w:val="24"/>
        </w:rPr>
        <w:t xml:space="preserve"> </w:t>
      </w:r>
      <w:r w:rsidRPr="002273C2">
        <w:rPr>
          <w:rFonts w:ascii="Arial Narrow" w:hAnsi="Arial Narrow" w:cs="Times New Roman"/>
          <w:sz w:val="24"/>
          <w:szCs w:val="24"/>
        </w:rPr>
        <w:t>i da zastupa interese ovog ponuđača u postupku javnog otvaranja ponuda.</w:t>
      </w:r>
      <w:r w:rsidRPr="002273C2">
        <w:rPr>
          <w:rFonts w:ascii="Arial Narrow" w:hAnsi="Arial Narrow" w:cs="Times New Roman"/>
          <w:sz w:val="24"/>
          <w:szCs w:val="24"/>
          <w:highlight w:val="yellow"/>
        </w:rPr>
        <w:t xml:space="preserve"> </w:t>
      </w:r>
    </w:p>
    <w:p w:rsidR="00B460F9" w:rsidRPr="002273C2" w:rsidRDefault="00B460F9" w:rsidP="00B460F9">
      <w:pPr>
        <w:pStyle w:val="ListParagraph"/>
        <w:tabs>
          <w:tab w:val="left" w:pos="1950"/>
        </w:tabs>
        <w:ind w:left="0" w:firstLine="567"/>
        <w:jc w:val="both"/>
        <w:rPr>
          <w:rFonts w:ascii="Arial Narrow" w:hAnsi="Arial Narrow" w:cs="Times New Roman"/>
          <w:sz w:val="24"/>
          <w:szCs w:val="24"/>
          <w:highlight w:val="yellow"/>
        </w:rPr>
      </w:pPr>
      <w:r w:rsidRPr="002273C2">
        <w:rPr>
          <w:rFonts w:ascii="Arial Narrow" w:hAnsi="Arial Narrow" w:cs="Times New Roman"/>
          <w:sz w:val="24"/>
          <w:szCs w:val="24"/>
          <w:highlight w:val="yellow"/>
        </w:rPr>
        <w:t xml:space="preserve">                                    </w:t>
      </w:r>
    </w:p>
    <w:p w:rsidR="00B460F9" w:rsidRPr="002273C2" w:rsidRDefault="00B460F9" w:rsidP="00B460F9">
      <w:pPr>
        <w:pStyle w:val="ListParagraph"/>
        <w:tabs>
          <w:tab w:val="left" w:pos="1950"/>
        </w:tabs>
        <w:ind w:left="0" w:firstLine="567"/>
        <w:jc w:val="both"/>
        <w:rPr>
          <w:rFonts w:ascii="Arial Narrow" w:hAnsi="Arial Narrow" w:cs="Times New Roman"/>
          <w:sz w:val="24"/>
          <w:szCs w:val="24"/>
        </w:rPr>
      </w:pPr>
      <w:r w:rsidRPr="002273C2">
        <w:rPr>
          <w:rFonts w:ascii="Arial Narrow" w:hAnsi="Arial Narrow" w:cs="Times New Roman"/>
          <w:sz w:val="24"/>
          <w:szCs w:val="24"/>
        </w:rPr>
        <w:t xml:space="preserve">                                                 </w:t>
      </w:r>
    </w:p>
    <w:p w:rsidR="00B460F9" w:rsidRPr="002273C2" w:rsidRDefault="00B460F9" w:rsidP="00B460F9">
      <w:pPr>
        <w:pStyle w:val="ListParagraph"/>
        <w:tabs>
          <w:tab w:val="left" w:pos="1950"/>
        </w:tabs>
        <w:ind w:left="0" w:firstLine="567"/>
        <w:jc w:val="both"/>
        <w:rPr>
          <w:rFonts w:ascii="Arial Narrow" w:hAnsi="Arial Narrow" w:cs="Times New Roman"/>
          <w:sz w:val="24"/>
          <w:szCs w:val="24"/>
        </w:rPr>
      </w:pPr>
    </w:p>
    <w:p w:rsidR="00B460F9" w:rsidRPr="002273C2" w:rsidRDefault="00B460F9" w:rsidP="00B460F9">
      <w:pPr>
        <w:tabs>
          <w:tab w:val="left" w:pos="1950"/>
        </w:tabs>
        <w:spacing w:after="0" w:line="240" w:lineRule="auto"/>
        <w:ind w:right="140"/>
        <w:jc w:val="right"/>
        <w:rPr>
          <w:rFonts w:ascii="Arial Narrow" w:hAnsi="Arial Narrow" w:cs="Times New Roman"/>
          <w:b/>
          <w:bCs/>
          <w:sz w:val="24"/>
          <w:szCs w:val="24"/>
        </w:rPr>
      </w:pPr>
      <w:r w:rsidRPr="002273C2">
        <w:rPr>
          <w:rFonts w:ascii="Arial Narrow" w:hAnsi="Arial Narrow" w:cs="Times New Roman"/>
          <w:b/>
          <w:bCs/>
          <w:sz w:val="24"/>
          <w:szCs w:val="24"/>
        </w:rPr>
        <w:t xml:space="preserve">  </w:t>
      </w:r>
      <w:proofErr w:type="spellStart"/>
      <w:r w:rsidRPr="002273C2">
        <w:rPr>
          <w:rFonts w:ascii="Arial Narrow" w:hAnsi="Arial Narrow" w:cs="Times New Roman"/>
          <w:b/>
          <w:bCs/>
          <w:sz w:val="24"/>
          <w:szCs w:val="24"/>
        </w:rPr>
        <w:t>Ovlašćeno</w:t>
      </w:r>
      <w:proofErr w:type="spellEnd"/>
      <w:r w:rsidRPr="002273C2">
        <w:rPr>
          <w:rFonts w:ascii="Arial Narrow" w:hAnsi="Arial Narrow" w:cs="Times New Roman"/>
          <w:b/>
          <w:bCs/>
          <w:sz w:val="24"/>
          <w:szCs w:val="24"/>
        </w:rPr>
        <w:t xml:space="preserve"> lice </w:t>
      </w:r>
      <w:proofErr w:type="spellStart"/>
      <w:r w:rsidRPr="002273C2">
        <w:rPr>
          <w:rFonts w:ascii="Arial Narrow" w:hAnsi="Arial Narrow" w:cs="Times New Roman"/>
          <w:b/>
          <w:bCs/>
          <w:sz w:val="24"/>
          <w:szCs w:val="24"/>
        </w:rPr>
        <w:t>ponuđača</w:t>
      </w:r>
      <w:proofErr w:type="spellEnd"/>
    </w:p>
    <w:p w:rsidR="00B460F9" w:rsidRPr="002273C2" w:rsidRDefault="00B460F9" w:rsidP="00B460F9">
      <w:pPr>
        <w:tabs>
          <w:tab w:val="left" w:pos="1950"/>
        </w:tabs>
        <w:spacing w:after="0" w:line="240" w:lineRule="auto"/>
        <w:jc w:val="right"/>
        <w:rPr>
          <w:rFonts w:ascii="Arial Narrow" w:hAnsi="Arial Narrow" w:cs="Times New Roman"/>
          <w:b/>
          <w:bCs/>
          <w:sz w:val="24"/>
          <w:szCs w:val="24"/>
        </w:rPr>
      </w:pPr>
    </w:p>
    <w:p w:rsidR="00B460F9" w:rsidRPr="002273C2" w:rsidRDefault="00B460F9" w:rsidP="00B460F9">
      <w:pPr>
        <w:tabs>
          <w:tab w:val="left" w:pos="1950"/>
        </w:tabs>
        <w:spacing w:after="0" w:line="240" w:lineRule="auto"/>
        <w:jc w:val="right"/>
        <w:rPr>
          <w:rFonts w:ascii="Arial Narrow" w:hAnsi="Arial Narrow" w:cs="Times New Roman"/>
          <w:b/>
          <w:bCs/>
          <w:sz w:val="24"/>
          <w:szCs w:val="24"/>
        </w:rPr>
      </w:pPr>
      <w:r w:rsidRPr="002273C2">
        <w:rPr>
          <w:rFonts w:ascii="Arial Narrow" w:hAnsi="Arial Narrow" w:cs="Times New Roman"/>
          <w:b/>
          <w:bCs/>
          <w:sz w:val="24"/>
          <w:szCs w:val="24"/>
        </w:rPr>
        <w:t xml:space="preserve"> _______________________</w:t>
      </w:r>
    </w:p>
    <w:p w:rsidR="00B460F9" w:rsidRPr="002273C2" w:rsidRDefault="00B460F9" w:rsidP="00B460F9">
      <w:pPr>
        <w:spacing w:after="0" w:line="240" w:lineRule="auto"/>
        <w:ind w:right="336" w:firstLine="567"/>
        <w:jc w:val="right"/>
        <w:rPr>
          <w:rFonts w:ascii="Arial Narrow" w:hAnsi="Arial Narrow" w:cs="Times New Roman"/>
          <w:sz w:val="20"/>
          <w:szCs w:val="20"/>
        </w:rPr>
      </w:pPr>
      <w:r w:rsidRPr="002273C2">
        <w:rPr>
          <w:rFonts w:ascii="Arial Narrow" w:hAnsi="Arial Narrow" w:cs="Times New Roman"/>
          <w:sz w:val="24"/>
          <w:szCs w:val="24"/>
        </w:rPr>
        <w:t>(</w:t>
      </w:r>
      <w:proofErr w:type="spellStart"/>
      <w:r w:rsidRPr="002273C2">
        <w:rPr>
          <w:rFonts w:ascii="Arial Narrow" w:hAnsi="Arial Narrow" w:cs="Times New Roman"/>
          <w:sz w:val="20"/>
          <w:szCs w:val="20"/>
        </w:rPr>
        <w:t>ime</w:t>
      </w:r>
      <w:proofErr w:type="spellEnd"/>
      <w:r w:rsidRPr="002273C2">
        <w:rPr>
          <w:rFonts w:ascii="Arial Narrow" w:hAnsi="Arial Narrow" w:cs="Times New Roman"/>
          <w:sz w:val="20"/>
          <w:szCs w:val="20"/>
        </w:rPr>
        <w:t xml:space="preserve">, </w:t>
      </w:r>
      <w:proofErr w:type="spellStart"/>
      <w:r w:rsidRPr="002273C2">
        <w:rPr>
          <w:rFonts w:ascii="Arial Narrow" w:hAnsi="Arial Narrow" w:cs="Times New Roman"/>
          <w:sz w:val="20"/>
          <w:szCs w:val="20"/>
        </w:rPr>
        <w:t>prezime</w:t>
      </w:r>
      <w:proofErr w:type="spellEnd"/>
      <w:r w:rsidRPr="002273C2">
        <w:rPr>
          <w:rFonts w:ascii="Arial Narrow" w:hAnsi="Arial Narrow" w:cs="Times New Roman"/>
          <w:sz w:val="20"/>
          <w:szCs w:val="20"/>
        </w:rPr>
        <w:t xml:space="preserve"> </w:t>
      </w:r>
      <w:proofErr w:type="spellStart"/>
      <w:r w:rsidRPr="002273C2">
        <w:rPr>
          <w:rFonts w:ascii="Arial Narrow" w:hAnsi="Arial Narrow" w:cs="Times New Roman"/>
          <w:sz w:val="20"/>
          <w:szCs w:val="20"/>
        </w:rPr>
        <w:t>i</w:t>
      </w:r>
      <w:proofErr w:type="spellEnd"/>
      <w:r w:rsidRPr="002273C2">
        <w:rPr>
          <w:rFonts w:ascii="Arial Narrow" w:hAnsi="Arial Narrow" w:cs="Times New Roman"/>
          <w:sz w:val="20"/>
          <w:szCs w:val="20"/>
        </w:rPr>
        <w:t xml:space="preserve"> </w:t>
      </w:r>
      <w:proofErr w:type="spellStart"/>
      <w:r w:rsidRPr="002273C2">
        <w:rPr>
          <w:rFonts w:ascii="Arial Narrow" w:hAnsi="Arial Narrow" w:cs="Times New Roman"/>
          <w:sz w:val="20"/>
          <w:szCs w:val="20"/>
        </w:rPr>
        <w:t>funkcija</w:t>
      </w:r>
      <w:proofErr w:type="spellEnd"/>
      <w:r w:rsidRPr="002273C2">
        <w:rPr>
          <w:rFonts w:ascii="Arial Narrow" w:hAnsi="Arial Narrow" w:cs="Times New Roman"/>
          <w:sz w:val="20"/>
          <w:szCs w:val="20"/>
        </w:rPr>
        <w:t>)</w:t>
      </w:r>
    </w:p>
    <w:p w:rsidR="00B460F9" w:rsidRPr="002273C2" w:rsidRDefault="00B460F9" w:rsidP="00B460F9">
      <w:pPr>
        <w:spacing w:after="0" w:line="240" w:lineRule="auto"/>
        <w:ind w:firstLine="567"/>
        <w:jc w:val="right"/>
        <w:rPr>
          <w:rFonts w:ascii="Arial Narrow" w:hAnsi="Arial Narrow" w:cs="Times New Roman"/>
          <w:sz w:val="24"/>
          <w:szCs w:val="24"/>
        </w:rPr>
      </w:pPr>
    </w:p>
    <w:p w:rsidR="00B460F9" w:rsidRPr="002273C2" w:rsidRDefault="00B460F9" w:rsidP="00B460F9">
      <w:pPr>
        <w:spacing w:after="0" w:line="240" w:lineRule="auto"/>
        <w:ind w:firstLine="567"/>
        <w:jc w:val="right"/>
        <w:rPr>
          <w:rFonts w:ascii="Arial Narrow" w:hAnsi="Arial Narrow" w:cs="Times New Roman"/>
          <w:sz w:val="24"/>
          <w:szCs w:val="24"/>
        </w:rPr>
      </w:pPr>
      <w:r w:rsidRPr="002273C2">
        <w:rPr>
          <w:rFonts w:ascii="Arial Narrow" w:hAnsi="Arial Narrow" w:cs="Times New Roman"/>
          <w:sz w:val="24"/>
          <w:szCs w:val="24"/>
        </w:rPr>
        <w:t>_______________________</w:t>
      </w:r>
    </w:p>
    <w:p w:rsidR="00B460F9" w:rsidRPr="002273C2" w:rsidRDefault="00B460F9" w:rsidP="00B460F9">
      <w:pPr>
        <w:spacing w:after="0" w:line="240" w:lineRule="auto"/>
        <w:ind w:right="588"/>
        <w:jc w:val="right"/>
        <w:rPr>
          <w:rFonts w:ascii="Arial Narrow" w:hAnsi="Arial Narrow" w:cs="Times New Roman"/>
          <w:sz w:val="20"/>
          <w:szCs w:val="20"/>
        </w:rPr>
      </w:pPr>
      <w:r w:rsidRPr="002273C2">
        <w:rPr>
          <w:rFonts w:ascii="Arial Narrow" w:hAnsi="Arial Narrow" w:cs="Times New Roman"/>
          <w:sz w:val="20"/>
          <w:szCs w:val="20"/>
        </w:rPr>
        <w:t>(</w:t>
      </w:r>
      <w:proofErr w:type="spellStart"/>
      <w:r w:rsidRPr="002273C2">
        <w:rPr>
          <w:rFonts w:ascii="Arial Narrow" w:hAnsi="Arial Narrow" w:cs="Times New Roman"/>
          <w:sz w:val="20"/>
          <w:szCs w:val="20"/>
        </w:rPr>
        <w:t>svojeručni</w:t>
      </w:r>
      <w:proofErr w:type="spellEnd"/>
      <w:r w:rsidRPr="002273C2">
        <w:rPr>
          <w:rFonts w:ascii="Arial Narrow" w:hAnsi="Arial Narrow" w:cs="Times New Roman"/>
          <w:sz w:val="20"/>
          <w:szCs w:val="20"/>
        </w:rPr>
        <w:t xml:space="preserve"> </w:t>
      </w:r>
      <w:proofErr w:type="spellStart"/>
      <w:r w:rsidRPr="002273C2">
        <w:rPr>
          <w:rFonts w:ascii="Arial Narrow" w:hAnsi="Arial Narrow" w:cs="Times New Roman"/>
          <w:sz w:val="20"/>
          <w:szCs w:val="20"/>
        </w:rPr>
        <w:t>potpis</w:t>
      </w:r>
      <w:proofErr w:type="spellEnd"/>
      <w:r w:rsidRPr="002273C2">
        <w:rPr>
          <w:rFonts w:ascii="Arial Narrow" w:hAnsi="Arial Narrow" w:cs="Times New Roman"/>
          <w:sz w:val="20"/>
          <w:szCs w:val="20"/>
        </w:rPr>
        <w:t>)</w:t>
      </w:r>
    </w:p>
    <w:p w:rsidR="00B460F9" w:rsidRPr="002273C2" w:rsidRDefault="00B460F9" w:rsidP="00B460F9">
      <w:pPr>
        <w:pStyle w:val="ListParagraph"/>
        <w:tabs>
          <w:tab w:val="left" w:pos="1950"/>
        </w:tabs>
        <w:ind w:left="0"/>
        <w:jc w:val="center"/>
        <w:rPr>
          <w:rFonts w:ascii="Arial Narrow" w:hAnsi="Arial Narrow" w:cs="Times New Roman"/>
          <w:sz w:val="28"/>
          <w:szCs w:val="28"/>
        </w:rPr>
      </w:pPr>
      <w:r w:rsidRPr="002273C2">
        <w:rPr>
          <w:rFonts w:ascii="Arial Narrow" w:hAnsi="Arial Narrow" w:cs="Times New Roman"/>
          <w:sz w:val="28"/>
          <w:szCs w:val="28"/>
        </w:rPr>
        <w:t>M.P.</w:t>
      </w:r>
    </w:p>
    <w:p w:rsidR="00B460F9" w:rsidRPr="002273C2" w:rsidRDefault="00B460F9" w:rsidP="00B460F9">
      <w:pPr>
        <w:pStyle w:val="ListParagraph"/>
        <w:tabs>
          <w:tab w:val="left" w:pos="1950"/>
        </w:tabs>
        <w:ind w:left="0" w:firstLine="567"/>
        <w:jc w:val="both"/>
        <w:rPr>
          <w:rFonts w:ascii="Arial Narrow" w:hAnsi="Arial Narrow" w:cs="Times New Roman"/>
          <w:sz w:val="28"/>
          <w:szCs w:val="28"/>
          <w:highlight w:val="yellow"/>
        </w:rPr>
      </w:pPr>
    </w:p>
    <w:p w:rsidR="00B460F9" w:rsidRPr="002273C2" w:rsidRDefault="00B460F9" w:rsidP="00B460F9">
      <w:pPr>
        <w:pStyle w:val="ListParagraph"/>
        <w:tabs>
          <w:tab w:val="left" w:pos="1950"/>
        </w:tabs>
        <w:ind w:left="0"/>
        <w:jc w:val="both"/>
        <w:rPr>
          <w:rFonts w:ascii="Arial Narrow" w:hAnsi="Arial Narrow" w:cs="Times New Roman"/>
          <w:b/>
          <w:bCs/>
          <w:sz w:val="28"/>
          <w:szCs w:val="28"/>
          <w:highlight w:val="yellow"/>
        </w:rPr>
      </w:pPr>
    </w:p>
    <w:p w:rsidR="00B460F9" w:rsidRPr="002273C2" w:rsidRDefault="00B460F9" w:rsidP="00B460F9">
      <w:pPr>
        <w:pStyle w:val="ListParagraph"/>
        <w:tabs>
          <w:tab w:val="left" w:pos="1950"/>
        </w:tabs>
        <w:ind w:left="0"/>
        <w:jc w:val="both"/>
        <w:rPr>
          <w:rFonts w:ascii="Arial Narrow" w:hAnsi="Arial Narrow" w:cs="Times New Roman"/>
          <w:b/>
          <w:bCs/>
          <w:sz w:val="28"/>
          <w:szCs w:val="28"/>
          <w:highlight w:val="yellow"/>
        </w:rPr>
      </w:pPr>
    </w:p>
    <w:p w:rsidR="00B460F9" w:rsidRPr="002273C2" w:rsidRDefault="00B460F9" w:rsidP="00B460F9">
      <w:pPr>
        <w:pStyle w:val="ListParagraph"/>
        <w:tabs>
          <w:tab w:val="left" w:pos="1950"/>
        </w:tabs>
        <w:ind w:left="0"/>
        <w:jc w:val="both"/>
        <w:rPr>
          <w:rFonts w:ascii="Arial Narrow" w:hAnsi="Arial Narrow" w:cs="Times New Roman"/>
          <w:b/>
          <w:bCs/>
          <w:sz w:val="28"/>
          <w:szCs w:val="28"/>
          <w:highlight w:val="yellow"/>
        </w:rPr>
      </w:pPr>
    </w:p>
    <w:p w:rsidR="00B460F9" w:rsidRPr="002273C2" w:rsidRDefault="00B460F9" w:rsidP="00B460F9">
      <w:pPr>
        <w:pStyle w:val="ListParagraph"/>
        <w:tabs>
          <w:tab w:val="left" w:pos="1950"/>
        </w:tabs>
        <w:ind w:left="0"/>
        <w:jc w:val="both"/>
        <w:rPr>
          <w:rFonts w:ascii="Arial Narrow" w:hAnsi="Arial Narrow" w:cs="Times New Roman"/>
          <w:b/>
          <w:bCs/>
          <w:sz w:val="28"/>
          <w:szCs w:val="28"/>
          <w:highlight w:val="yellow"/>
        </w:rPr>
      </w:pPr>
    </w:p>
    <w:p w:rsidR="00B460F9" w:rsidRPr="002273C2" w:rsidRDefault="00B460F9" w:rsidP="00B460F9">
      <w:pPr>
        <w:pStyle w:val="ListParagraph"/>
        <w:tabs>
          <w:tab w:val="left" w:pos="1950"/>
        </w:tabs>
        <w:ind w:left="0"/>
        <w:jc w:val="both"/>
        <w:rPr>
          <w:rFonts w:ascii="Arial Narrow" w:hAnsi="Arial Narrow" w:cs="Times New Roman"/>
          <w:b/>
          <w:bCs/>
          <w:sz w:val="28"/>
          <w:szCs w:val="28"/>
          <w:highlight w:val="yellow"/>
        </w:rPr>
      </w:pPr>
    </w:p>
    <w:p w:rsidR="00B460F9" w:rsidRPr="002273C2" w:rsidRDefault="00B460F9" w:rsidP="00B460F9">
      <w:pPr>
        <w:pStyle w:val="ListParagraph"/>
        <w:tabs>
          <w:tab w:val="left" w:pos="1950"/>
        </w:tabs>
        <w:ind w:left="0"/>
        <w:jc w:val="both"/>
        <w:rPr>
          <w:rFonts w:ascii="Arial Narrow" w:hAnsi="Arial Narrow" w:cs="Times New Roman"/>
          <w:b/>
          <w:bCs/>
          <w:sz w:val="28"/>
          <w:szCs w:val="28"/>
          <w:highlight w:val="yellow"/>
        </w:rPr>
      </w:pPr>
    </w:p>
    <w:p w:rsidR="00B460F9" w:rsidRPr="002273C2" w:rsidRDefault="00B460F9" w:rsidP="00B460F9">
      <w:pPr>
        <w:pStyle w:val="ListParagraph"/>
        <w:shd w:val="clear" w:color="auto" w:fill="FFFFFF"/>
        <w:tabs>
          <w:tab w:val="left" w:pos="1950"/>
        </w:tabs>
        <w:ind w:left="0"/>
        <w:jc w:val="both"/>
        <w:rPr>
          <w:rFonts w:ascii="Arial Narrow" w:hAnsi="Arial Narrow" w:cs="Times New Roman"/>
          <w:sz w:val="28"/>
          <w:szCs w:val="28"/>
        </w:rPr>
      </w:pPr>
      <w:r w:rsidRPr="002273C2">
        <w:rPr>
          <w:rFonts w:ascii="Arial Narrow" w:hAnsi="Arial Narrow" w:cs="Times New Roman"/>
          <w:i/>
          <w:iCs/>
          <w:sz w:val="24"/>
          <w:szCs w:val="24"/>
        </w:rPr>
        <w:t>Napomena: Ovlašćenje se predaje Komisiji za otvaranje i vrednovanje ponuda naručioca neposredno prije početka javnog otvaranja ponuda.</w:t>
      </w:r>
    </w:p>
    <w:p w:rsidR="00B460F9" w:rsidRPr="002273C2" w:rsidRDefault="00B460F9" w:rsidP="00B460F9">
      <w:pPr>
        <w:tabs>
          <w:tab w:val="left" w:pos="1950"/>
        </w:tabs>
        <w:jc w:val="both"/>
        <w:rPr>
          <w:rFonts w:ascii="Arial Narrow" w:hAnsi="Arial Narrow" w:cs="Times New Roman"/>
          <w:b/>
          <w:bCs/>
          <w:sz w:val="28"/>
          <w:szCs w:val="28"/>
        </w:rPr>
      </w:pPr>
    </w:p>
    <w:p w:rsidR="00270D5C" w:rsidRPr="002273C2" w:rsidRDefault="00270D5C" w:rsidP="00B460F9">
      <w:pPr>
        <w:tabs>
          <w:tab w:val="left" w:pos="1950"/>
        </w:tabs>
        <w:jc w:val="both"/>
        <w:rPr>
          <w:rFonts w:ascii="Arial Narrow" w:hAnsi="Arial Narrow" w:cs="Times New Roman"/>
          <w:b/>
          <w:bCs/>
          <w:sz w:val="28"/>
          <w:szCs w:val="28"/>
        </w:rPr>
      </w:pPr>
    </w:p>
    <w:p w:rsidR="00270D5C" w:rsidRPr="002273C2" w:rsidRDefault="00270D5C" w:rsidP="00B460F9">
      <w:pPr>
        <w:tabs>
          <w:tab w:val="left" w:pos="1950"/>
        </w:tabs>
        <w:jc w:val="both"/>
        <w:rPr>
          <w:rFonts w:ascii="Arial Narrow" w:hAnsi="Arial Narrow" w:cs="Times New Roman"/>
          <w:b/>
          <w:bCs/>
          <w:sz w:val="28"/>
          <w:szCs w:val="28"/>
        </w:rPr>
      </w:pPr>
    </w:p>
    <w:p w:rsidR="00270D5C" w:rsidRPr="002273C2" w:rsidRDefault="00270D5C" w:rsidP="00270D5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outlineLvl w:val="0"/>
        <w:rPr>
          <w:rFonts w:ascii="Arial Narrow" w:eastAsia="PMingLiU" w:hAnsi="Arial Narrow" w:cs="Times New Roman"/>
          <w:b/>
          <w:bCs/>
          <w:sz w:val="28"/>
          <w:szCs w:val="28"/>
        </w:rPr>
      </w:pPr>
      <w:bookmarkStart w:id="40" w:name="_Toc418775215"/>
      <w:bookmarkStart w:id="41" w:name="_Toc473188646"/>
      <w:bookmarkStart w:id="42" w:name="_Toc524084559"/>
      <w:r w:rsidRPr="002273C2">
        <w:rPr>
          <w:rFonts w:ascii="Arial Narrow" w:eastAsia="PMingLiU" w:hAnsi="Arial Narrow" w:cs="Times New Roman"/>
          <w:b/>
          <w:bCs/>
          <w:sz w:val="28"/>
          <w:szCs w:val="28"/>
        </w:rPr>
        <w:lastRenderedPageBreak/>
        <w:t>UPUTSTVO O PRAVNOM SREDSTVU</w:t>
      </w:r>
      <w:bookmarkEnd w:id="40"/>
      <w:bookmarkEnd w:id="41"/>
      <w:bookmarkEnd w:id="42"/>
    </w:p>
    <w:p w:rsidR="00403341" w:rsidRPr="002273C2" w:rsidRDefault="00403341" w:rsidP="0043528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sr-Latn-ME"/>
        </w:rPr>
      </w:pPr>
    </w:p>
    <w:p w:rsidR="00435280" w:rsidRPr="002273C2" w:rsidRDefault="00435280" w:rsidP="00435280">
      <w:pPr>
        <w:autoSpaceDE w:val="0"/>
        <w:autoSpaceDN w:val="0"/>
        <w:adjustRightInd w:val="0"/>
        <w:rPr>
          <w:rFonts w:ascii="Arial Narrow" w:hAnsi="Arial Narrow" w:cs="Times New Roman"/>
          <w:sz w:val="24"/>
          <w:szCs w:val="24"/>
          <w:lang w:val="sr-Latn-ME"/>
        </w:rPr>
      </w:pPr>
      <w:r w:rsidRPr="002273C2">
        <w:rPr>
          <w:rFonts w:ascii="Arial Narrow" w:hAnsi="Arial Narrow" w:cs="Times New Roman"/>
          <w:sz w:val="24"/>
          <w:szCs w:val="24"/>
          <w:lang w:val="sr-Latn-ME"/>
        </w:rPr>
        <w:t>Postupak zaštite prava pokreće se žalbom koja se izjavljuje Drugostepenoj komisiji Naručioca</w:t>
      </w:r>
      <w:r w:rsidR="00BA26B1" w:rsidRPr="002273C2">
        <w:rPr>
          <w:rFonts w:ascii="Arial Narrow" w:hAnsi="Arial Narrow" w:cs="Times New Roman"/>
          <w:sz w:val="24"/>
          <w:szCs w:val="24"/>
          <w:lang w:val="sr-Latn-ME"/>
        </w:rPr>
        <w:t>.</w:t>
      </w:r>
    </w:p>
    <w:p w:rsidR="00435280" w:rsidRPr="002273C2" w:rsidRDefault="00435280" w:rsidP="00435280">
      <w:pPr>
        <w:autoSpaceDE w:val="0"/>
        <w:autoSpaceDN w:val="0"/>
        <w:adjustRightInd w:val="0"/>
        <w:rPr>
          <w:rFonts w:ascii="Arial Narrow" w:hAnsi="Arial Narrow" w:cs="Times New Roman"/>
          <w:sz w:val="24"/>
          <w:szCs w:val="24"/>
          <w:lang w:val="sr-Latn-ME"/>
        </w:rPr>
      </w:pPr>
      <w:r w:rsidRPr="002273C2">
        <w:rPr>
          <w:rFonts w:ascii="Arial Narrow" w:hAnsi="Arial Narrow" w:cs="Times New Roman"/>
          <w:sz w:val="24"/>
          <w:szCs w:val="24"/>
          <w:lang w:val="sr-Latn-ME"/>
        </w:rPr>
        <w:t>Žalba se izjavljuje preko naručioca neposredno, putem pošte preporučenom pošiljkom sa dostavnicom.</w:t>
      </w:r>
    </w:p>
    <w:p w:rsidR="00435280" w:rsidRPr="002273C2" w:rsidRDefault="00435280" w:rsidP="00435280">
      <w:pPr>
        <w:autoSpaceDE w:val="0"/>
        <w:autoSpaceDN w:val="0"/>
        <w:adjustRightInd w:val="0"/>
        <w:rPr>
          <w:rFonts w:ascii="Arial Narrow" w:hAnsi="Arial Narrow" w:cs="Times New Roman"/>
          <w:sz w:val="24"/>
          <w:szCs w:val="24"/>
          <w:lang w:val="sr-Latn-ME"/>
        </w:rPr>
      </w:pPr>
      <w:r w:rsidRPr="002273C2">
        <w:rPr>
          <w:rFonts w:ascii="Arial Narrow" w:hAnsi="Arial Narrow" w:cs="Times New Roman"/>
          <w:sz w:val="24"/>
          <w:szCs w:val="24"/>
          <w:lang w:val="sr-Latn-ME"/>
        </w:rPr>
        <w:t xml:space="preserve">Žalba se može izjaviti protiv: </w:t>
      </w:r>
    </w:p>
    <w:p w:rsidR="00435280" w:rsidRPr="002273C2" w:rsidRDefault="00435280" w:rsidP="00FB3CF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0" w:after="0" w:line="240" w:lineRule="auto"/>
        <w:rPr>
          <w:rFonts w:ascii="Arial Narrow" w:hAnsi="Arial Narrow" w:cs="Times New Roman"/>
          <w:sz w:val="24"/>
          <w:szCs w:val="24"/>
          <w:lang w:val="sr-Latn-ME"/>
        </w:rPr>
      </w:pPr>
      <w:r w:rsidRPr="002273C2">
        <w:rPr>
          <w:rFonts w:ascii="Arial Narrow" w:hAnsi="Arial Narrow" w:cs="Times New Roman"/>
          <w:sz w:val="24"/>
          <w:szCs w:val="24"/>
          <w:lang w:val="sr-Latn-ME"/>
        </w:rPr>
        <w:t xml:space="preserve">odluke o izboru najpovoljnije ponude; </w:t>
      </w:r>
    </w:p>
    <w:p w:rsidR="00435280" w:rsidRPr="002273C2" w:rsidRDefault="00435280" w:rsidP="00FB3CF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0" w:after="0" w:line="240" w:lineRule="auto"/>
        <w:rPr>
          <w:rFonts w:ascii="Arial Narrow" w:hAnsi="Arial Narrow" w:cs="Times New Roman"/>
          <w:sz w:val="24"/>
          <w:szCs w:val="24"/>
          <w:lang w:val="sr-Latn-ME"/>
        </w:rPr>
      </w:pPr>
      <w:r w:rsidRPr="002273C2">
        <w:rPr>
          <w:rFonts w:ascii="Arial Narrow" w:hAnsi="Arial Narrow" w:cs="Times New Roman"/>
          <w:sz w:val="24"/>
          <w:szCs w:val="24"/>
          <w:lang w:val="sr-Latn-ME"/>
        </w:rPr>
        <w:t xml:space="preserve">odluke o obustavljanju postupka javne nabavke; </w:t>
      </w:r>
    </w:p>
    <w:p w:rsidR="00523CF8" w:rsidRPr="002273C2" w:rsidRDefault="00523CF8" w:rsidP="00064689">
      <w:pPr>
        <w:pStyle w:val="ListParagraph"/>
        <w:autoSpaceDE w:val="0"/>
        <w:autoSpaceDN w:val="0"/>
        <w:adjustRightInd w:val="0"/>
        <w:spacing w:before="0" w:after="0" w:line="240" w:lineRule="auto"/>
        <w:rPr>
          <w:rFonts w:ascii="Arial Narrow" w:hAnsi="Arial Narrow" w:cs="Times New Roman"/>
          <w:sz w:val="24"/>
          <w:szCs w:val="24"/>
          <w:lang w:val="sr-Latn-ME"/>
        </w:rPr>
      </w:pPr>
    </w:p>
    <w:p w:rsidR="00435280" w:rsidRPr="002273C2" w:rsidRDefault="00435280" w:rsidP="00435280">
      <w:pPr>
        <w:pStyle w:val="BodyText2"/>
        <w:rPr>
          <w:rFonts w:ascii="Arial Narrow" w:hAnsi="Arial Narrow"/>
          <w:sz w:val="24"/>
          <w:szCs w:val="24"/>
        </w:rPr>
      </w:pPr>
      <w:proofErr w:type="spellStart"/>
      <w:r w:rsidRPr="002273C2">
        <w:rPr>
          <w:rFonts w:ascii="Arial Narrow" w:hAnsi="Arial Narrow"/>
          <w:sz w:val="24"/>
          <w:szCs w:val="24"/>
        </w:rPr>
        <w:t>Žalbu</w:t>
      </w:r>
      <w:proofErr w:type="spellEnd"/>
      <w:r w:rsidRPr="002273C2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/>
          <w:sz w:val="24"/>
          <w:szCs w:val="24"/>
        </w:rPr>
        <w:t>može</w:t>
      </w:r>
      <w:proofErr w:type="spellEnd"/>
      <w:r w:rsidRPr="002273C2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/>
          <w:sz w:val="24"/>
          <w:szCs w:val="24"/>
        </w:rPr>
        <w:t>podnijeti</w:t>
      </w:r>
      <w:proofErr w:type="spellEnd"/>
      <w:r w:rsidRPr="002273C2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/>
          <w:sz w:val="24"/>
          <w:szCs w:val="24"/>
        </w:rPr>
        <w:t>isključivo</w:t>
      </w:r>
      <w:proofErr w:type="spellEnd"/>
      <w:r w:rsidRPr="002273C2">
        <w:rPr>
          <w:rFonts w:ascii="Arial Narrow" w:hAnsi="Arial Narrow"/>
          <w:sz w:val="24"/>
          <w:szCs w:val="24"/>
        </w:rPr>
        <w:t xml:space="preserve">  </w:t>
      </w:r>
      <w:proofErr w:type="spellStart"/>
      <w:r w:rsidRPr="002273C2">
        <w:rPr>
          <w:rFonts w:ascii="Arial Narrow" w:hAnsi="Arial Narrow"/>
          <w:sz w:val="24"/>
          <w:szCs w:val="24"/>
        </w:rPr>
        <w:t>Ponuđač</w:t>
      </w:r>
      <w:proofErr w:type="spellEnd"/>
      <w:r w:rsidRPr="002273C2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/>
          <w:sz w:val="24"/>
          <w:szCs w:val="24"/>
        </w:rPr>
        <w:t>koji</w:t>
      </w:r>
      <w:proofErr w:type="spellEnd"/>
      <w:r w:rsidRPr="002273C2">
        <w:rPr>
          <w:rFonts w:ascii="Arial Narrow" w:hAnsi="Arial Narrow"/>
          <w:sz w:val="24"/>
          <w:szCs w:val="24"/>
        </w:rPr>
        <w:t xml:space="preserve"> je </w:t>
      </w:r>
      <w:proofErr w:type="spellStart"/>
      <w:r w:rsidRPr="002273C2">
        <w:rPr>
          <w:rFonts w:ascii="Arial Narrow" w:hAnsi="Arial Narrow"/>
          <w:sz w:val="24"/>
          <w:szCs w:val="24"/>
        </w:rPr>
        <w:t>dostavio</w:t>
      </w:r>
      <w:proofErr w:type="spellEnd"/>
      <w:r w:rsidRPr="002273C2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/>
          <w:sz w:val="24"/>
          <w:szCs w:val="24"/>
        </w:rPr>
        <w:t>ponudu</w:t>
      </w:r>
      <w:proofErr w:type="spellEnd"/>
      <w:r w:rsidRPr="002273C2">
        <w:rPr>
          <w:rFonts w:ascii="Arial Narrow" w:hAnsi="Arial Narrow"/>
          <w:sz w:val="24"/>
          <w:szCs w:val="24"/>
        </w:rPr>
        <w:t xml:space="preserve"> u </w:t>
      </w:r>
      <w:proofErr w:type="spellStart"/>
      <w:r w:rsidRPr="002273C2">
        <w:rPr>
          <w:rFonts w:ascii="Arial Narrow" w:hAnsi="Arial Narrow"/>
          <w:sz w:val="24"/>
          <w:szCs w:val="24"/>
        </w:rPr>
        <w:t>roku</w:t>
      </w:r>
      <w:proofErr w:type="spellEnd"/>
      <w:r w:rsidRPr="002273C2">
        <w:rPr>
          <w:rFonts w:ascii="Arial Narrow" w:hAnsi="Arial Narrow"/>
          <w:sz w:val="24"/>
          <w:szCs w:val="24"/>
        </w:rPr>
        <w:t xml:space="preserve"> od 3 ( tri ) dana od dana </w:t>
      </w:r>
      <w:proofErr w:type="spellStart"/>
      <w:r w:rsidRPr="002273C2">
        <w:rPr>
          <w:rFonts w:ascii="Arial Narrow" w:hAnsi="Arial Narrow"/>
          <w:sz w:val="24"/>
          <w:szCs w:val="24"/>
        </w:rPr>
        <w:t>dostavljanja</w:t>
      </w:r>
      <w:proofErr w:type="spellEnd"/>
      <w:r w:rsidRPr="002273C2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/>
          <w:sz w:val="24"/>
          <w:szCs w:val="24"/>
        </w:rPr>
        <w:t>putem</w:t>
      </w:r>
      <w:proofErr w:type="spellEnd"/>
      <w:r w:rsidRPr="002273C2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/>
          <w:sz w:val="24"/>
          <w:szCs w:val="24"/>
        </w:rPr>
        <w:t>preporučene</w:t>
      </w:r>
      <w:proofErr w:type="spellEnd"/>
      <w:r w:rsidRPr="002273C2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/>
          <w:sz w:val="24"/>
          <w:szCs w:val="24"/>
        </w:rPr>
        <w:t>pošiljke</w:t>
      </w:r>
      <w:proofErr w:type="spellEnd"/>
      <w:r w:rsidRPr="002273C2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/>
          <w:sz w:val="24"/>
          <w:szCs w:val="24"/>
        </w:rPr>
        <w:t>ili</w:t>
      </w:r>
      <w:proofErr w:type="spellEnd"/>
      <w:r w:rsidRPr="002273C2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/>
          <w:sz w:val="24"/>
          <w:szCs w:val="24"/>
        </w:rPr>
        <w:t>neposredno</w:t>
      </w:r>
      <w:proofErr w:type="spellEnd"/>
      <w:r w:rsidRPr="002273C2">
        <w:rPr>
          <w:rFonts w:ascii="Arial Narrow" w:hAnsi="Arial Narrow"/>
          <w:sz w:val="24"/>
          <w:szCs w:val="24"/>
        </w:rPr>
        <w:t>.</w:t>
      </w:r>
    </w:p>
    <w:p w:rsidR="00435280" w:rsidRPr="002273C2" w:rsidRDefault="00435280" w:rsidP="00BA26B1">
      <w:pPr>
        <w:autoSpaceDE w:val="0"/>
        <w:autoSpaceDN w:val="0"/>
        <w:adjustRightInd w:val="0"/>
        <w:rPr>
          <w:rFonts w:ascii="Arial Narrow" w:hAnsi="Arial Narrow" w:cs="Times New Roman"/>
          <w:b/>
          <w:bCs/>
          <w:sz w:val="24"/>
          <w:szCs w:val="24"/>
          <w:lang w:val="sr-Latn-ME"/>
        </w:rPr>
      </w:pPr>
      <w:r w:rsidRPr="002273C2">
        <w:rPr>
          <w:rFonts w:ascii="Arial Narrow" w:hAnsi="Arial Narrow" w:cs="Times New Roman"/>
          <w:b/>
          <w:bCs/>
          <w:sz w:val="24"/>
          <w:szCs w:val="24"/>
          <w:lang w:val="sr-Latn-ME"/>
        </w:rPr>
        <w:t>Aktivna legitimacija u postupku</w:t>
      </w:r>
    </w:p>
    <w:p w:rsidR="00435280" w:rsidRPr="002273C2" w:rsidRDefault="00435280" w:rsidP="00435280">
      <w:pPr>
        <w:autoSpaceDE w:val="0"/>
        <w:autoSpaceDN w:val="0"/>
        <w:adjustRightInd w:val="0"/>
        <w:jc w:val="both"/>
        <w:rPr>
          <w:rFonts w:ascii="Arial Narrow" w:hAnsi="Arial Narrow" w:cs="Times New Roman"/>
          <w:b/>
          <w:sz w:val="24"/>
          <w:szCs w:val="24"/>
          <w:u w:val="single"/>
          <w:lang w:val="sr-Latn-ME"/>
        </w:rPr>
      </w:pPr>
      <w:r w:rsidRPr="002273C2">
        <w:rPr>
          <w:rFonts w:ascii="Arial Narrow" w:hAnsi="Arial Narrow" w:cs="Times New Roman"/>
          <w:sz w:val="24"/>
          <w:szCs w:val="24"/>
          <w:lang w:val="sr-Latn-ME"/>
        </w:rPr>
        <w:t xml:space="preserve">Žalbu može podnijeti isključivo ponuđač. Žalbu ne može podnijeti lice koje u postupku  nabavke nije dostavilo ponudu.  </w:t>
      </w:r>
    </w:p>
    <w:p w:rsidR="00435280" w:rsidRPr="002273C2" w:rsidRDefault="00435280" w:rsidP="00BA26B1">
      <w:pPr>
        <w:autoSpaceDE w:val="0"/>
        <w:autoSpaceDN w:val="0"/>
        <w:adjustRightInd w:val="0"/>
        <w:rPr>
          <w:rFonts w:ascii="Arial Narrow" w:hAnsi="Arial Narrow" w:cs="Times New Roman"/>
          <w:b/>
          <w:bCs/>
          <w:sz w:val="24"/>
          <w:szCs w:val="24"/>
          <w:lang w:val="sr-Latn-ME"/>
        </w:rPr>
      </w:pPr>
      <w:r w:rsidRPr="002273C2">
        <w:rPr>
          <w:rFonts w:ascii="Arial Narrow" w:hAnsi="Arial Narrow" w:cs="Times New Roman"/>
          <w:b/>
          <w:bCs/>
          <w:sz w:val="24"/>
          <w:szCs w:val="24"/>
          <w:lang w:val="sr-Latn-ME"/>
        </w:rPr>
        <w:t>Pravne posljedice podnošenja žalbe</w:t>
      </w:r>
    </w:p>
    <w:p w:rsidR="00435280" w:rsidRPr="002273C2" w:rsidRDefault="00435280" w:rsidP="00435280">
      <w:pPr>
        <w:autoSpaceDE w:val="0"/>
        <w:autoSpaceDN w:val="0"/>
        <w:adjustRightInd w:val="0"/>
        <w:rPr>
          <w:rFonts w:ascii="Arial Narrow" w:hAnsi="Arial Narrow" w:cs="Times New Roman"/>
          <w:b/>
          <w:bCs/>
          <w:sz w:val="24"/>
          <w:szCs w:val="24"/>
        </w:rPr>
      </w:pPr>
      <w:r w:rsidRPr="002273C2">
        <w:rPr>
          <w:rFonts w:ascii="Arial Narrow" w:hAnsi="Arial Narrow" w:cs="Times New Roman"/>
          <w:sz w:val="24"/>
          <w:szCs w:val="24"/>
          <w:lang w:val="sr-Latn-ME"/>
        </w:rPr>
        <w:t>Blagovremeno podnijeta žalba prekida sve dalje aktivnosti naručioca u postupku  nabavke, do donošenja odluke po žalbi od strane Drugostepene komisije Naručioca.</w:t>
      </w:r>
    </w:p>
    <w:p w:rsidR="00435280" w:rsidRPr="002273C2" w:rsidRDefault="00435280" w:rsidP="00BA26B1">
      <w:pPr>
        <w:autoSpaceDE w:val="0"/>
        <w:autoSpaceDN w:val="0"/>
        <w:adjustRightInd w:val="0"/>
        <w:rPr>
          <w:rFonts w:ascii="Arial Narrow" w:hAnsi="Arial Narrow" w:cs="Times New Roman"/>
          <w:b/>
          <w:bCs/>
          <w:sz w:val="24"/>
          <w:szCs w:val="24"/>
          <w:lang w:val="sr-Latn-ME"/>
        </w:rPr>
      </w:pPr>
      <w:r w:rsidRPr="002273C2">
        <w:rPr>
          <w:rFonts w:ascii="Arial Narrow" w:hAnsi="Arial Narrow" w:cs="Times New Roman"/>
          <w:b/>
          <w:bCs/>
          <w:sz w:val="24"/>
          <w:szCs w:val="24"/>
          <w:lang w:val="sr-Latn-ME"/>
        </w:rPr>
        <w:t>Sadržaj žalbe</w:t>
      </w:r>
    </w:p>
    <w:p w:rsidR="00435280" w:rsidRPr="002273C2" w:rsidRDefault="00435280" w:rsidP="00435280">
      <w:pPr>
        <w:autoSpaceDE w:val="0"/>
        <w:autoSpaceDN w:val="0"/>
        <w:adjustRightInd w:val="0"/>
        <w:rPr>
          <w:rFonts w:ascii="Arial Narrow" w:hAnsi="Arial Narrow" w:cs="Times New Roman"/>
          <w:sz w:val="24"/>
          <w:szCs w:val="24"/>
          <w:lang w:val="sr-Latn-ME"/>
        </w:rPr>
      </w:pPr>
      <w:r w:rsidRPr="002273C2">
        <w:rPr>
          <w:rFonts w:ascii="Arial Narrow" w:hAnsi="Arial Narrow" w:cs="Times New Roman"/>
          <w:sz w:val="24"/>
          <w:szCs w:val="24"/>
          <w:lang w:val="sr-Latn-ME"/>
        </w:rPr>
        <w:t xml:space="preserve">Žalba naročito sadrži: </w:t>
      </w:r>
    </w:p>
    <w:p w:rsidR="00435280" w:rsidRPr="002273C2" w:rsidRDefault="00435280" w:rsidP="00FB3CF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0" w:after="0" w:line="240" w:lineRule="auto"/>
        <w:rPr>
          <w:rFonts w:ascii="Arial Narrow" w:hAnsi="Arial Narrow" w:cs="Times New Roman"/>
          <w:sz w:val="24"/>
          <w:szCs w:val="24"/>
          <w:lang w:val="sr-Latn-ME"/>
        </w:rPr>
      </w:pPr>
      <w:r w:rsidRPr="002273C2">
        <w:rPr>
          <w:rFonts w:ascii="Arial Narrow" w:hAnsi="Arial Narrow" w:cs="Times New Roman"/>
          <w:sz w:val="24"/>
          <w:szCs w:val="24"/>
          <w:lang w:val="sr-Latn-ME"/>
        </w:rPr>
        <w:t xml:space="preserve">podatke o podnosiocu žalbe (naziv i sjedište, odnosno ime i adresa); </w:t>
      </w:r>
    </w:p>
    <w:p w:rsidR="00435280" w:rsidRPr="002273C2" w:rsidRDefault="00435280" w:rsidP="00FB3CF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0" w:after="0" w:line="240" w:lineRule="auto"/>
        <w:rPr>
          <w:rFonts w:ascii="Arial Narrow" w:hAnsi="Arial Narrow" w:cs="Times New Roman"/>
          <w:sz w:val="24"/>
          <w:szCs w:val="24"/>
          <w:lang w:val="sr-Latn-ME"/>
        </w:rPr>
      </w:pPr>
      <w:r w:rsidRPr="002273C2">
        <w:rPr>
          <w:rFonts w:ascii="Arial Narrow" w:hAnsi="Arial Narrow" w:cs="Times New Roman"/>
          <w:sz w:val="24"/>
          <w:szCs w:val="24"/>
          <w:lang w:val="sr-Latn-ME"/>
        </w:rPr>
        <w:t>broj i datum objavljivanja</w:t>
      </w:r>
      <w:r w:rsidR="00F67FE0" w:rsidRPr="002273C2">
        <w:rPr>
          <w:rFonts w:ascii="Arial Narrow" w:hAnsi="Arial Narrow" w:cs="Times New Roman"/>
          <w:sz w:val="24"/>
          <w:szCs w:val="24"/>
          <w:lang w:val="sr-Latn-ME"/>
        </w:rPr>
        <w:t xml:space="preserve"> javnog poziva sa predmetom </w:t>
      </w:r>
      <w:r w:rsidRPr="002273C2">
        <w:rPr>
          <w:rFonts w:ascii="Arial Narrow" w:hAnsi="Arial Narrow" w:cs="Times New Roman"/>
          <w:sz w:val="24"/>
          <w:szCs w:val="24"/>
          <w:lang w:val="sr-Latn-ME"/>
        </w:rPr>
        <w:t xml:space="preserve"> nabavke; </w:t>
      </w:r>
    </w:p>
    <w:p w:rsidR="00435280" w:rsidRPr="002273C2" w:rsidRDefault="00435280" w:rsidP="00FB3CF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0" w:after="0" w:line="240" w:lineRule="auto"/>
        <w:rPr>
          <w:rFonts w:ascii="Arial Narrow" w:hAnsi="Arial Narrow" w:cs="Times New Roman"/>
          <w:sz w:val="24"/>
          <w:szCs w:val="24"/>
          <w:lang w:val="sr-Latn-ME"/>
        </w:rPr>
      </w:pPr>
      <w:r w:rsidRPr="002273C2">
        <w:rPr>
          <w:rFonts w:ascii="Arial Narrow" w:hAnsi="Arial Narrow" w:cs="Times New Roman"/>
          <w:sz w:val="24"/>
          <w:szCs w:val="24"/>
          <w:lang w:val="sr-Latn-ME"/>
        </w:rPr>
        <w:t xml:space="preserve">broj i datum odluke o izboru najpovoljnije ponude, poništenju ili druge odluke naručioca; </w:t>
      </w:r>
    </w:p>
    <w:p w:rsidR="00435280" w:rsidRPr="002273C2" w:rsidRDefault="00435280" w:rsidP="00FB3CF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0" w:after="0" w:line="240" w:lineRule="auto"/>
        <w:rPr>
          <w:rFonts w:ascii="Arial Narrow" w:hAnsi="Arial Narrow" w:cs="Times New Roman"/>
          <w:sz w:val="24"/>
          <w:szCs w:val="24"/>
          <w:lang w:val="sr-Latn-ME"/>
        </w:rPr>
      </w:pPr>
      <w:r w:rsidRPr="002273C2">
        <w:rPr>
          <w:rFonts w:ascii="Arial Narrow" w:hAnsi="Arial Narrow" w:cs="Times New Roman"/>
          <w:sz w:val="24"/>
          <w:szCs w:val="24"/>
          <w:lang w:val="sr-Latn-ME"/>
        </w:rPr>
        <w:t xml:space="preserve">razloge žalbe sa obrazloženjem; </w:t>
      </w:r>
    </w:p>
    <w:p w:rsidR="00435280" w:rsidRPr="002273C2" w:rsidRDefault="00435280" w:rsidP="00FB3CF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0" w:after="0" w:line="240" w:lineRule="auto"/>
        <w:rPr>
          <w:rFonts w:ascii="Arial Narrow" w:hAnsi="Arial Narrow" w:cs="Times New Roman"/>
          <w:sz w:val="24"/>
          <w:szCs w:val="24"/>
          <w:lang w:val="sr-Latn-ME"/>
        </w:rPr>
      </w:pPr>
      <w:r w:rsidRPr="002273C2">
        <w:rPr>
          <w:rFonts w:ascii="Arial Narrow" w:hAnsi="Arial Narrow" w:cs="Times New Roman"/>
          <w:sz w:val="24"/>
          <w:szCs w:val="24"/>
          <w:lang w:val="sr-Latn-ME"/>
        </w:rPr>
        <w:t xml:space="preserve">predlog dokaza; </w:t>
      </w:r>
    </w:p>
    <w:p w:rsidR="00435280" w:rsidRPr="002273C2" w:rsidRDefault="00435280" w:rsidP="00FB3CF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0" w:after="0" w:line="240" w:lineRule="auto"/>
        <w:rPr>
          <w:rFonts w:ascii="Arial Narrow" w:hAnsi="Arial Narrow" w:cs="Times New Roman"/>
          <w:sz w:val="24"/>
          <w:szCs w:val="24"/>
          <w:lang w:val="sr-Latn-ME"/>
        </w:rPr>
      </w:pPr>
      <w:r w:rsidRPr="002273C2">
        <w:rPr>
          <w:rFonts w:ascii="Arial Narrow" w:hAnsi="Arial Narrow" w:cs="Times New Roman"/>
          <w:sz w:val="24"/>
          <w:szCs w:val="24"/>
          <w:lang w:val="sr-Latn-ME"/>
        </w:rPr>
        <w:t xml:space="preserve">žalbeni zahtjev; </w:t>
      </w:r>
    </w:p>
    <w:p w:rsidR="00435280" w:rsidRPr="002273C2" w:rsidRDefault="00435280" w:rsidP="00FB3CF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0" w:after="0" w:line="240" w:lineRule="auto"/>
        <w:rPr>
          <w:rFonts w:ascii="Arial Narrow" w:hAnsi="Arial Narrow" w:cs="Times New Roman"/>
          <w:sz w:val="24"/>
          <w:szCs w:val="24"/>
          <w:lang w:val="sr-Latn-ME"/>
        </w:rPr>
      </w:pPr>
      <w:r w:rsidRPr="002273C2">
        <w:rPr>
          <w:rFonts w:ascii="Arial Narrow" w:hAnsi="Arial Narrow" w:cs="Times New Roman"/>
          <w:sz w:val="24"/>
          <w:szCs w:val="24"/>
          <w:lang w:val="sr-Latn-ME"/>
        </w:rPr>
        <w:t xml:space="preserve">potpis ovlašćenog lica. </w:t>
      </w:r>
    </w:p>
    <w:p w:rsidR="00435280" w:rsidRPr="002273C2" w:rsidRDefault="00435280" w:rsidP="00435280">
      <w:pPr>
        <w:pStyle w:val="BodyText"/>
        <w:spacing w:before="187"/>
        <w:ind w:right="256"/>
        <w:rPr>
          <w:rFonts w:ascii="Arial Narrow" w:hAnsi="Arial Narrow"/>
          <w:sz w:val="24"/>
          <w:szCs w:val="24"/>
        </w:rPr>
      </w:pPr>
      <w:r w:rsidRPr="002273C2">
        <w:rPr>
          <w:rFonts w:ascii="Arial Narrow" w:eastAsia="Calibri" w:hAnsi="Arial Narrow"/>
          <w:sz w:val="24"/>
          <w:szCs w:val="24"/>
          <w:lang w:val="sr-Latn-ME"/>
        </w:rPr>
        <w:t>Uz žalbu se prilaže dokaz o uplati naknade za vođenje postupka.</w:t>
      </w:r>
      <w:proofErr w:type="spellStart"/>
      <w:r w:rsidRPr="002273C2">
        <w:rPr>
          <w:rFonts w:ascii="Arial Narrow" w:hAnsi="Arial Narrow"/>
          <w:sz w:val="24"/>
          <w:szCs w:val="24"/>
        </w:rPr>
        <w:t>Naknadu</w:t>
      </w:r>
      <w:proofErr w:type="spellEnd"/>
      <w:r w:rsidRPr="002273C2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/>
          <w:sz w:val="24"/>
          <w:szCs w:val="24"/>
        </w:rPr>
        <w:t>iz</w:t>
      </w:r>
      <w:proofErr w:type="spellEnd"/>
      <w:r w:rsidRPr="002273C2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/>
          <w:sz w:val="24"/>
          <w:szCs w:val="24"/>
        </w:rPr>
        <w:t>stava</w:t>
      </w:r>
      <w:proofErr w:type="spellEnd"/>
      <w:r w:rsidRPr="002273C2">
        <w:rPr>
          <w:rFonts w:ascii="Arial Narrow" w:hAnsi="Arial Narrow"/>
          <w:sz w:val="24"/>
          <w:szCs w:val="24"/>
        </w:rPr>
        <w:t xml:space="preserve"> 2 </w:t>
      </w:r>
      <w:proofErr w:type="spellStart"/>
      <w:r w:rsidRPr="002273C2">
        <w:rPr>
          <w:rFonts w:ascii="Arial Narrow" w:hAnsi="Arial Narrow"/>
          <w:sz w:val="24"/>
          <w:szCs w:val="24"/>
        </w:rPr>
        <w:t>ovog</w:t>
      </w:r>
      <w:proofErr w:type="spellEnd"/>
      <w:r w:rsidRPr="002273C2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/>
          <w:sz w:val="24"/>
          <w:szCs w:val="24"/>
        </w:rPr>
        <w:t>člana</w:t>
      </w:r>
      <w:proofErr w:type="spellEnd"/>
      <w:r w:rsidRPr="002273C2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/>
          <w:sz w:val="24"/>
          <w:szCs w:val="24"/>
        </w:rPr>
        <w:t>plaća</w:t>
      </w:r>
      <w:proofErr w:type="spellEnd"/>
      <w:r w:rsidRPr="002273C2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/>
          <w:sz w:val="24"/>
          <w:szCs w:val="24"/>
        </w:rPr>
        <w:t>podnosilac</w:t>
      </w:r>
      <w:proofErr w:type="spellEnd"/>
      <w:r w:rsidRPr="002273C2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/>
          <w:sz w:val="24"/>
          <w:szCs w:val="24"/>
        </w:rPr>
        <w:t>žalbe</w:t>
      </w:r>
      <w:proofErr w:type="spellEnd"/>
      <w:r w:rsidRPr="002273C2">
        <w:rPr>
          <w:rFonts w:ascii="Arial Narrow" w:hAnsi="Arial Narrow"/>
          <w:sz w:val="24"/>
          <w:szCs w:val="24"/>
        </w:rPr>
        <w:t xml:space="preserve"> u </w:t>
      </w:r>
      <w:proofErr w:type="spellStart"/>
      <w:r w:rsidRPr="002273C2">
        <w:rPr>
          <w:rFonts w:ascii="Arial Narrow" w:hAnsi="Arial Narrow"/>
          <w:sz w:val="24"/>
          <w:szCs w:val="24"/>
        </w:rPr>
        <w:t>visini</w:t>
      </w:r>
      <w:proofErr w:type="spellEnd"/>
      <w:r w:rsidRPr="002273C2">
        <w:rPr>
          <w:rFonts w:ascii="Arial Narrow" w:hAnsi="Arial Narrow"/>
          <w:sz w:val="24"/>
          <w:szCs w:val="24"/>
        </w:rPr>
        <w:t xml:space="preserve"> od 1 % </w:t>
      </w:r>
      <w:proofErr w:type="spellStart"/>
      <w:r w:rsidRPr="002273C2">
        <w:rPr>
          <w:rFonts w:ascii="Arial Narrow" w:hAnsi="Arial Narrow"/>
          <w:sz w:val="24"/>
          <w:szCs w:val="24"/>
        </w:rPr>
        <w:t>procijenjene</w:t>
      </w:r>
      <w:proofErr w:type="spellEnd"/>
      <w:r w:rsidRPr="002273C2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/>
          <w:sz w:val="24"/>
          <w:szCs w:val="24"/>
        </w:rPr>
        <w:t>vrijednosti</w:t>
      </w:r>
      <w:proofErr w:type="spellEnd"/>
      <w:r w:rsidRPr="002273C2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/>
          <w:sz w:val="24"/>
          <w:szCs w:val="24"/>
        </w:rPr>
        <w:t>javne</w:t>
      </w:r>
      <w:proofErr w:type="spellEnd"/>
      <w:r w:rsidRPr="002273C2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/>
          <w:sz w:val="24"/>
          <w:szCs w:val="24"/>
        </w:rPr>
        <w:t>nabavke</w:t>
      </w:r>
      <w:proofErr w:type="spellEnd"/>
      <w:r w:rsidRPr="002273C2">
        <w:rPr>
          <w:rFonts w:ascii="Arial Narrow" w:hAnsi="Arial Narrow"/>
          <w:sz w:val="24"/>
          <w:szCs w:val="24"/>
        </w:rPr>
        <w:t xml:space="preserve">, s </w:t>
      </w:r>
      <w:proofErr w:type="spellStart"/>
      <w:r w:rsidRPr="002273C2">
        <w:rPr>
          <w:rFonts w:ascii="Arial Narrow" w:hAnsi="Arial Narrow"/>
          <w:sz w:val="24"/>
          <w:szCs w:val="24"/>
        </w:rPr>
        <w:t>tim</w:t>
      </w:r>
      <w:proofErr w:type="spellEnd"/>
      <w:r w:rsidRPr="002273C2">
        <w:rPr>
          <w:rFonts w:ascii="Arial Narrow" w:hAnsi="Arial Narrow"/>
          <w:sz w:val="24"/>
          <w:szCs w:val="24"/>
        </w:rPr>
        <w:t xml:space="preserve"> da </w:t>
      </w:r>
      <w:proofErr w:type="spellStart"/>
      <w:r w:rsidRPr="002273C2">
        <w:rPr>
          <w:rFonts w:ascii="Arial Narrow" w:hAnsi="Arial Narrow"/>
          <w:sz w:val="24"/>
          <w:szCs w:val="24"/>
        </w:rPr>
        <w:t>visina</w:t>
      </w:r>
      <w:proofErr w:type="spellEnd"/>
      <w:r w:rsidRPr="002273C2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/>
          <w:sz w:val="24"/>
          <w:szCs w:val="24"/>
        </w:rPr>
        <w:t>naknade</w:t>
      </w:r>
      <w:proofErr w:type="spellEnd"/>
      <w:r w:rsidRPr="002273C2">
        <w:rPr>
          <w:rFonts w:ascii="Arial Narrow" w:hAnsi="Arial Narrow"/>
          <w:sz w:val="24"/>
          <w:szCs w:val="24"/>
        </w:rPr>
        <w:t xml:space="preserve"> ne </w:t>
      </w:r>
      <w:proofErr w:type="spellStart"/>
      <w:r w:rsidRPr="002273C2">
        <w:rPr>
          <w:rFonts w:ascii="Arial Narrow" w:hAnsi="Arial Narrow"/>
          <w:sz w:val="24"/>
          <w:szCs w:val="24"/>
        </w:rPr>
        <w:t>smije</w:t>
      </w:r>
      <w:proofErr w:type="spellEnd"/>
      <w:r w:rsidRPr="002273C2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/>
          <w:sz w:val="24"/>
          <w:szCs w:val="24"/>
        </w:rPr>
        <w:t>biti</w:t>
      </w:r>
      <w:proofErr w:type="spellEnd"/>
      <w:r w:rsidRPr="002273C2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/>
          <w:sz w:val="24"/>
          <w:szCs w:val="24"/>
        </w:rPr>
        <w:t>veća</w:t>
      </w:r>
      <w:proofErr w:type="spellEnd"/>
      <w:r w:rsidRPr="002273C2">
        <w:rPr>
          <w:rFonts w:ascii="Arial Narrow" w:hAnsi="Arial Narrow"/>
          <w:sz w:val="24"/>
          <w:szCs w:val="24"/>
        </w:rPr>
        <w:t xml:space="preserve"> od 8.000,00 </w:t>
      </w:r>
      <w:proofErr w:type="spellStart"/>
      <w:r w:rsidRPr="002273C2">
        <w:rPr>
          <w:rFonts w:ascii="Arial Narrow" w:hAnsi="Arial Narrow"/>
          <w:sz w:val="24"/>
          <w:szCs w:val="24"/>
        </w:rPr>
        <w:t>eura</w:t>
      </w:r>
      <w:proofErr w:type="spellEnd"/>
      <w:r w:rsidRPr="002273C2">
        <w:rPr>
          <w:rFonts w:ascii="Arial Narrow" w:hAnsi="Arial Narrow"/>
          <w:sz w:val="24"/>
          <w:szCs w:val="24"/>
        </w:rPr>
        <w:t>.</w:t>
      </w:r>
    </w:p>
    <w:p w:rsidR="00435280" w:rsidRPr="002273C2" w:rsidRDefault="00435280" w:rsidP="00435280">
      <w:pPr>
        <w:autoSpaceDE w:val="0"/>
        <w:autoSpaceDN w:val="0"/>
        <w:adjustRightInd w:val="0"/>
        <w:jc w:val="center"/>
        <w:rPr>
          <w:rFonts w:ascii="Arial Narrow" w:hAnsi="Arial Narrow" w:cs="Times New Roman"/>
          <w:b/>
          <w:bCs/>
          <w:sz w:val="24"/>
          <w:szCs w:val="24"/>
          <w:lang w:val="sr-Latn-ME"/>
        </w:rPr>
      </w:pPr>
    </w:p>
    <w:p w:rsidR="00435280" w:rsidRPr="002273C2" w:rsidRDefault="00435280" w:rsidP="00BA26B1">
      <w:pPr>
        <w:autoSpaceDE w:val="0"/>
        <w:autoSpaceDN w:val="0"/>
        <w:adjustRightInd w:val="0"/>
        <w:rPr>
          <w:rFonts w:ascii="Arial Narrow" w:hAnsi="Arial Narrow" w:cs="Times New Roman"/>
          <w:b/>
          <w:bCs/>
          <w:sz w:val="24"/>
          <w:szCs w:val="24"/>
          <w:lang w:val="sr-Latn-ME"/>
        </w:rPr>
      </w:pPr>
      <w:r w:rsidRPr="002273C2">
        <w:rPr>
          <w:rFonts w:ascii="Arial Narrow" w:hAnsi="Arial Narrow" w:cs="Times New Roman"/>
          <w:b/>
          <w:bCs/>
          <w:sz w:val="24"/>
          <w:szCs w:val="24"/>
          <w:lang w:val="sr-Latn-ME"/>
        </w:rPr>
        <w:t>Postupak sa neurednom žalbom</w:t>
      </w:r>
    </w:p>
    <w:p w:rsidR="00435280" w:rsidRPr="002273C2" w:rsidRDefault="00435280" w:rsidP="00435280">
      <w:pPr>
        <w:autoSpaceDE w:val="0"/>
        <w:autoSpaceDN w:val="0"/>
        <w:adjustRightInd w:val="0"/>
        <w:rPr>
          <w:rFonts w:ascii="Arial Narrow" w:hAnsi="Arial Narrow" w:cs="Times New Roman"/>
          <w:b/>
          <w:bCs/>
          <w:sz w:val="24"/>
          <w:szCs w:val="24"/>
        </w:rPr>
      </w:pPr>
      <w:r w:rsidRPr="002273C2">
        <w:rPr>
          <w:rFonts w:ascii="Arial Narrow" w:hAnsi="Arial Narrow" w:cs="Times New Roman"/>
          <w:sz w:val="24"/>
          <w:szCs w:val="24"/>
          <w:lang w:val="sr-Latn-ME"/>
        </w:rPr>
        <w:t>Ako žalba sadrži formalni nedostatak koji sprječava postupanje po žalbi ili je nerazumljiva ili nepotpuna, Drugostepena komisija će zaključkom odbaciti žalbu.</w:t>
      </w:r>
    </w:p>
    <w:p w:rsidR="00435280" w:rsidRPr="002273C2" w:rsidRDefault="00435280" w:rsidP="00435280">
      <w:pPr>
        <w:autoSpaceDE w:val="0"/>
        <w:autoSpaceDN w:val="0"/>
        <w:adjustRightInd w:val="0"/>
        <w:jc w:val="center"/>
        <w:rPr>
          <w:rFonts w:ascii="Arial Narrow" w:hAnsi="Arial Narrow" w:cs="Times New Roman"/>
          <w:b/>
          <w:bCs/>
          <w:sz w:val="24"/>
          <w:szCs w:val="24"/>
          <w:lang w:val="sr-Latn-ME"/>
        </w:rPr>
      </w:pPr>
    </w:p>
    <w:p w:rsidR="00435280" w:rsidRPr="002273C2" w:rsidRDefault="00435280" w:rsidP="00435280">
      <w:pPr>
        <w:autoSpaceDE w:val="0"/>
        <w:autoSpaceDN w:val="0"/>
        <w:adjustRightInd w:val="0"/>
        <w:jc w:val="center"/>
        <w:rPr>
          <w:rFonts w:ascii="Arial Narrow" w:hAnsi="Arial Narrow" w:cs="Times New Roman"/>
          <w:b/>
          <w:bCs/>
          <w:sz w:val="24"/>
          <w:szCs w:val="24"/>
          <w:lang w:val="sr-Latn-ME"/>
        </w:rPr>
      </w:pPr>
    </w:p>
    <w:p w:rsidR="00435280" w:rsidRPr="002273C2" w:rsidRDefault="00435280" w:rsidP="00BA26B1">
      <w:pPr>
        <w:autoSpaceDE w:val="0"/>
        <w:autoSpaceDN w:val="0"/>
        <w:adjustRightInd w:val="0"/>
        <w:rPr>
          <w:rFonts w:ascii="Arial Narrow" w:hAnsi="Arial Narrow" w:cs="Times New Roman"/>
          <w:b/>
          <w:bCs/>
          <w:sz w:val="24"/>
          <w:szCs w:val="24"/>
          <w:lang w:val="sr-Latn-ME"/>
        </w:rPr>
      </w:pPr>
      <w:r w:rsidRPr="002273C2">
        <w:rPr>
          <w:rFonts w:ascii="Arial Narrow" w:hAnsi="Arial Narrow" w:cs="Times New Roman"/>
          <w:b/>
          <w:bCs/>
          <w:sz w:val="24"/>
          <w:szCs w:val="24"/>
          <w:lang w:val="sr-Latn-ME"/>
        </w:rPr>
        <w:lastRenderedPageBreak/>
        <w:t>Ovlašćenja naručioca u vezi izjavljene žalbe</w:t>
      </w:r>
    </w:p>
    <w:p w:rsidR="00435280" w:rsidRPr="002273C2" w:rsidRDefault="00435280" w:rsidP="00435280">
      <w:pPr>
        <w:autoSpaceDE w:val="0"/>
        <w:autoSpaceDN w:val="0"/>
        <w:adjustRightInd w:val="0"/>
        <w:jc w:val="both"/>
        <w:rPr>
          <w:rFonts w:ascii="Arial Narrow" w:hAnsi="Arial Narrow" w:cs="Times New Roman"/>
          <w:sz w:val="24"/>
          <w:szCs w:val="24"/>
          <w:lang w:val="sr-Latn-ME"/>
        </w:rPr>
      </w:pPr>
      <w:r w:rsidRPr="002273C2">
        <w:rPr>
          <w:rFonts w:ascii="Arial Narrow" w:hAnsi="Arial Narrow" w:cs="Times New Roman"/>
          <w:sz w:val="24"/>
          <w:szCs w:val="24"/>
          <w:lang w:val="sr-Latn-ME"/>
        </w:rPr>
        <w:t xml:space="preserve">Ako naručilac ocijeni da je žalba u cjelosti ili djelimično osnovana može, u roku od tri dana od dana prijema žalbe, da poništi odluku ili da je preinači drugom odlukom, ispravi učinjenu radnju u skladu sa zahtjevom iz žalbe ili poništi postupak  nabavke, o čemu je dužan da obavijesti sve učesnike postupka. </w:t>
      </w:r>
    </w:p>
    <w:p w:rsidR="00435280" w:rsidRPr="002273C2" w:rsidRDefault="00435280" w:rsidP="00435280">
      <w:pPr>
        <w:autoSpaceDE w:val="0"/>
        <w:autoSpaceDN w:val="0"/>
        <w:adjustRightInd w:val="0"/>
        <w:jc w:val="both"/>
        <w:rPr>
          <w:rFonts w:ascii="Arial Narrow" w:hAnsi="Arial Narrow" w:cs="Times New Roman"/>
          <w:sz w:val="24"/>
          <w:szCs w:val="24"/>
          <w:lang w:val="sr-Latn-ME"/>
        </w:rPr>
      </w:pPr>
      <w:r w:rsidRPr="002273C2">
        <w:rPr>
          <w:rFonts w:ascii="Arial Narrow" w:hAnsi="Arial Narrow" w:cs="Times New Roman"/>
          <w:sz w:val="24"/>
          <w:szCs w:val="24"/>
          <w:lang w:val="sr-Latn-ME"/>
        </w:rPr>
        <w:t xml:space="preserve">Protiv odluke iz stava 1 ovog člana može se izjaviti žalba Drugostepenoj  komisiji. </w:t>
      </w:r>
    </w:p>
    <w:p w:rsidR="00435280" w:rsidRPr="002273C2" w:rsidRDefault="00435280" w:rsidP="00BA26B1">
      <w:pPr>
        <w:autoSpaceDE w:val="0"/>
        <w:autoSpaceDN w:val="0"/>
        <w:adjustRightInd w:val="0"/>
        <w:rPr>
          <w:rFonts w:ascii="Arial Narrow" w:hAnsi="Arial Narrow" w:cs="Times New Roman"/>
          <w:b/>
          <w:bCs/>
          <w:sz w:val="24"/>
          <w:szCs w:val="24"/>
          <w:lang w:val="sr-Latn-ME"/>
        </w:rPr>
      </w:pPr>
      <w:r w:rsidRPr="002273C2">
        <w:rPr>
          <w:rFonts w:ascii="Arial Narrow" w:hAnsi="Arial Narrow" w:cs="Times New Roman"/>
          <w:b/>
          <w:bCs/>
          <w:sz w:val="24"/>
          <w:szCs w:val="24"/>
          <w:lang w:val="sr-Latn-ME"/>
        </w:rPr>
        <w:t>Rokovi za donošenje odluke</w:t>
      </w:r>
    </w:p>
    <w:p w:rsidR="00435280" w:rsidRPr="002273C2" w:rsidRDefault="00435280" w:rsidP="00435280">
      <w:pPr>
        <w:autoSpaceDE w:val="0"/>
        <w:autoSpaceDN w:val="0"/>
        <w:adjustRightInd w:val="0"/>
        <w:rPr>
          <w:rFonts w:ascii="Arial Narrow" w:hAnsi="Arial Narrow" w:cs="Times New Roman"/>
          <w:sz w:val="24"/>
          <w:szCs w:val="24"/>
          <w:lang w:val="sr-Latn-ME"/>
        </w:rPr>
      </w:pPr>
      <w:r w:rsidRPr="002273C2">
        <w:rPr>
          <w:rFonts w:ascii="Arial Narrow" w:hAnsi="Arial Narrow" w:cs="Times New Roman"/>
          <w:sz w:val="24"/>
          <w:szCs w:val="24"/>
          <w:lang w:val="sr-Latn-ME"/>
        </w:rPr>
        <w:t xml:space="preserve">Drugostepena komisija je dužna da odluči po žalbi u roku od 5 dana od dana prijema spisa i potpune dokumentacije o postupku  nabavke. </w:t>
      </w:r>
    </w:p>
    <w:p w:rsidR="00435280" w:rsidRPr="002273C2" w:rsidRDefault="00435280" w:rsidP="00435280">
      <w:pPr>
        <w:autoSpaceDE w:val="0"/>
        <w:autoSpaceDN w:val="0"/>
        <w:adjustRightInd w:val="0"/>
        <w:rPr>
          <w:rFonts w:ascii="Arial Narrow" w:hAnsi="Arial Narrow" w:cs="Times New Roman"/>
          <w:sz w:val="24"/>
          <w:szCs w:val="24"/>
          <w:lang w:val="sr-Latn-ME"/>
        </w:rPr>
      </w:pPr>
      <w:r w:rsidRPr="002273C2">
        <w:rPr>
          <w:rFonts w:ascii="Arial Narrow" w:hAnsi="Arial Narrow" w:cs="Times New Roman"/>
          <w:sz w:val="24"/>
          <w:szCs w:val="24"/>
          <w:lang w:val="sr-Latn-ME"/>
        </w:rPr>
        <w:t>Rok iz stava 1 ovog člana može se produžiti za još 5 dana u slučaju potrebe angažovanja vještaka, pribavljanja mišljenja nadležnih organa i obimnosti dokumentacije u postupku  nabavke.</w:t>
      </w:r>
    </w:p>
    <w:p w:rsidR="00435280" w:rsidRPr="002273C2" w:rsidRDefault="00435280" w:rsidP="00435280">
      <w:pPr>
        <w:autoSpaceDE w:val="0"/>
        <w:autoSpaceDN w:val="0"/>
        <w:adjustRightInd w:val="0"/>
        <w:rPr>
          <w:rFonts w:ascii="Arial Narrow" w:hAnsi="Arial Narrow" w:cs="Times New Roman"/>
          <w:sz w:val="24"/>
          <w:szCs w:val="24"/>
          <w:lang w:val="sr-Latn-ME"/>
        </w:rPr>
      </w:pPr>
      <w:r w:rsidRPr="002273C2">
        <w:rPr>
          <w:rFonts w:ascii="Arial Narrow" w:hAnsi="Arial Narrow" w:cs="Times New Roman"/>
          <w:sz w:val="24"/>
          <w:szCs w:val="24"/>
          <w:lang w:val="sr-Latn-ME"/>
        </w:rPr>
        <w:t>Odluku iz stava 1 ovog člana Drugostepena komisija, u roku od tri dana od dana donošenja, dostavlja podnosiocu žalbe  i objavljuje na svojoj web stranici.</w:t>
      </w:r>
    </w:p>
    <w:p w:rsidR="00435280" w:rsidRPr="002273C2" w:rsidRDefault="00435280" w:rsidP="00BA26B1">
      <w:pPr>
        <w:autoSpaceDE w:val="0"/>
        <w:autoSpaceDN w:val="0"/>
        <w:adjustRightInd w:val="0"/>
        <w:rPr>
          <w:rFonts w:ascii="Arial Narrow" w:hAnsi="Arial Narrow" w:cs="Times New Roman"/>
          <w:b/>
          <w:bCs/>
          <w:sz w:val="24"/>
          <w:szCs w:val="24"/>
          <w:lang w:val="sr-Latn-ME"/>
        </w:rPr>
      </w:pPr>
      <w:r w:rsidRPr="002273C2">
        <w:rPr>
          <w:rFonts w:ascii="Arial Narrow" w:hAnsi="Arial Narrow" w:cs="Times New Roman"/>
          <w:b/>
          <w:bCs/>
          <w:sz w:val="24"/>
          <w:szCs w:val="24"/>
          <w:lang w:val="sr-Latn-ME"/>
        </w:rPr>
        <w:t>Odlučivanje Drugostepene komisije</w:t>
      </w:r>
    </w:p>
    <w:p w:rsidR="00435280" w:rsidRPr="002273C2" w:rsidRDefault="00435280" w:rsidP="00435280">
      <w:pPr>
        <w:autoSpaceDE w:val="0"/>
        <w:autoSpaceDN w:val="0"/>
        <w:adjustRightInd w:val="0"/>
        <w:jc w:val="both"/>
        <w:rPr>
          <w:rFonts w:ascii="Arial Narrow" w:hAnsi="Arial Narrow" w:cs="Times New Roman"/>
          <w:sz w:val="24"/>
          <w:szCs w:val="24"/>
          <w:lang w:val="sr-Latn-ME"/>
        </w:rPr>
      </w:pPr>
      <w:r w:rsidRPr="002273C2">
        <w:rPr>
          <w:rFonts w:ascii="Arial Narrow" w:hAnsi="Arial Narrow" w:cs="Times New Roman"/>
          <w:sz w:val="24"/>
          <w:szCs w:val="24"/>
          <w:lang w:val="sr-Latn-ME"/>
        </w:rPr>
        <w:t xml:space="preserve">Drugostepena komisija u postupku po žalbi odlučuje zaključkom i rješenjem. </w:t>
      </w:r>
    </w:p>
    <w:p w:rsidR="00435280" w:rsidRPr="002273C2" w:rsidRDefault="00435280" w:rsidP="00435280">
      <w:pPr>
        <w:autoSpaceDE w:val="0"/>
        <w:autoSpaceDN w:val="0"/>
        <w:adjustRightInd w:val="0"/>
        <w:jc w:val="both"/>
        <w:rPr>
          <w:rFonts w:ascii="Arial Narrow" w:hAnsi="Arial Narrow" w:cs="Times New Roman"/>
          <w:sz w:val="24"/>
          <w:szCs w:val="24"/>
          <w:lang w:val="sr-Latn-ME"/>
        </w:rPr>
      </w:pPr>
      <w:r w:rsidRPr="002273C2">
        <w:rPr>
          <w:rFonts w:ascii="Arial Narrow" w:hAnsi="Arial Narrow" w:cs="Times New Roman"/>
          <w:sz w:val="24"/>
          <w:szCs w:val="24"/>
          <w:lang w:val="sr-Latn-ME"/>
        </w:rPr>
        <w:t>Drugostepena komisija zaključkom:</w:t>
      </w:r>
    </w:p>
    <w:p w:rsidR="00435280" w:rsidRPr="002273C2" w:rsidRDefault="00435280" w:rsidP="00435280">
      <w:pPr>
        <w:autoSpaceDE w:val="0"/>
        <w:autoSpaceDN w:val="0"/>
        <w:adjustRightInd w:val="0"/>
        <w:jc w:val="both"/>
        <w:rPr>
          <w:rFonts w:ascii="Arial Narrow" w:hAnsi="Arial Narrow" w:cs="Times New Roman"/>
          <w:sz w:val="24"/>
          <w:szCs w:val="24"/>
          <w:lang w:val="sr-Latn-ME"/>
        </w:rPr>
      </w:pPr>
      <w:r w:rsidRPr="002273C2">
        <w:rPr>
          <w:rFonts w:ascii="Arial Narrow" w:hAnsi="Arial Narrow" w:cs="Times New Roman"/>
          <w:sz w:val="24"/>
          <w:szCs w:val="24"/>
          <w:lang w:val="sr-Latn-ME"/>
        </w:rPr>
        <w:t xml:space="preserve">odbacuje žalbu, ako je nedopuštena, neblagovremena i izjavljena od strane neovlašćenog lica; </w:t>
      </w:r>
    </w:p>
    <w:p w:rsidR="00435280" w:rsidRPr="002273C2" w:rsidRDefault="00435280" w:rsidP="00FB3CF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Arial Narrow" w:hAnsi="Arial Narrow" w:cs="Times New Roman"/>
          <w:sz w:val="24"/>
          <w:szCs w:val="24"/>
          <w:lang w:val="sr-Latn-ME"/>
        </w:rPr>
      </w:pPr>
      <w:r w:rsidRPr="002273C2">
        <w:rPr>
          <w:rFonts w:ascii="Arial Narrow" w:hAnsi="Arial Narrow" w:cs="Times New Roman"/>
          <w:sz w:val="24"/>
          <w:szCs w:val="24"/>
          <w:lang w:val="sr-Latn-ME"/>
        </w:rPr>
        <w:t>obustavlja postupak, prijemom pisanog obavještenja podnosioca žalbe da odustaje od podnijete žalbe.</w:t>
      </w:r>
    </w:p>
    <w:p w:rsidR="00435280" w:rsidRPr="002273C2" w:rsidRDefault="00435280" w:rsidP="00435280">
      <w:pPr>
        <w:pStyle w:val="BodyText2"/>
        <w:rPr>
          <w:rFonts w:ascii="Arial Narrow" w:hAnsi="Arial Narrow"/>
          <w:sz w:val="24"/>
          <w:szCs w:val="24"/>
        </w:rPr>
      </w:pPr>
      <w:proofErr w:type="spellStart"/>
      <w:r w:rsidRPr="002273C2">
        <w:rPr>
          <w:rFonts w:ascii="Arial Narrow" w:hAnsi="Arial Narrow"/>
          <w:sz w:val="24"/>
          <w:szCs w:val="24"/>
        </w:rPr>
        <w:t>Drugostepena</w:t>
      </w:r>
      <w:proofErr w:type="spellEnd"/>
      <w:r w:rsidRPr="002273C2">
        <w:rPr>
          <w:rFonts w:ascii="Arial Narrow" w:hAnsi="Arial Narrow"/>
          <w:sz w:val="24"/>
          <w:szCs w:val="24"/>
        </w:rPr>
        <w:t xml:space="preserve">  </w:t>
      </w:r>
      <w:proofErr w:type="spellStart"/>
      <w:r w:rsidRPr="002273C2">
        <w:rPr>
          <w:rFonts w:ascii="Arial Narrow" w:hAnsi="Arial Narrow"/>
          <w:sz w:val="24"/>
          <w:szCs w:val="24"/>
        </w:rPr>
        <w:t>komisija</w:t>
      </w:r>
      <w:proofErr w:type="spellEnd"/>
      <w:r w:rsidRPr="002273C2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/>
          <w:sz w:val="24"/>
          <w:szCs w:val="24"/>
        </w:rPr>
        <w:t>rješenjem</w:t>
      </w:r>
      <w:proofErr w:type="spellEnd"/>
      <w:r w:rsidRPr="002273C2">
        <w:rPr>
          <w:rFonts w:ascii="Arial Narrow" w:hAnsi="Arial Narrow"/>
          <w:sz w:val="24"/>
          <w:szCs w:val="24"/>
        </w:rPr>
        <w:t xml:space="preserve">: </w:t>
      </w:r>
    </w:p>
    <w:p w:rsidR="00435280" w:rsidRPr="002273C2" w:rsidRDefault="00435280" w:rsidP="00FB3CF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Arial Narrow" w:hAnsi="Arial Narrow" w:cs="Times New Roman"/>
          <w:sz w:val="24"/>
          <w:szCs w:val="24"/>
          <w:lang w:val="sr-Latn-ME"/>
        </w:rPr>
      </w:pPr>
      <w:r w:rsidRPr="002273C2">
        <w:rPr>
          <w:rFonts w:ascii="Arial Narrow" w:hAnsi="Arial Narrow" w:cs="Times New Roman"/>
          <w:sz w:val="24"/>
          <w:szCs w:val="24"/>
          <w:lang w:val="sr-Latn-ME"/>
        </w:rPr>
        <w:t xml:space="preserve">odbija žalbu kao neosnovanu; </w:t>
      </w:r>
    </w:p>
    <w:p w:rsidR="00435280" w:rsidRPr="002273C2" w:rsidRDefault="00435280" w:rsidP="00FB3CF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Arial Narrow" w:hAnsi="Arial Narrow" w:cs="Times New Roman"/>
          <w:sz w:val="24"/>
          <w:szCs w:val="24"/>
          <w:lang w:val="sr-Latn-ME"/>
        </w:rPr>
      </w:pPr>
      <w:r w:rsidRPr="002273C2">
        <w:rPr>
          <w:rFonts w:ascii="Arial Narrow" w:hAnsi="Arial Narrow" w:cs="Times New Roman"/>
          <w:sz w:val="24"/>
          <w:szCs w:val="24"/>
          <w:lang w:val="sr-Latn-ME"/>
        </w:rPr>
        <w:t>usvaja žalbu i u cjelosti ili djelimično poništava postupak  nabavke i donijetu odluku, ukazuje Komisiji za otvaranje i vrednovanje ponuda  na učinjene nepravilnosti i nalaže im sprovođenje novog postupka i odlučivanja ili preuzimanja potrebnih mjera kojima se učinjene nepravilnosti otklanjaju.</w:t>
      </w:r>
    </w:p>
    <w:p w:rsidR="00435280" w:rsidRPr="002273C2" w:rsidRDefault="00435280" w:rsidP="00435280">
      <w:pPr>
        <w:autoSpaceDE w:val="0"/>
        <w:autoSpaceDN w:val="0"/>
        <w:adjustRightInd w:val="0"/>
        <w:rPr>
          <w:rFonts w:ascii="Arial Narrow" w:hAnsi="Arial Narrow" w:cs="Times New Roman"/>
          <w:sz w:val="24"/>
          <w:szCs w:val="24"/>
          <w:lang w:val="sr-Latn-ME"/>
        </w:rPr>
      </w:pPr>
      <w:r w:rsidRPr="002273C2">
        <w:rPr>
          <w:rFonts w:ascii="Arial Narrow" w:hAnsi="Arial Narrow" w:cs="Times New Roman"/>
          <w:sz w:val="24"/>
          <w:szCs w:val="24"/>
          <w:lang w:val="sr-Latn-ME"/>
        </w:rPr>
        <w:t xml:space="preserve">Odluka Drugostepene komisije mora biti obrazložena. </w:t>
      </w:r>
    </w:p>
    <w:p w:rsidR="00435280" w:rsidRPr="002273C2" w:rsidRDefault="00435280" w:rsidP="00BA26B1">
      <w:pPr>
        <w:autoSpaceDE w:val="0"/>
        <w:autoSpaceDN w:val="0"/>
        <w:adjustRightInd w:val="0"/>
        <w:rPr>
          <w:rFonts w:ascii="Arial Narrow" w:hAnsi="Arial Narrow" w:cs="Times New Roman"/>
          <w:b/>
          <w:bCs/>
          <w:sz w:val="24"/>
          <w:szCs w:val="24"/>
          <w:lang w:val="sr-Latn-ME"/>
        </w:rPr>
      </w:pPr>
      <w:r w:rsidRPr="002273C2">
        <w:rPr>
          <w:rFonts w:ascii="Arial Narrow" w:hAnsi="Arial Narrow" w:cs="Times New Roman"/>
          <w:b/>
          <w:bCs/>
          <w:sz w:val="24"/>
          <w:szCs w:val="24"/>
          <w:lang w:val="sr-Latn-ME"/>
        </w:rPr>
        <w:t>Pravila dokazivanja</w:t>
      </w:r>
    </w:p>
    <w:p w:rsidR="00435280" w:rsidRPr="002273C2" w:rsidRDefault="00435280" w:rsidP="00435280">
      <w:pPr>
        <w:autoSpaceDE w:val="0"/>
        <w:autoSpaceDN w:val="0"/>
        <w:adjustRightInd w:val="0"/>
        <w:jc w:val="both"/>
        <w:rPr>
          <w:rFonts w:ascii="Arial Narrow" w:hAnsi="Arial Narrow" w:cs="Times New Roman"/>
          <w:sz w:val="24"/>
          <w:szCs w:val="24"/>
          <w:lang w:val="sr-Latn-ME"/>
        </w:rPr>
      </w:pPr>
      <w:r w:rsidRPr="002273C2">
        <w:rPr>
          <w:rFonts w:ascii="Arial Narrow" w:hAnsi="Arial Narrow" w:cs="Times New Roman"/>
          <w:sz w:val="24"/>
          <w:szCs w:val="24"/>
          <w:lang w:val="sr-Latn-ME"/>
        </w:rPr>
        <w:t xml:space="preserve">U postupku po žalbi stranke su dužne da iznesu sve činjenice na kojima zasnivaju svoje zahtjeve i predlože dokaze kojima se te činjenice potvrđuju. </w:t>
      </w:r>
    </w:p>
    <w:p w:rsidR="00435280" w:rsidRPr="002273C2" w:rsidRDefault="00435280" w:rsidP="00435280">
      <w:pPr>
        <w:autoSpaceDE w:val="0"/>
        <w:autoSpaceDN w:val="0"/>
        <w:adjustRightInd w:val="0"/>
        <w:jc w:val="both"/>
        <w:rPr>
          <w:rFonts w:ascii="Arial Narrow" w:hAnsi="Arial Narrow" w:cs="Times New Roman"/>
          <w:sz w:val="24"/>
          <w:szCs w:val="24"/>
          <w:lang w:val="sr-Latn-ME"/>
        </w:rPr>
      </w:pPr>
      <w:r w:rsidRPr="002273C2">
        <w:rPr>
          <w:rFonts w:ascii="Arial Narrow" w:hAnsi="Arial Narrow" w:cs="Times New Roman"/>
          <w:sz w:val="24"/>
          <w:szCs w:val="24"/>
          <w:lang w:val="sr-Latn-ME"/>
        </w:rPr>
        <w:t xml:space="preserve">U postupku zaštite prava naručilac je dužan da dokaže postojanje činjenica i okolnosti na osnovu kojih je preduzeo pojedine radnje u postupku i donio odluke, koje su predmet žalbe. </w:t>
      </w:r>
    </w:p>
    <w:p w:rsidR="00435280" w:rsidRPr="002273C2" w:rsidRDefault="00435280" w:rsidP="00435280">
      <w:pPr>
        <w:autoSpaceDE w:val="0"/>
        <w:autoSpaceDN w:val="0"/>
        <w:adjustRightInd w:val="0"/>
        <w:jc w:val="both"/>
        <w:rPr>
          <w:rFonts w:ascii="Arial Narrow" w:hAnsi="Arial Narrow" w:cs="Times New Roman"/>
          <w:sz w:val="24"/>
          <w:szCs w:val="24"/>
          <w:lang w:val="sr-Latn-ME"/>
        </w:rPr>
      </w:pPr>
      <w:r w:rsidRPr="002273C2">
        <w:rPr>
          <w:rFonts w:ascii="Arial Narrow" w:hAnsi="Arial Narrow" w:cs="Times New Roman"/>
          <w:sz w:val="24"/>
          <w:szCs w:val="24"/>
          <w:lang w:val="sr-Latn-ME"/>
        </w:rPr>
        <w:t>U postupku zaštite prava podnosilac žalbe je dužan da dokaže ili učini vjerovatnim postojanje činjenica i razloga povrede postupka  nabavke ili povrede materijalnog prava, koji su istaknuti u žalbi.</w:t>
      </w:r>
    </w:p>
    <w:p w:rsidR="00435280" w:rsidRPr="002273C2" w:rsidRDefault="00435280" w:rsidP="00435280">
      <w:pPr>
        <w:autoSpaceDE w:val="0"/>
        <w:autoSpaceDN w:val="0"/>
        <w:adjustRightInd w:val="0"/>
        <w:jc w:val="both"/>
        <w:rPr>
          <w:rFonts w:ascii="Arial Narrow" w:hAnsi="Arial Narrow" w:cs="Times New Roman"/>
          <w:sz w:val="24"/>
          <w:szCs w:val="24"/>
          <w:lang w:val="sr-Latn-ME"/>
        </w:rPr>
      </w:pPr>
    </w:p>
    <w:p w:rsidR="00435280" w:rsidRPr="002273C2" w:rsidRDefault="00435280" w:rsidP="00BA26B1">
      <w:pPr>
        <w:autoSpaceDE w:val="0"/>
        <w:autoSpaceDN w:val="0"/>
        <w:adjustRightInd w:val="0"/>
        <w:rPr>
          <w:rFonts w:ascii="Arial Narrow" w:hAnsi="Arial Narrow" w:cs="Times New Roman"/>
          <w:b/>
          <w:bCs/>
          <w:sz w:val="24"/>
          <w:szCs w:val="24"/>
          <w:lang w:val="sr-Latn-ME"/>
        </w:rPr>
      </w:pPr>
      <w:r w:rsidRPr="002273C2">
        <w:rPr>
          <w:rFonts w:ascii="Arial Narrow" w:hAnsi="Arial Narrow" w:cs="Times New Roman"/>
          <w:b/>
          <w:bCs/>
          <w:sz w:val="24"/>
          <w:szCs w:val="24"/>
          <w:lang w:val="sr-Latn-ME"/>
        </w:rPr>
        <w:lastRenderedPageBreak/>
        <w:t>Granice postupanja Drugostepene komisije</w:t>
      </w:r>
    </w:p>
    <w:p w:rsidR="00435280" w:rsidRPr="002273C2" w:rsidRDefault="00435280" w:rsidP="00435280">
      <w:pPr>
        <w:autoSpaceDE w:val="0"/>
        <w:autoSpaceDN w:val="0"/>
        <w:adjustRightInd w:val="0"/>
        <w:rPr>
          <w:rFonts w:ascii="Arial Narrow" w:hAnsi="Arial Narrow" w:cs="Times New Roman"/>
          <w:sz w:val="24"/>
          <w:szCs w:val="24"/>
          <w:lang w:val="sr-Latn-ME"/>
        </w:rPr>
      </w:pPr>
      <w:r w:rsidRPr="002273C2">
        <w:rPr>
          <w:rFonts w:ascii="Arial Narrow" w:hAnsi="Arial Narrow" w:cs="Times New Roman"/>
          <w:sz w:val="24"/>
          <w:szCs w:val="24"/>
          <w:lang w:val="sr-Latn-ME"/>
        </w:rPr>
        <w:t xml:space="preserve">Drugostepena komisija odlučuje u granicama žalbenih navoda. </w:t>
      </w:r>
    </w:p>
    <w:p w:rsidR="00435280" w:rsidRPr="002273C2" w:rsidRDefault="00435280" w:rsidP="00435280">
      <w:pPr>
        <w:autoSpaceDE w:val="0"/>
        <w:autoSpaceDN w:val="0"/>
        <w:adjustRightInd w:val="0"/>
        <w:rPr>
          <w:rFonts w:ascii="Arial Narrow" w:hAnsi="Arial Narrow" w:cs="Times New Roman"/>
          <w:sz w:val="24"/>
          <w:szCs w:val="24"/>
          <w:lang w:val="sr-Latn-ME"/>
        </w:rPr>
      </w:pPr>
      <w:r w:rsidRPr="002273C2">
        <w:rPr>
          <w:rFonts w:ascii="Arial Narrow" w:hAnsi="Arial Narrow" w:cs="Times New Roman"/>
          <w:sz w:val="24"/>
          <w:szCs w:val="24"/>
          <w:lang w:val="sr-Latn-ME"/>
        </w:rPr>
        <w:t xml:space="preserve">Odluke Drugostepene  komisije su konačne. </w:t>
      </w:r>
    </w:p>
    <w:p w:rsidR="00270D5C" w:rsidRPr="002273C2" w:rsidRDefault="00BA26B1" w:rsidP="00BA26B1">
      <w:pPr>
        <w:tabs>
          <w:tab w:val="left" w:pos="5760"/>
        </w:tabs>
        <w:rPr>
          <w:rFonts w:ascii="Arial Narrow" w:hAnsi="Arial Narrow" w:cs="Times New Roman"/>
          <w:b/>
          <w:sz w:val="24"/>
          <w:szCs w:val="24"/>
        </w:rPr>
      </w:pPr>
      <w:proofErr w:type="spellStart"/>
      <w:r w:rsidRPr="002273C2">
        <w:rPr>
          <w:rFonts w:ascii="Arial Narrow" w:hAnsi="Arial Narrow" w:cs="Times New Roman"/>
          <w:b/>
          <w:sz w:val="24"/>
          <w:szCs w:val="24"/>
        </w:rPr>
        <w:t>Naknada</w:t>
      </w:r>
      <w:proofErr w:type="spellEnd"/>
      <w:r w:rsidRPr="002273C2">
        <w:rPr>
          <w:rFonts w:ascii="Arial Narrow" w:hAnsi="Arial Narrow" w:cs="Times New Roman"/>
          <w:b/>
          <w:sz w:val="24"/>
          <w:szCs w:val="24"/>
        </w:rPr>
        <w:t xml:space="preserve"> za </w:t>
      </w:r>
      <w:proofErr w:type="spellStart"/>
      <w:r w:rsidRPr="002273C2">
        <w:rPr>
          <w:rFonts w:ascii="Arial Narrow" w:hAnsi="Arial Narrow" w:cs="Times New Roman"/>
          <w:b/>
          <w:sz w:val="24"/>
          <w:szCs w:val="24"/>
        </w:rPr>
        <w:t>vođenje</w:t>
      </w:r>
      <w:proofErr w:type="spellEnd"/>
      <w:r w:rsidRPr="002273C2">
        <w:rPr>
          <w:rFonts w:ascii="Arial Narrow" w:hAnsi="Arial Narrow" w:cs="Times New Roman"/>
          <w:b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 w:cs="Times New Roman"/>
          <w:b/>
          <w:sz w:val="24"/>
          <w:szCs w:val="24"/>
        </w:rPr>
        <w:t>postupka</w:t>
      </w:r>
      <w:proofErr w:type="spellEnd"/>
    </w:p>
    <w:p w:rsidR="00270D5C" w:rsidRPr="002273C2" w:rsidRDefault="00270D5C" w:rsidP="00270D5C">
      <w:pPr>
        <w:tabs>
          <w:tab w:val="left" w:pos="5760"/>
        </w:tabs>
        <w:ind w:firstLine="567"/>
        <w:jc w:val="both"/>
        <w:rPr>
          <w:rFonts w:ascii="Arial Narrow" w:hAnsi="Arial Narrow" w:cs="Times New Roman"/>
          <w:sz w:val="24"/>
          <w:szCs w:val="24"/>
        </w:rPr>
      </w:pPr>
      <w:proofErr w:type="spellStart"/>
      <w:r w:rsidRPr="002273C2">
        <w:rPr>
          <w:rFonts w:ascii="Arial Narrow" w:hAnsi="Arial Narrow" w:cs="Times New Roman"/>
          <w:sz w:val="24"/>
          <w:szCs w:val="24"/>
        </w:rPr>
        <w:t>Uz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žalbu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se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dostavlja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dokaz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da je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plaćena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naknada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za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vođenje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postupka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po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žalbi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u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iznosu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od 1%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od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procijenjene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vrijednosti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javne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nabavke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, a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najviše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8.000,00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eura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na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ž</w:t>
      </w:r>
      <w:r w:rsidR="00BA26B1" w:rsidRPr="002273C2">
        <w:rPr>
          <w:rFonts w:ascii="Arial Narrow" w:hAnsi="Arial Narrow" w:cs="Times New Roman"/>
          <w:sz w:val="24"/>
          <w:szCs w:val="24"/>
        </w:rPr>
        <w:t>iro</w:t>
      </w:r>
      <w:proofErr w:type="spellEnd"/>
      <w:r w:rsidR="00BA26B1" w:rsidRPr="002273C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BA26B1" w:rsidRPr="002273C2">
        <w:rPr>
          <w:rFonts w:ascii="Arial Narrow" w:hAnsi="Arial Narrow" w:cs="Times New Roman"/>
          <w:sz w:val="24"/>
          <w:szCs w:val="24"/>
        </w:rPr>
        <w:t>Hotelske</w:t>
      </w:r>
      <w:proofErr w:type="spellEnd"/>
      <w:r w:rsidR="00BA26B1" w:rsidRPr="002273C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BA26B1" w:rsidRPr="002273C2">
        <w:rPr>
          <w:rFonts w:ascii="Arial Narrow" w:hAnsi="Arial Narrow" w:cs="Times New Roman"/>
          <w:sz w:val="24"/>
          <w:szCs w:val="24"/>
        </w:rPr>
        <w:t>grupe</w:t>
      </w:r>
      <w:proofErr w:type="spellEnd"/>
      <w:r w:rsidR="00BA26B1" w:rsidRPr="002273C2">
        <w:rPr>
          <w:rFonts w:ascii="Arial Narrow" w:hAnsi="Arial Narrow" w:cs="Times New Roman"/>
          <w:sz w:val="24"/>
          <w:szCs w:val="24"/>
        </w:rPr>
        <w:t xml:space="preserve"> ,,</w:t>
      </w:r>
      <w:proofErr w:type="spellStart"/>
      <w:r w:rsidR="00BA26B1" w:rsidRPr="002273C2">
        <w:rPr>
          <w:rFonts w:ascii="Arial Narrow" w:hAnsi="Arial Narrow" w:cs="Times New Roman"/>
          <w:sz w:val="24"/>
          <w:szCs w:val="24"/>
        </w:rPr>
        <w:t>Budvanska</w:t>
      </w:r>
      <w:proofErr w:type="spellEnd"/>
      <w:r w:rsidR="00BA26B1" w:rsidRPr="002273C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BA26B1" w:rsidRPr="002273C2">
        <w:rPr>
          <w:rFonts w:ascii="Arial Narrow" w:hAnsi="Arial Narrow" w:cs="Times New Roman"/>
          <w:sz w:val="24"/>
          <w:szCs w:val="24"/>
        </w:rPr>
        <w:t>rivijera</w:t>
      </w:r>
      <w:proofErr w:type="spellEnd"/>
      <w:r w:rsidR="00BA26B1" w:rsidRPr="002273C2">
        <w:rPr>
          <w:rFonts w:ascii="Arial Narrow" w:hAnsi="Arial Narrow" w:cs="Times New Roman"/>
          <w:sz w:val="24"/>
          <w:szCs w:val="24"/>
        </w:rPr>
        <w:t xml:space="preserve">” ad </w:t>
      </w:r>
      <w:proofErr w:type="spellStart"/>
      <w:r w:rsidR="00BA26B1" w:rsidRPr="002273C2">
        <w:rPr>
          <w:rFonts w:ascii="Arial Narrow" w:hAnsi="Arial Narrow" w:cs="Times New Roman"/>
          <w:sz w:val="24"/>
          <w:szCs w:val="24"/>
        </w:rPr>
        <w:t>Budva</w:t>
      </w:r>
      <w:proofErr w:type="spellEnd"/>
      <w:r w:rsidR="00BA26B1" w:rsidRPr="002273C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BA26B1" w:rsidRPr="002273C2">
        <w:rPr>
          <w:rFonts w:ascii="Arial Narrow" w:hAnsi="Arial Narrow" w:cs="Times New Roman"/>
          <w:sz w:val="24"/>
          <w:szCs w:val="24"/>
        </w:rPr>
        <w:t>broj</w:t>
      </w:r>
      <w:proofErr w:type="spellEnd"/>
      <w:r w:rsidR="00BA26B1" w:rsidRPr="002273C2">
        <w:rPr>
          <w:rFonts w:ascii="Arial Narrow" w:hAnsi="Arial Narrow" w:cs="Times New Roman"/>
          <w:sz w:val="24"/>
          <w:szCs w:val="24"/>
        </w:rPr>
        <w:t xml:space="preserve"> </w:t>
      </w:r>
      <w:r w:rsidR="00346DF9" w:rsidRPr="002273C2">
        <w:rPr>
          <w:rFonts w:ascii="Arial Narrow" w:hAnsi="Arial Narrow" w:cs="Times New Roman"/>
          <w:sz w:val="24"/>
          <w:szCs w:val="24"/>
        </w:rPr>
        <w:t>520-67710-63</w:t>
      </w:r>
      <w:r w:rsidRPr="002273C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kod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346DF9" w:rsidRPr="002273C2">
        <w:rPr>
          <w:rFonts w:ascii="Arial Narrow" w:hAnsi="Arial Narrow" w:cs="Times New Roman"/>
          <w:sz w:val="24"/>
          <w:szCs w:val="24"/>
        </w:rPr>
        <w:t>Hipotekarne</w:t>
      </w:r>
      <w:proofErr w:type="spellEnd"/>
      <w:r w:rsidR="00346DF9" w:rsidRPr="002273C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346DF9" w:rsidRPr="002273C2">
        <w:rPr>
          <w:rFonts w:ascii="Arial Narrow" w:hAnsi="Arial Narrow" w:cs="Times New Roman"/>
          <w:sz w:val="24"/>
          <w:szCs w:val="24"/>
        </w:rPr>
        <w:t>banke</w:t>
      </w:r>
      <w:proofErr w:type="spellEnd"/>
      <w:r w:rsidR="00346DF9" w:rsidRPr="002273C2">
        <w:rPr>
          <w:rFonts w:ascii="Arial Narrow" w:hAnsi="Arial Narrow" w:cs="Times New Roman"/>
          <w:sz w:val="24"/>
          <w:szCs w:val="24"/>
        </w:rPr>
        <w:t>.</w:t>
      </w:r>
    </w:p>
    <w:p w:rsidR="00270D5C" w:rsidRPr="002273C2" w:rsidRDefault="00270D5C" w:rsidP="00270D5C">
      <w:pPr>
        <w:tabs>
          <w:tab w:val="left" w:pos="5760"/>
        </w:tabs>
        <w:ind w:firstLine="567"/>
        <w:jc w:val="both"/>
        <w:rPr>
          <w:rFonts w:ascii="Arial Narrow" w:hAnsi="Arial Narrow" w:cs="Times New Roman"/>
          <w:sz w:val="24"/>
          <w:szCs w:val="24"/>
        </w:rPr>
      </w:pPr>
      <w:proofErr w:type="spellStart"/>
      <w:r w:rsidRPr="002273C2">
        <w:rPr>
          <w:rFonts w:ascii="Arial Narrow" w:hAnsi="Arial Narrow" w:cs="Times New Roman"/>
          <w:sz w:val="24"/>
          <w:szCs w:val="24"/>
        </w:rPr>
        <w:t>Ukoliko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je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predmet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nabavke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podijeljen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po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partijama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, a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žalba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se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odnosi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samo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na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određenu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/e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partiju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/e,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naknada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se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plaća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u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iznosu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1%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od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procijenjene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vrijednosti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javne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nabavke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te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/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tih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partije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>/a.</w:t>
      </w:r>
    </w:p>
    <w:p w:rsidR="00270D5C" w:rsidRPr="002273C2" w:rsidRDefault="00270D5C" w:rsidP="00270D5C">
      <w:pPr>
        <w:tabs>
          <w:tab w:val="left" w:pos="5760"/>
        </w:tabs>
        <w:ind w:firstLine="567"/>
        <w:jc w:val="both"/>
        <w:rPr>
          <w:rFonts w:ascii="Arial Narrow" w:hAnsi="Arial Narrow" w:cs="Times New Roman"/>
          <w:sz w:val="24"/>
          <w:szCs w:val="24"/>
        </w:rPr>
      </w:pPr>
      <w:r w:rsidRPr="002273C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Ukoliko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se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uz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žalbu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ne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dostavi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dokaz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da je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uplaćena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naknada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za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vođenje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postupka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u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propisanom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iznosu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žalba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će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biti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odbačena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kao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73C2">
        <w:rPr>
          <w:rFonts w:ascii="Arial Narrow" w:hAnsi="Arial Narrow" w:cs="Times New Roman"/>
          <w:sz w:val="24"/>
          <w:szCs w:val="24"/>
        </w:rPr>
        <w:t>neuredna</w:t>
      </w:r>
      <w:proofErr w:type="spellEnd"/>
      <w:r w:rsidRPr="002273C2">
        <w:rPr>
          <w:rFonts w:ascii="Arial Narrow" w:hAnsi="Arial Narrow" w:cs="Times New Roman"/>
          <w:sz w:val="24"/>
          <w:szCs w:val="24"/>
        </w:rPr>
        <w:t xml:space="preserve">. </w:t>
      </w:r>
      <w:r w:rsidRPr="002273C2">
        <w:rPr>
          <w:rFonts w:ascii="Arial Narrow" w:hAnsi="Arial Narrow" w:cs="Times New Roman"/>
          <w:sz w:val="24"/>
          <w:szCs w:val="24"/>
        </w:rPr>
        <w:tab/>
      </w:r>
    </w:p>
    <w:p w:rsidR="00270D5C" w:rsidRPr="002273C2" w:rsidRDefault="00270D5C" w:rsidP="00270D5C">
      <w:pPr>
        <w:rPr>
          <w:rFonts w:ascii="Arial Narrow" w:hAnsi="Arial Narrow" w:cs="Times New Roman"/>
          <w:sz w:val="24"/>
          <w:szCs w:val="24"/>
        </w:rPr>
      </w:pPr>
    </w:p>
    <w:p w:rsidR="00270D5C" w:rsidRPr="002273C2" w:rsidRDefault="00270D5C" w:rsidP="00270D5C">
      <w:pPr>
        <w:tabs>
          <w:tab w:val="left" w:pos="1950"/>
        </w:tabs>
        <w:suppressAutoHyphens/>
        <w:jc w:val="center"/>
        <w:rPr>
          <w:rFonts w:ascii="Arial Narrow" w:eastAsia="PMingLiU" w:hAnsi="Arial Narrow" w:cs="Times New Roman"/>
          <w:b/>
          <w:bCs/>
          <w:sz w:val="24"/>
          <w:szCs w:val="24"/>
          <w:lang w:eastAsia="ar-SA"/>
        </w:rPr>
      </w:pPr>
    </w:p>
    <w:p w:rsidR="00B460F9" w:rsidRPr="002273C2" w:rsidRDefault="00B460F9" w:rsidP="00B460F9">
      <w:pPr>
        <w:rPr>
          <w:rFonts w:ascii="Arial Narrow" w:hAnsi="Arial Narrow" w:cs="Times New Roman"/>
          <w:sz w:val="24"/>
          <w:szCs w:val="24"/>
        </w:rPr>
      </w:pPr>
    </w:p>
    <w:p w:rsidR="00B460F9" w:rsidRPr="002273C2" w:rsidRDefault="00B460F9" w:rsidP="00B460F9">
      <w:pPr>
        <w:rPr>
          <w:rFonts w:ascii="Arial Narrow" w:eastAsia="PMingLiU" w:hAnsi="Arial Narrow" w:cs="Times New Roman"/>
          <w:b/>
          <w:bCs/>
          <w:sz w:val="24"/>
          <w:szCs w:val="24"/>
        </w:rPr>
      </w:pPr>
      <w:bookmarkStart w:id="43" w:name="_Toc416180154"/>
    </w:p>
    <w:bookmarkEnd w:id="43"/>
    <w:p w:rsidR="00C40B3A" w:rsidRPr="002273C2" w:rsidRDefault="00C40B3A">
      <w:pPr>
        <w:rPr>
          <w:rFonts w:ascii="Arial Narrow" w:hAnsi="Arial Narrow" w:cs="Times New Roman"/>
          <w:sz w:val="24"/>
          <w:szCs w:val="24"/>
        </w:rPr>
      </w:pPr>
    </w:p>
    <w:sectPr w:rsidR="00C40B3A" w:rsidRPr="002273C2" w:rsidSect="00C40B3A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69D6" w:rsidRDefault="004369D6" w:rsidP="00B460F9">
      <w:pPr>
        <w:spacing w:after="0" w:line="240" w:lineRule="auto"/>
      </w:pPr>
      <w:r>
        <w:separator/>
      </w:r>
    </w:p>
  </w:endnote>
  <w:endnote w:type="continuationSeparator" w:id="0">
    <w:p w:rsidR="004369D6" w:rsidRDefault="004369D6" w:rsidP="00B46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ndale Sans UI">
    <w:altName w:val="Arial Unicode MS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, 新細明體"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832" w:rsidRDefault="000A3832">
    <w:pPr>
      <w:pStyle w:val="Footer"/>
      <w:jc w:val="right"/>
    </w:pPr>
    <w:proofErr w:type="spellStart"/>
    <w:r>
      <w:t>strana</w:t>
    </w:r>
    <w:proofErr w:type="spellEnd"/>
    <w: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>
      <w:rPr>
        <w:b/>
        <w:sz w:val="24"/>
        <w:szCs w:val="24"/>
      </w:rPr>
      <w:fldChar w:fldCharType="separate"/>
    </w:r>
    <w:r>
      <w:rPr>
        <w:b/>
        <w:noProof/>
      </w:rPr>
      <w:t>2</w:t>
    </w:r>
    <w:r>
      <w:rPr>
        <w:b/>
        <w:sz w:val="24"/>
        <w:szCs w:val="24"/>
      </w:rPr>
      <w:fldChar w:fldCharType="end"/>
    </w:r>
    <w:r>
      <w:t xml:space="preserve"> od </w:t>
    </w:r>
    <w:r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>
      <w:rPr>
        <w:b/>
        <w:sz w:val="24"/>
        <w:szCs w:val="24"/>
      </w:rPr>
      <w:fldChar w:fldCharType="separate"/>
    </w:r>
    <w:r>
      <w:rPr>
        <w:b/>
        <w:noProof/>
      </w:rPr>
      <w:t>77</w:t>
    </w:r>
    <w:r>
      <w:rPr>
        <w:b/>
        <w:sz w:val="24"/>
        <w:szCs w:val="24"/>
      </w:rPr>
      <w:fldChar w:fldCharType="end"/>
    </w:r>
  </w:p>
  <w:p w:rsidR="000A3832" w:rsidRPr="000074F9" w:rsidRDefault="000A3832" w:rsidP="00C0566E">
    <w:pPr>
      <w:pStyle w:val="Footer"/>
      <w:jc w:val="center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69D6" w:rsidRDefault="004369D6" w:rsidP="00B460F9">
      <w:pPr>
        <w:spacing w:after="0" w:line="240" w:lineRule="auto"/>
      </w:pPr>
      <w:r>
        <w:separator/>
      </w:r>
    </w:p>
  </w:footnote>
  <w:footnote w:type="continuationSeparator" w:id="0">
    <w:p w:rsidR="004369D6" w:rsidRDefault="004369D6" w:rsidP="00B460F9">
      <w:pPr>
        <w:spacing w:after="0" w:line="240" w:lineRule="auto"/>
      </w:pPr>
      <w:r>
        <w:continuationSeparator/>
      </w:r>
    </w:p>
  </w:footnote>
  <w:footnote w:id="1">
    <w:p w:rsidR="000A3832" w:rsidRDefault="000A3832" w:rsidP="005E35DB">
      <w:pPr>
        <w:pageBreakBefore/>
      </w:pPr>
    </w:p>
  </w:footnote>
  <w:footnote w:id="2">
    <w:p w:rsidR="000A3832" w:rsidRDefault="000A3832" w:rsidP="005E35DB">
      <w:pPr>
        <w:pStyle w:val="FootnoteText"/>
      </w:pPr>
    </w:p>
  </w:footnote>
  <w:footnote w:id="3">
    <w:p w:rsidR="000A3832" w:rsidRDefault="000A3832" w:rsidP="005E35DB">
      <w:pPr>
        <w:pStyle w:val="FootnoteText"/>
      </w:pPr>
    </w:p>
  </w:footnote>
  <w:footnote w:id="4">
    <w:p w:rsidR="000A3832" w:rsidRPr="007E1F59" w:rsidRDefault="000A3832" w:rsidP="00B460F9">
      <w:pPr>
        <w:pStyle w:val="FootnoteText"/>
        <w:rPr>
          <w:rFonts w:ascii="Times New Roman" w:hAnsi="Times New Roman"/>
          <w:sz w:val="16"/>
          <w:szCs w:val="16"/>
        </w:rPr>
      </w:pPr>
      <w:r w:rsidRPr="007E1F59">
        <w:rPr>
          <w:rStyle w:val="FootnoteReference"/>
          <w:rFonts w:ascii="Times New Roman" w:hAnsi="Times New Roman"/>
          <w:sz w:val="16"/>
          <w:szCs w:val="16"/>
        </w:rPr>
        <w:footnoteRef/>
      </w:r>
      <w:r w:rsidRPr="007E1F59">
        <w:rPr>
          <w:rFonts w:ascii="Times New Roman" w:hAnsi="Times New Roman"/>
          <w:sz w:val="16"/>
          <w:szCs w:val="16"/>
        </w:rPr>
        <w:t xml:space="preserve"> Ili </w:t>
      </w:r>
      <w:proofErr w:type="spellStart"/>
      <w:r w:rsidRPr="007E1F59">
        <w:rPr>
          <w:rFonts w:ascii="Times New Roman" w:hAnsi="Times New Roman"/>
          <w:sz w:val="16"/>
          <w:szCs w:val="16"/>
        </w:rPr>
        <w:t>nacionalni</w:t>
      </w:r>
      <w:proofErr w:type="spellEnd"/>
      <w:r w:rsidRPr="007E1F5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E1F59">
        <w:rPr>
          <w:rFonts w:ascii="Times New Roman" w:hAnsi="Times New Roman"/>
          <w:sz w:val="16"/>
          <w:szCs w:val="16"/>
        </w:rPr>
        <w:t>identifikacioni</w:t>
      </w:r>
      <w:proofErr w:type="spellEnd"/>
      <w:r w:rsidRPr="007E1F5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E1F59">
        <w:rPr>
          <w:rFonts w:ascii="Times New Roman" w:hAnsi="Times New Roman"/>
          <w:sz w:val="16"/>
          <w:szCs w:val="16"/>
        </w:rPr>
        <w:t>broj</w:t>
      </w:r>
      <w:proofErr w:type="spellEnd"/>
      <w:r w:rsidRPr="007E1F5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E1F59">
        <w:rPr>
          <w:rFonts w:ascii="Times New Roman" w:hAnsi="Times New Roman"/>
          <w:sz w:val="16"/>
          <w:szCs w:val="16"/>
        </w:rPr>
        <w:t>prema</w:t>
      </w:r>
      <w:proofErr w:type="spellEnd"/>
      <w:r w:rsidRPr="007E1F5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E1F59">
        <w:rPr>
          <w:rFonts w:ascii="Times New Roman" w:hAnsi="Times New Roman"/>
          <w:sz w:val="16"/>
          <w:szCs w:val="16"/>
        </w:rPr>
        <w:t>zemlji</w:t>
      </w:r>
      <w:proofErr w:type="spellEnd"/>
      <w:r w:rsidRPr="007E1F5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E1F59">
        <w:rPr>
          <w:rFonts w:ascii="Times New Roman" w:hAnsi="Times New Roman"/>
          <w:sz w:val="16"/>
          <w:szCs w:val="16"/>
        </w:rPr>
        <w:t>sjedišta</w:t>
      </w:r>
      <w:proofErr w:type="spellEnd"/>
      <w:r w:rsidRPr="007E1F5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E1F59">
        <w:rPr>
          <w:rFonts w:ascii="Times New Roman" w:hAnsi="Times New Roman"/>
          <w:sz w:val="16"/>
          <w:szCs w:val="16"/>
        </w:rPr>
        <w:t>ponuđača</w:t>
      </w:r>
      <w:proofErr w:type="spellEnd"/>
    </w:p>
    <w:p w:rsidR="000A3832" w:rsidRDefault="000A3832" w:rsidP="00B460F9">
      <w:pPr>
        <w:pStyle w:val="FootnoteText"/>
      </w:pPr>
    </w:p>
  </w:footnote>
  <w:footnote w:id="5">
    <w:p w:rsidR="000A3832" w:rsidRPr="007E1F59" w:rsidRDefault="000A3832" w:rsidP="00B460F9">
      <w:pPr>
        <w:pStyle w:val="FootnoteText"/>
        <w:jc w:val="both"/>
        <w:rPr>
          <w:rFonts w:ascii="Times New Roman" w:hAnsi="Times New Roman"/>
          <w:color w:val="000000"/>
          <w:sz w:val="16"/>
          <w:szCs w:val="16"/>
          <w:lang w:val="sr-Latn-CS" w:eastAsia="sr-Latn-CS"/>
        </w:rPr>
      </w:pPr>
      <w:r w:rsidRPr="00EF3747">
        <w:rPr>
          <w:rStyle w:val="FootnoteReference"/>
          <w:rFonts w:ascii="Times New Roman" w:hAnsi="Times New Roman"/>
          <w:sz w:val="16"/>
          <w:szCs w:val="16"/>
        </w:rPr>
        <w:footnoteRef/>
      </w:r>
      <w:r w:rsidRPr="00EF3747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3747">
        <w:rPr>
          <w:rFonts w:ascii="Times New Roman" w:hAnsi="Times New Roman"/>
          <w:sz w:val="16"/>
          <w:szCs w:val="16"/>
        </w:rPr>
        <w:t>Tabelu</w:t>
      </w:r>
      <w:proofErr w:type="spellEnd"/>
      <w:r w:rsidRPr="00EF3747">
        <w:rPr>
          <w:rFonts w:ascii="Times New Roman" w:hAnsi="Times New Roman"/>
          <w:sz w:val="16"/>
          <w:szCs w:val="16"/>
        </w:rPr>
        <w:t xml:space="preserve"> “</w:t>
      </w:r>
      <w:r w:rsidRPr="0036618C">
        <w:rPr>
          <w:rFonts w:ascii="Times New Roman" w:hAnsi="Times New Roman"/>
          <w:sz w:val="16"/>
          <w:szCs w:val="16"/>
          <w:lang w:val="sr-Latn-CS" w:eastAsia="sr-Latn-CS"/>
        </w:rPr>
        <w:t>Podaci o podugovaraču /podizvođaču u okviru samostalne ponude</w:t>
      </w:r>
      <w:r w:rsidRPr="00EF3747">
        <w:rPr>
          <w:rFonts w:ascii="Times New Roman" w:hAnsi="Times New Roman"/>
          <w:sz w:val="16"/>
          <w:szCs w:val="16"/>
          <w:lang w:val="ru-RU"/>
        </w:rPr>
        <w:t>“</w:t>
      </w:r>
      <w:r>
        <w:rPr>
          <w:rFonts w:ascii="Times New Roman" w:hAnsi="Times New Roman"/>
          <w:sz w:val="16"/>
          <w:szCs w:val="16"/>
        </w:rPr>
        <w:t xml:space="preserve"> </w:t>
      </w:r>
      <w:r w:rsidRPr="00EF3747">
        <w:rPr>
          <w:rFonts w:ascii="Times New Roman" w:hAnsi="Times New Roman"/>
          <w:sz w:val="16"/>
          <w:szCs w:val="16"/>
          <w:lang w:val="sr-Latn-CS"/>
        </w:rPr>
        <w:t xml:space="preserve">popunjavaju samo oni ponuđači koji ponudu podnose sa  podugovaračem/ podizvođačem, a ukoliko ima veći broj podugovarača/ podizođaća, potrebno je tabelu kopirati u dovoljnom broju primjeraka, da se popuni i dostavi za svakog </w:t>
      </w:r>
      <w:r w:rsidRPr="00EF3747">
        <w:rPr>
          <w:rFonts w:ascii="Times New Roman" w:hAnsi="Times New Roman"/>
          <w:color w:val="000000"/>
          <w:sz w:val="16"/>
          <w:szCs w:val="16"/>
          <w:lang w:val="sr-Latn-CS" w:eastAsia="sr-Latn-CS"/>
        </w:rPr>
        <w:t>podugovarača</w:t>
      </w:r>
      <w:r w:rsidRPr="00EF3747">
        <w:rPr>
          <w:rFonts w:ascii="Times New Roman" w:hAnsi="Times New Roman"/>
          <w:sz w:val="16"/>
          <w:szCs w:val="16"/>
          <w:lang w:val="sr-Latn-CS"/>
        </w:rPr>
        <w:t>/podizođaća.</w:t>
      </w:r>
    </w:p>
    <w:p w:rsidR="000A3832" w:rsidRDefault="000A3832" w:rsidP="00B460F9">
      <w:pPr>
        <w:pStyle w:val="FootnoteText"/>
        <w:jc w:val="both"/>
      </w:pPr>
    </w:p>
  </w:footnote>
  <w:footnote w:id="6">
    <w:p w:rsidR="000A3832" w:rsidRDefault="000A3832" w:rsidP="00B460F9">
      <w:pPr>
        <w:pStyle w:val="FootnoteText"/>
      </w:pPr>
      <w:r w:rsidRPr="007E1F59">
        <w:rPr>
          <w:rStyle w:val="FootnoteReference"/>
          <w:rFonts w:ascii="Times New Roman" w:hAnsi="Times New Roman"/>
          <w:sz w:val="16"/>
          <w:szCs w:val="16"/>
        </w:rPr>
        <w:footnoteRef/>
      </w:r>
      <w:r w:rsidRPr="007E1F59">
        <w:rPr>
          <w:rFonts w:ascii="Times New Roman" w:hAnsi="Times New Roman"/>
          <w:sz w:val="16"/>
          <w:szCs w:val="16"/>
        </w:rPr>
        <w:t xml:space="preserve"> Ili </w:t>
      </w:r>
      <w:proofErr w:type="spellStart"/>
      <w:r w:rsidRPr="007E1F59">
        <w:rPr>
          <w:rFonts w:ascii="Times New Roman" w:hAnsi="Times New Roman"/>
          <w:sz w:val="16"/>
          <w:szCs w:val="16"/>
        </w:rPr>
        <w:t>nacionalni</w:t>
      </w:r>
      <w:proofErr w:type="spellEnd"/>
      <w:r w:rsidRPr="007E1F5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E1F59">
        <w:rPr>
          <w:rFonts w:ascii="Times New Roman" w:hAnsi="Times New Roman"/>
          <w:sz w:val="16"/>
          <w:szCs w:val="16"/>
        </w:rPr>
        <w:t>identifikacioni</w:t>
      </w:r>
      <w:proofErr w:type="spellEnd"/>
      <w:r w:rsidRPr="007E1F5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E1F59">
        <w:rPr>
          <w:rFonts w:ascii="Times New Roman" w:hAnsi="Times New Roman"/>
          <w:sz w:val="16"/>
          <w:szCs w:val="16"/>
        </w:rPr>
        <w:t>broj</w:t>
      </w:r>
      <w:proofErr w:type="spellEnd"/>
      <w:r w:rsidRPr="007E1F5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E1F59">
        <w:rPr>
          <w:rFonts w:ascii="Times New Roman" w:hAnsi="Times New Roman"/>
          <w:sz w:val="16"/>
          <w:szCs w:val="16"/>
        </w:rPr>
        <w:t>prema</w:t>
      </w:r>
      <w:proofErr w:type="spellEnd"/>
      <w:r w:rsidRPr="007E1F5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E1F59">
        <w:rPr>
          <w:rFonts w:ascii="Times New Roman" w:hAnsi="Times New Roman"/>
          <w:sz w:val="16"/>
          <w:szCs w:val="16"/>
        </w:rPr>
        <w:t>zemlji</w:t>
      </w:r>
      <w:proofErr w:type="spellEnd"/>
      <w:r w:rsidRPr="007E1F5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E1F59">
        <w:rPr>
          <w:rFonts w:ascii="Times New Roman" w:hAnsi="Times New Roman"/>
          <w:sz w:val="16"/>
          <w:szCs w:val="16"/>
        </w:rPr>
        <w:t>sjedišta</w:t>
      </w:r>
      <w:proofErr w:type="spellEnd"/>
      <w:r w:rsidRPr="007E1F5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E1F59">
        <w:rPr>
          <w:rFonts w:ascii="Times New Roman" w:hAnsi="Times New Roman"/>
          <w:sz w:val="16"/>
          <w:szCs w:val="16"/>
        </w:rPr>
        <w:t>ponuđača</w:t>
      </w:r>
      <w:proofErr w:type="spellEnd"/>
    </w:p>
  </w:footnote>
  <w:footnote w:id="7">
    <w:p w:rsidR="000A3832" w:rsidRDefault="000A3832" w:rsidP="00B460F9">
      <w:pPr>
        <w:spacing w:after="0" w:line="240" w:lineRule="auto"/>
        <w:jc w:val="both"/>
      </w:pPr>
      <w:r w:rsidRPr="007E1F59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7E1F59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EF3747">
        <w:rPr>
          <w:rFonts w:ascii="Times New Roman" w:hAnsi="Times New Roman" w:cs="Times New Roman"/>
          <w:sz w:val="16"/>
          <w:szCs w:val="16"/>
        </w:rPr>
        <w:t>Tabelu</w:t>
      </w:r>
      <w:proofErr w:type="spellEnd"/>
      <w:r w:rsidRPr="00EF3747">
        <w:rPr>
          <w:rFonts w:ascii="Times New Roman" w:hAnsi="Times New Roman" w:cs="Times New Roman"/>
          <w:sz w:val="16"/>
          <w:szCs w:val="16"/>
        </w:rPr>
        <w:t xml:space="preserve"> </w:t>
      </w:r>
      <w:r w:rsidRPr="00EF3747">
        <w:rPr>
          <w:rFonts w:ascii="Times New Roman" w:hAnsi="Times New Roman" w:cs="Times New Roman"/>
          <w:sz w:val="16"/>
          <w:szCs w:val="16"/>
          <w:lang w:val="ru-RU"/>
        </w:rPr>
        <w:t>„</w:t>
      </w:r>
      <w:r w:rsidRPr="00EF3747">
        <w:rPr>
          <w:rFonts w:ascii="Times New Roman" w:hAnsi="Times New Roman" w:cs="Times New Roman"/>
          <w:sz w:val="16"/>
          <w:szCs w:val="16"/>
          <w:lang w:val="sr-Latn-CS" w:eastAsia="sr-Latn-CS"/>
        </w:rPr>
        <w:t>Podaci o podnosiocu zajedničke ponude</w:t>
      </w:r>
      <w:r w:rsidRPr="00EF3747">
        <w:rPr>
          <w:rFonts w:ascii="Times New Roman" w:hAnsi="Times New Roman" w:cs="Times New Roman"/>
          <w:sz w:val="16"/>
          <w:szCs w:val="16"/>
          <w:lang w:val="ru-RU"/>
        </w:rPr>
        <w:t>“</w:t>
      </w:r>
      <w:r w:rsidRPr="00EF3747">
        <w:rPr>
          <w:rFonts w:ascii="Times New Roman" w:hAnsi="Times New Roman" w:cs="Times New Roman"/>
          <w:sz w:val="16"/>
          <w:szCs w:val="16"/>
          <w:lang w:val="sr-Latn-CS"/>
        </w:rPr>
        <w:t xml:space="preserve"> popunjavaju samo oni ponuđači koji podnose zajedničku ponudu. Ponudač koji pod</w:t>
      </w:r>
      <w:r>
        <w:rPr>
          <w:rFonts w:ascii="Times New Roman" w:hAnsi="Times New Roman" w:cs="Times New Roman"/>
          <w:sz w:val="16"/>
          <w:szCs w:val="16"/>
          <w:lang w:val="sr-Latn-CS"/>
        </w:rPr>
        <w:t xml:space="preserve">nosi zajedničku ponudu dužan je </w:t>
      </w:r>
      <w:r w:rsidRPr="00EF3747">
        <w:rPr>
          <w:rFonts w:ascii="Times New Roman" w:hAnsi="Times New Roman" w:cs="Times New Roman"/>
          <w:sz w:val="16"/>
          <w:szCs w:val="16"/>
          <w:lang w:val="sr-Latn-CS"/>
        </w:rPr>
        <w:t>popuniti i tabele „</w:t>
      </w:r>
      <w:r w:rsidRPr="00EF3747">
        <w:rPr>
          <w:rFonts w:ascii="Times New Roman" w:hAnsi="Times New Roman" w:cs="Times New Roman"/>
          <w:sz w:val="16"/>
          <w:szCs w:val="16"/>
          <w:lang w:val="sr-Latn-CS" w:eastAsia="sr-Latn-CS"/>
        </w:rPr>
        <w:t>Podaci o nosiocu zajedničke ponude“ i „Podaci o članu zajedničke ponude“</w:t>
      </w:r>
    </w:p>
  </w:footnote>
  <w:footnote w:id="8">
    <w:p w:rsidR="000A3832" w:rsidRPr="007E1F59" w:rsidRDefault="000A3832" w:rsidP="00B460F9">
      <w:pPr>
        <w:pStyle w:val="FootnoteText"/>
        <w:rPr>
          <w:rFonts w:ascii="Times New Roman" w:hAnsi="Times New Roman"/>
          <w:sz w:val="16"/>
          <w:szCs w:val="16"/>
        </w:rPr>
      </w:pPr>
      <w:r w:rsidRPr="007E1F59">
        <w:rPr>
          <w:rStyle w:val="FootnoteReference"/>
          <w:rFonts w:ascii="Times New Roman" w:hAnsi="Times New Roman"/>
          <w:sz w:val="16"/>
          <w:szCs w:val="16"/>
        </w:rPr>
        <w:footnoteRef/>
      </w:r>
      <w:r w:rsidRPr="007E1F59">
        <w:rPr>
          <w:rFonts w:ascii="Times New Roman" w:hAnsi="Times New Roman"/>
          <w:sz w:val="16"/>
          <w:szCs w:val="16"/>
        </w:rPr>
        <w:t xml:space="preserve"> Ili </w:t>
      </w:r>
      <w:proofErr w:type="spellStart"/>
      <w:r w:rsidRPr="007E1F59">
        <w:rPr>
          <w:rFonts w:ascii="Times New Roman" w:hAnsi="Times New Roman"/>
          <w:sz w:val="16"/>
          <w:szCs w:val="16"/>
        </w:rPr>
        <w:t>nacionalni</w:t>
      </w:r>
      <w:proofErr w:type="spellEnd"/>
      <w:r w:rsidRPr="007E1F5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E1F59">
        <w:rPr>
          <w:rFonts w:ascii="Times New Roman" w:hAnsi="Times New Roman"/>
          <w:sz w:val="16"/>
          <w:szCs w:val="16"/>
        </w:rPr>
        <w:t>identifikacioni</w:t>
      </w:r>
      <w:proofErr w:type="spellEnd"/>
      <w:r w:rsidRPr="007E1F5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E1F59">
        <w:rPr>
          <w:rFonts w:ascii="Times New Roman" w:hAnsi="Times New Roman"/>
          <w:sz w:val="16"/>
          <w:szCs w:val="16"/>
        </w:rPr>
        <w:t>broj</w:t>
      </w:r>
      <w:proofErr w:type="spellEnd"/>
      <w:r w:rsidRPr="007E1F5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E1F59">
        <w:rPr>
          <w:rFonts w:ascii="Times New Roman" w:hAnsi="Times New Roman"/>
          <w:sz w:val="16"/>
          <w:szCs w:val="16"/>
        </w:rPr>
        <w:t>prema</w:t>
      </w:r>
      <w:proofErr w:type="spellEnd"/>
      <w:r w:rsidRPr="007E1F5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E1F59">
        <w:rPr>
          <w:rFonts w:ascii="Times New Roman" w:hAnsi="Times New Roman"/>
          <w:sz w:val="16"/>
          <w:szCs w:val="16"/>
        </w:rPr>
        <w:t>zemlji</w:t>
      </w:r>
      <w:proofErr w:type="spellEnd"/>
      <w:r w:rsidRPr="007E1F5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E1F59">
        <w:rPr>
          <w:rFonts w:ascii="Times New Roman" w:hAnsi="Times New Roman"/>
          <w:sz w:val="16"/>
          <w:szCs w:val="16"/>
        </w:rPr>
        <w:t>sjedišta</w:t>
      </w:r>
      <w:proofErr w:type="spellEnd"/>
      <w:r w:rsidRPr="007E1F5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E1F59">
        <w:rPr>
          <w:rFonts w:ascii="Times New Roman" w:hAnsi="Times New Roman"/>
          <w:sz w:val="16"/>
          <w:szCs w:val="16"/>
        </w:rPr>
        <w:t>ponuđača</w:t>
      </w:r>
      <w:proofErr w:type="spellEnd"/>
    </w:p>
    <w:p w:rsidR="000A3832" w:rsidRDefault="000A3832" w:rsidP="00B460F9">
      <w:pPr>
        <w:pStyle w:val="FootnoteText"/>
      </w:pPr>
    </w:p>
  </w:footnote>
  <w:footnote w:id="9">
    <w:p w:rsidR="000A3832" w:rsidRPr="00EF3747" w:rsidRDefault="000A3832" w:rsidP="00B460F9">
      <w:pPr>
        <w:pStyle w:val="FootnoteText"/>
        <w:rPr>
          <w:rFonts w:ascii="Times New Roman" w:hAnsi="Times New Roman"/>
          <w:color w:val="000000"/>
          <w:sz w:val="16"/>
          <w:szCs w:val="16"/>
          <w:lang w:val="sr-Latn-CS" w:eastAsia="sr-Latn-CS"/>
        </w:rPr>
      </w:pPr>
      <w:r w:rsidRPr="00EF3747">
        <w:rPr>
          <w:rStyle w:val="FootnoteReference"/>
        </w:rPr>
        <w:footnoteRef/>
      </w:r>
      <w:r w:rsidRPr="00EF3747">
        <w:t xml:space="preserve"> </w:t>
      </w:r>
      <w:proofErr w:type="spellStart"/>
      <w:r w:rsidRPr="00EF3747">
        <w:rPr>
          <w:rFonts w:ascii="Times New Roman" w:hAnsi="Times New Roman"/>
          <w:sz w:val="16"/>
          <w:szCs w:val="16"/>
        </w:rPr>
        <w:t>Tabelu</w:t>
      </w:r>
      <w:proofErr w:type="spellEnd"/>
      <w:r w:rsidRPr="00EF3747">
        <w:rPr>
          <w:rFonts w:ascii="Times New Roman" w:hAnsi="Times New Roman"/>
          <w:sz w:val="16"/>
          <w:szCs w:val="16"/>
        </w:rPr>
        <w:t xml:space="preserve"> “</w:t>
      </w:r>
      <w:r w:rsidRPr="00EF3747">
        <w:rPr>
          <w:rFonts w:ascii="Times New Roman" w:hAnsi="Times New Roman"/>
          <w:sz w:val="16"/>
          <w:szCs w:val="16"/>
          <w:lang w:val="sr-Latn-CS" w:eastAsia="sr-Latn-CS"/>
        </w:rPr>
        <w:t xml:space="preserve">Podaci o članu zajedničke ponude“ </w:t>
      </w:r>
      <w:r w:rsidRPr="00EF3747">
        <w:rPr>
          <w:rFonts w:ascii="Times New Roman" w:hAnsi="Times New Roman"/>
          <w:sz w:val="16"/>
          <w:szCs w:val="16"/>
          <w:lang w:val="sr-Latn-CS"/>
        </w:rPr>
        <w:t xml:space="preserve">kopirati u dovoljnom broju primjeraka, da se popuni i dostavi za svakog </w:t>
      </w:r>
      <w:r w:rsidRPr="00EF3747">
        <w:rPr>
          <w:rFonts w:ascii="Times New Roman" w:hAnsi="Times New Roman"/>
          <w:color w:val="000000"/>
          <w:sz w:val="16"/>
          <w:szCs w:val="16"/>
          <w:lang w:val="sr-Latn-CS" w:eastAsia="sr-Latn-CS"/>
        </w:rPr>
        <w:t>člana zajedničke ponude</w:t>
      </w:r>
    </w:p>
    <w:p w:rsidR="000A3832" w:rsidRDefault="000A3832" w:rsidP="00B460F9">
      <w:pPr>
        <w:pStyle w:val="FootnoteText"/>
      </w:pPr>
    </w:p>
  </w:footnote>
  <w:footnote w:id="10">
    <w:p w:rsidR="000A3832" w:rsidRPr="007E1F59" w:rsidRDefault="000A3832" w:rsidP="00B460F9">
      <w:pPr>
        <w:pStyle w:val="FootnoteText"/>
        <w:rPr>
          <w:rFonts w:ascii="Times New Roman" w:hAnsi="Times New Roman"/>
          <w:sz w:val="16"/>
          <w:szCs w:val="16"/>
        </w:rPr>
      </w:pPr>
      <w:r w:rsidRPr="007E1F59">
        <w:rPr>
          <w:rStyle w:val="FootnoteReference"/>
          <w:rFonts w:ascii="Times New Roman" w:hAnsi="Times New Roman"/>
          <w:sz w:val="16"/>
          <w:szCs w:val="16"/>
        </w:rPr>
        <w:footnoteRef/>
      </w:r>
      <w:r w:rsidRPr="007E1F59">
        <w:rPr>
          <w:rFonts w:ascii="Times New Roman" w:hAnsi="Times New Roman"/>
          <w:sz w:val="16"/>
          <w:szCs w:val="16"/>
        </w:rPr>
        <w:t xml:space="preserve"> Ili </w:t>
      </w:r>
      <w:proofErr w:type="spellStart"/>
      <w:r w:rsidRPr="007E1F59">
        <w:rPr>
          <w:rFonts w:ascii="Times New Roman" w:hAnsi="Times New Roman"/>
          <w:sz w:val="16"/>
          <w:szCs w:val="16"/>
        </w:rPr>
        <w:t>nacionalni</w:t>
      </w:r>
      <w:proofErr w:type="spellEnd"/>
      <w:r w:rsidRPr="007E1F5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E1F59">
        <w:rPr>
          <w:rFonts w:ascii="Times New Roman" w:hAnsi="Times New Roman"/>
          <w:sz w:val="16"/>
          <w:szCs w:val="16"/>
        </w:rPr>
        <w:t>identifikacioni</w:t>
      </w:r>
      <w:proofErr w:type="spellEnd"/>
      <w:r w:rsidRPr="007E1F5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E1F59">
        <w:rPr>
          <w:rFonts w:ascii="Times New Roman" w:hAnsi="Times New Roman"/>
          <w:sz w:val="16"/>
          <w:szCs w:val="16"/>
        </w:rPr>
        <w:t>broj</w:t>
      </w:r>
      <w:proofErr w:type="spellEnd"/>
      <w:r w:rsidRPr="007E1F5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E1F59">
        <w:rPr>
          <w:rFonts w:ascii="Times New Roman" w:hAnsi="Times New Roman"/>
          <w:sz w:val="16"/>
          <w:szCs w:val="16"/>
        </w:rPr>
        <w:t>prema</w:t>
      </w:r>
      <w:proofErr w:type="spellEnd"/>
      <w:r w:rsidRPr="007E1F5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E1F59">
        <w:rPr>
          <w:rFonts w:ascii="Times New Roman" w:hAnsi="Times New Roman"/>
          <w:sz w:val="16"/>
          <w:szCs w:val="16"/>
        </w:rPr>
        <w:t>zemlji</w:t>
      </w:r>
      <w:proofErr w:type="spellEnd"/>
      <w:r w:rsidRPr="007E1F5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E1F59">
        <w:rPr>
          <w:rFonts w:ascii="Times New Roman" w:hAnsi="Times New Roman"/>
          <w:sz w:val="16"/>
          <w:szCs w:val="16"/>
        </w:rPr>
        <w:t>sjedišta</w:t>
      </w:r>
      <w:proofErr w:type="spellEnd"/>
      <w:r w:rsidRPr="007E1F5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E1F59">
        <w:rPr>
          <w:rFonts w:ascii="Times New Roman" w:hAnsi="Times New Roman"/>
          <w:sz w:val="16"/>
          <w:szCs w:val="16"/>
        </w:rPr>
        <w:t>ponuđača</w:t>
      </w:r>
      <w:proofErr w:type="spellEnd"/>
    </w:p>
    <w:p w:rsidR="000A3832" w:rsidRDefault="000A3832" w:rsidP="00B460F9">
      <w:pPr>
        <w:pStyle w:val="FootnoteText"/>
      </w:pPr>
    </w:p>
  </w:footnote>
  <w:footnote w:id="11">
    <w:p w:rsidR="000A3832" w:rsidRPr="007F6785" w:rsidRDefault="000A3832" w:rsidP="00B460F9">
      <w:pPr>
        <w:pStyle w:val="FootnoteText"/>
        <w:jc w:val="both"/>
        <w:rPr>
          <w:rFonts w:ascii="Times New Roman" w:hAnsi="Times New Roman"/>
          <w:color w:val="000000"/>
          <w:sz w:val="16"/>
          <w:szCs w:val="16"/>
          <w:lang w:val="sr-Latn-CS" w:eastAsia="sr-Latn-CS"/>
        </w:rPr>
      </w:pPr>
      <w:r w:rsidRPr="007E1F59">
        <w:rPr>
          <w:rStyle w:val="FootnoteReference"/>
          <w:rFonts w:ascii="Times New Roman" w:hAnsi="Times New Roman"/>
          <w:sz w:val="16"/>
          <w:szCs w:val="16"/>
        </w:rPr>
        <w:footnoteRef/>
      </w:r>
      <w:r w:rsidRPr="007E1F5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F6785">
        <w:rPr>
          <w:rFonts w:ascii="Times New Roman" w:hAnsi="Times New Roman"/>
          <w:sz w:val="16"/>
          <w:szCs w:val="16"/>
        </w:rPr>
        <w:t>Tabelu</w:t>
      </w:r>
      <w:proofErr w:type="spellEnd"/>
      <w:r w:rsidRPr="007F6785">
        <w:rPr>
          <w:rFonts w:ascii="Times New Roman" w:hAnsi="Times New Roman"/>
          <w:sz w:val="16"/>
          <w:szCs w:val="16"/>
        </w:rPr>
        <w:t xml:space="preserve"> </w:t>
      </w:r>
      <w:r w:rsidRPr="007F6785">
        <w:rPr>
          <w:rFonts w:ascii="Times New Roman" w:hAnsi="Times New Roman"/>
          <w:sz w:val="16"/>
          <w:szCs w:val="16"/>
          <w:lang w:val="ru-RU"/>
        </w:rPr>
        <w:t>„</w:t>
      </w:r>
      <w:r w:rsidRPr="007F6785">
        <w:rPr>
          <w:rFonts w:ascii="Times New Roman" w:hAnsi="Times New Roman"/>
          <w:sz w:val="16"/>
          <w:szCs w:val="16"/>
          <w:lang w:val="sr-Latn-CS" w:eastAsia="sr-Latn-CS"/>
        </w:rPr>
        <w:t xml:space="preserve"> Podaci o podugovaraču /podizvođaču u okviru zajedničke ponude</w:t>
      </w:r>
      <w:r w:rsidRPr="007F6785">
        <w:rPr>
          <w:rFonts w:ascii="Times New Roman" w:hAnsi="Times New Roman"/>
          <w:sz w:val="16"/>
          <w:szCs w:val="16"/>
          <w:lang w:val="ru-RU"/>
        </w:rPr>
        <w:t>“</w:t>
      </w:r>
      <w:r>
        <w:rPr>
          <w:rFonts w:ascii="Times New Roman" w:hAnsi="Times New Roman"/>
          <w:sz w:val="16"/>
          <w:szCs w:val="16"/>
          <w:lang w:val="sr-Latn-CS"/>
        </w:rPr>
        <w:t xml:space="preserve"> </w:t>
      </w:r>
      <w:r w:rsidRPr="007F6785">
        <w:rPr>
          <w:rFonts w:ascii="Times New Roman" w:hAnsi="Times New Roman"/>
          <w:sz w:val="16"/>
          <w:szCs w:val="16"/>
          <w:lang w:val="sr-Latn-CS"/>
        </w:rPr>
        <w:t>popunjavaju samo oni ponuđači koji ponudu podnose</w:t>
      </w:r>
      <w:r>
        <w:rPr>
          <w:rFonts w:ascii="Times New Roman" w:hAnsi="Times New Roman"/>
          <w:sz w:val="16"/>
          <w:szCs w:val="16"/>
          <w:lang w:val="sr-Latn-CS"/>
        </w:rPr>
        <w:t xml:space="preserve"> zajednički </w:t>
      </w:r>
      <w:r w:rsidRPr="007F6785">
        <w:rPr>
          <w:rFonts w:ascii="Times New Roman" w:hAnsi="Times New Roman"/>
          <w:sz w:val="16"/>
          <w:szCs w:val="16"/>
          <w:lang w:val="sr-Latn-CS"/>
        </w:rPr>
        <w:t xml:space="preserve"> sa  podugovaračem/ podizvođačem, a ukoliko ima veći broj podugovarača/ podizođaća, potrebno je tabelu kopirati u dovoljnom broju primjeraka, da se popuni i dostavi za svakog </w:t>
      </w:r>
      <w:r w:rsidRPr="007F6785">
        <w:rPr>
          <w:rFonts w:ascii="Times New Roman" w:hAnsi="Times New Roman"/>
          <w:color w:val="000000"/>
          <w:sz w:val="16"/>
          <w:szCs w:val="16"/>
          <w:lang w:val="sr-Latn-CS" w:eastAsia="sr-Latn-CS"/>
        </w:rPr>
        <w:t>podugovarača</w:t>
      </w:r>
      <w:r w:rsidRPr="007F6785">
        <w:rPr>
          <w:rFonts w:ascii="Times New Roman" w:hAnsi="Times New Roman"/>
          <w:sz w:val="16"/>
          <w:szCs w:val="16"/>
          <w:lang w:val="sr-Latn-CS"/>
        </w:rPr>
        <w:t>/podizođaća.</w:t>
      </w:r>
    </w:p>
    <w:p w:rsidR="000A3832" w:rsidRDefault="000A3832" w:rsidP="00B460F9">
      <w:pPr>
        <w:pStyle w:val="FootnoteText"/>
        <w:jc w:val="both"/>
      </w:pPr>
    </w:p>
  </w:footnote>
  <w:footnote w:id="12">
    <w:p w:rsidR="000A3832" w:rsidRDefault="000A3832" w:rsidP="00B460F9">
      <w:pPr>
        <w:pStyle w:val="FootnoteText"/>
      </w:pPr>
      <w:r w:rsidRPr="007E1F59">
        <w:rPr>
          <w:rStyle w:val="FootnoteReference"/>
          <w:rFonts w:ascii="Times New Roman" w:hAnsi="Times New Roman"/>
          <w:sz w:val="16"/>
          <w:szCs w:val="16"/>
        </w:rPr>
        <w:footnoteRef/>
      </w:r>
      <w:r w:rsidRPr="007E1F59">
        <w:rPr>
          <w:rFonts w:ascii="Times New Roman" w:hAnsi="Times New Roman"/>
          <w:sz w:val="16"/>
          <w:szCs w:val="16"/>
        </w:rPr>
        <w:t xml:space="preserve"> Ili </w:t>
      </w:r>
      <w:proofErr w:type="spellStart"/>
      <w:r w:rsidRPr="007E1F59">
        <w:rPr>
          <w:rFonts w:ascii="Times New Roman" w:hAnsi="Times New Roman"/>
          <w:sz w:val="16"/>
          <w:szCs w:val="16"/>
        </w:rPr>
        <w:t>nacionalni</w:t>
      </w:r>
      <w:proofErr w:type="spellEnd"/>
      <w:r w:rsidRPr="007E1F5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E1F59">
        <w:rPr>
          <w:rFonts w:ascii="Times New Roman" w:hAnsi="Times New Roman"/>
          <w:sz w:val="16"/>
          <w:szCs w:val="16"/>
        </w:rPr>
        <w:t>identifikacioni</w:t>
      </w:r>
      <w:proofErr w:type="spellEnd"/>
      <w:r w:rsidRPr="007E1F5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E1F59">
        <w:rPr>
          <w:rFonts w:ascii="Times New Roman" w:hAnsi="Times New Roman"/>
          <w:sz w:val="16"/>
          <w:szCs w:val="16"/>
        </w:rPr>
        <w:t>broj</w:t>
      </w:r>
      <w:proofErr w:type="spellEnd"/>
      <w:r w:rsidRPr="007E1F5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E1F59">
        <w:rPr>
          <w:rFonts w:ascii="Times New Roman" w:hAnsi="Times New Roman"/>
          <w:sz w:val="16"/>
          <w:szCs w:val="16"/>
        </w:rPr>
        <w:t>prema</w:t>
      </w:r>
      <w:proofErr w:type="spellEnd"/>
      <w:r w:rsidRPr="007E1F5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E1F59">
        <w:rPr>
          <w:rFonts w:ascii="Times New Roman" w:hAnsi="Times New Roman"/>
          <w:sz w:val="16"/>
          <w:szCs w:val="16"/>
        </w:rPr>
        <w:t>zemlji</w:t>
      </w:r>
      <w:proofErr w:type="spellEnd"/>
      <w:r w:rsidRPr="007E1F5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E1F59">
        <w:rPr>
          <w:rFonts w:ascii="Times New Roman" w:hAnsi="Times New Roman"/>
          <w:sz w:val="16"/>
          <w:szCs w:val="16"/>
        </w:rPr>
        <w:t>sjedišta</w:t>
      </w:r>
      <w:proofErr w:type="spellEnd"/>
      <w:r w:rsidRPr="007E1F5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E1F59">
        <w:rPr>
          <w:rFonts w:ascii="Times New Roman" w:hAnsi="Times New Roman"/>
          <w:sz w:val="16"/>
          <w:szCs w:val="16"/>
        </w:rPr>
        <w:t>ponuđača</w:t>
      </w:r>
      <w:proofErr w:type="spellEnd"/>
    </w:p>
  </w:footnote>
  <w:footnote w:id="13">
    <w:p w:rsidR="000A3832" w:rsidRDefault="000A3832" w:rsidP="001D5780">
      <w:r>
        <w:rPr>
          <w:rStyle w:val="FootnoteCharacters"/>
          <w:rFonts w:ascii="Times New Roman" w:hAnsi="Times New Roman"/>
        </w:rPr>
        <w:footnoteRef/>
      </w:r>
      <w:r>
        <w:br w:type="page"/>
      </w:r>
    </w:p>
    <w:p w:rsidR="000A3832" w:rsidRDefault="000A3832" w:rsidP="001D5780">
      <w:pPr>
        <w:pageBreakBefore/>
      </w:pPr>
      <w:r>
        <w:rPr>
          <w:rFonts w:ascii="Times New Roman" w:hAnsi="Times New Roman" w:cs="Times New Roman"/>
          <w:sz w:val="16"/>
          <w:szCs w:val="16"/>
        </w:rPr>
        <w:tab/>
      </w:r>
      <w:proofErr w:type="spellStart"/>
      <w:r>
        <w:rPr>
          <w:rFonts w:ascii="Times New Roman" w:hAnsi="Times New Roman" w:cs="Times New Roman"/>
          <w:sz w:val="16"/>
          <w:szCs w:val="16"/>
        </w:rPr>
        <w:t>Izjavu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o </w:t>
      </w:r>
      <w:proofErr w:type="spellStart"/>
      <w:r>
        <w:rPr>
          <w:rFonts w:ascii="Times New Roman" w:hAnsi="Times New Roman" w:cs="Times New Roman"/>
          <w:sz w:val="16"/>
          <w:szCs w:val="16"/>
        </w:rPr>
        <w:t>nepostojanju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sz w:val="16"/>
          <w:szCs w:val="16"/>
        </w:rPr>
        <w:t>sukoba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sz w:val="16"/>
          <w:szCs w:val="16"/>
        </w:rPr>
        <w:t>interesa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sz w:val="16"/>
          <w:szCs w:val="16"/>
        </w:rPr>
        <w:t>kod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sz w:val="16"/>
          <w:szCs w:val="16"/>
        </w:rPr>
        <w:t>ponuđača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, </w:t>
      </w:r>
      <w:proofErr w:type="spellStart"/>
      <w:r>
        <w:rPr>
          <w:rFonts w:ascii="Times New Roman" w:hAnsi="Times New Roman" w:cs="Times New Roman"/>
          <w:sz w:val="16"/>
          <w:szCs w:val="16"/>
        </w:rPr>
        <w:t>podnosioca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sz w:val="16"/>
          <w:szCs w:val="16"/>
        </w:rPr>
        <w:t>zajedničke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sz w:val="16"/>
          <w:szCs w:val="16"/>
        </w:rPr>
        <w:t>ponude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, </w:t>
      </w:r>
      <w:proofErr w:type="spellStart"/>
      <w:r>
        <w:rPr>
          <w:rFonts w:ascii="Times New Roman" w:hAnsi="Times New Roman" w:cs="Times New Roman"/>
          <w:sz w:val="16"/>
          <w:szCs w:val="16"/>
        </w:rPr>
        <w:t>podizvođača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sz w:val="16"/>
          <w:szCs w:val="16"/>
        </w:rPr>
        <w:t>ili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sz w:val="16"/>
          <w:szCs w:val="16"/>
        </w:rPr>
        <w:t>podugovarača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sz w:val="16"/>
          <w:szCs w:val="16"/>
        </w:rPr>
        <w:t>posebno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sz w:val="16"/>
          <w:szCs w:val="16"/>
        </w:rPr>
        <w:t>dostaviti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za </w:t>
      </w:r>
      <w:proofErr w:type="spellStart"/>
      <w:r>
        <w:rPr>
          <w:rFonts w:ascii="Times New Roman" w:hAnsi="Times New Roman" w:cs="Times New Roman"/>
          <w:sz w:val="16"/>
          <w:szCs w:val="16"/>
        </w:rPr>
        <w:t>svakog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sz w:val="16"/>
          <w:szCs w:val="16"/>
        </w:rPr>
        <w:t>člana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sz w:val="16"/>
          <w:szCs w:val="16"/>
        </w:rPr>
        <w:t>zajedničke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sz w:val="16"/>
          <w:szCs w:val="16"/>
        </w:rPr>
        <w:t>ponude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, za </w:t>
      </w:r>
      <w:proofErr w:type="spellStart"/>
      <w:r>
        <w:rPr>
          <w:rFonts w:ascii="Times New Roman" w:hAnsi="Times New Roman" w:cs="Times New Roman"/>
          <w:sz w:val="16"/>
          <w:szCs w:val="16"/>
        </w:rPr>
        <w:t>svakog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sz w:val="16"/>
          <w:szCs w:val="16"/>
        </w:rPr>
        <w:t>podugovarača</w:t>
      </w:r>
      <w:proofErr w:type="spellEnd"/>
      <w:r>
        <w:rPr>
          <w:rFonts w:ascii="Times New Roman" w:hAnsi="Times New Roman" w:cs="Times New Roman"/>
          <w:sz w:val="16"/>
          <w:szCs w:val="16"/>
        </w:rPr>
        <w:t>/</w:t>
      </w:r>
      <w:proofErr w:type="spellStart"/>
      <w:r>
        <w:rPr>
          <w:rFonts w:ascii="Times New Roman" w:hAnsi="Times New Roman" w:cs="Times New Roman"/>
          <w:sz w:val="16"/>
          <w:szCs w:val="16"/>
        </w:rPr>
        <w:t>podizvođača</w:t>
      </w:r>
      <w:proofErr w:type="spellEnd"/>
    </w:p>
  </w:footnote>
  <w:footnote w:id="14">
    <w:p w:rsidR="000A3832" w:rsidRDefault="000A3832" w:rsidP="00B23F23">
      <w:pPr>
        <w:pStyle w:val="FootnoteText"/>
      </w:pPr>
      <w:r>
        <w:rPr>
          <w:rStyle w:val="FootnoteCharacters"/>
          <w:rFonts w:ascii="Arial Narrow" w:hAnsi="Arial Narrow"/>
        </w:rPr>
        <w:footnoteRef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832" w:rsidRDefault="000A3832">
    <w:pPr>
      <w:pStyle w:val="Header"/>
      <w:jc w:val="right"/>
    </w:pPr>
  </w:p>
  <w:p w:rsidR="000A3832" w:rsidRDefault="000A38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FFA308A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Open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pacing w:val="-1"/>
        <w:sz w:val="24"/>
        <w:szCs w:val="24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kern w:val="1"/>
        <w:sz w:val="24"/>
        <w:szCs w:val="24"/>
        <w:lang w:val="sr-Latn-CS" w:eastAsia="hi-IN" w:bidi="hi-I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000000"/>
        <w:kern w:val="1"/>
        <w:sz w:val="24"/>
        <w:szCs w:val="24"/>
        <w:lang w:val="sr-Latn-CS" w:eastAsia="hi-IN" w:bidi="hi-I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000000"/>
        <w:kern w:val="1"/>
        <w:sz w:val="24"/>
        <w:szCs w:val="24"/>
        <w:lang w:val="sr-Latn-CS" w:eastAsia="hi-IN" w:bidi="hi-I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kern w:val="1"/>
        <w:sz w:val="24"/>
        <w:szCs w:val="24"/>
        <w:lang w:val="sr-Latn-CS" w:eastAsia="hi-IN" w:bidi="hi-I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000000"/>
        <w:kern w:val="1"/>
        <w:sz w:val="24"/>
        <w:szCs w:val="24"/>
        <w:lang w:val="sr-Latn-CS" w:eastAsia="hi-IN" w:bidi="hi-I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000000"/>
        <w:kern w:val="1"/>
        <w:sz w:val="24"/>
        <w:szCs w:val="24"/>
        <w:lang w:val="sr-Latn-CS" w:eastAsia="hi-IN" w:bidi="hi-I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kern w:val="1"/>
        <w:sz w:val="24"/>
        <w:szCs w:val="24"/>
        <w:lang w:val="sr-Latn-CS" w:eastAsia="hi-IN" w:bidi="hi-I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000000"/>
        <w:kern w:val="1"/>
        <w:sz w:val="24"/>
        <w:szCs w:val="24"/>
        <w:lang w:val="sr-Latn-CS" w:eastAsia="hi-IN" w:bidi="hi-I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000000"/>
        <w:kern w:val="1"/>
        <w:sz w:val="24"/>
        <w:szCs w:val="24"/>
        <w:lang w:val="sr-Latn-CS" w:eastAsia="hi-IN" w:bidi="hi-I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</w:abstractNum>
  <w:abstractNum w:abstractNumId="6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D"/>
    <w:multiLevelType w:val="singleLevel"/>
    <w:tmpl w:val="0000000D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E"/>
    <w:multiLevelType w:val="singleLevel"/>
    <w:tmpl w:val="0000000E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683" w:hanging="360"/>
      </w:pPr>
    </w:lvl>
  </w:abstractNum>
  <w:abstractNum w:abstractNumId="9" w15:restartNumberingAfterBreak="0">
    <w:nsid w:val="0000000F"/>
    <w:multiLevelType w:val="singleLevel"/>
    <w:tmpl w:val="0000000F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Andale Sans UI" w:hAnsi="Times New Roman" w:cs="Times New Roman"/>
        <w:sz w:val="24"/>
        <w:szCs w:val="24"/>
        <w:lang w:val="sr-Latn-CS" w:eastAsia="fa-IR" w:bidi="fa-IR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2" w15:restartNumberingAfterBreak="0">
    <w:nsid w:val="0000002B"/>
    <w:multiLevelType w:val="multi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Lucida Sans Unicode" w:hAnsi="Times New Roman" w:cs="Times New Roman"/>
        <w:kern w:val="1"/>
        <w:sz w:val="24"/>
        <w:szCs w:val="24"/>
        <w:lang w:val="sr-Latn-CS" w:eastAsia="hi-IN" w:bidi="hi-I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3" w15:restartNumberingAfterBreak="0">
    <w:nsid w:val="0000003B"/>
    <w:multiLevelType w:val="multilevel"/>
    <w:tmpl w:val="0000003B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Lucida Sans Unicode" w:hAnsi="Times New Roman" w:cs="Times New Roman"/>
        <w:sz w:val="24"/>
        <w:szCs w:val="24"/>
        <w:lang w:val="sr-Latn-CS" w:eastAsia="hi-IN" w:bidi="hi-I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4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Andale Sans UI" w:hAnsi="Times New Roman" w:cs="Times New Roman"/>
        <w:sz w:val="24"/>
        <w:szCs w:val="24"/>
        <w:lang w:val="sr-Latn-CS" w:eastAsia="fa-IR" w:bidi="fa-IR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5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Lucida Sans Unicode" w:hAnsi="Times New Roman" w:cs="Times New Roman"/>
        <w:sz w:val="24"/>
        <w:szCs w:val="24"/>
        <w:lang w:val="de-DE" w:eastAsia="hi-IN" w:bidi="hi-I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6" w15:restartNumberingAfterBreak="0">
    <w:nsid w:val="00000056"/>
    <w:multiLevelType w:val="multilevel"/>
    <w:tmpl w:val="00000056"/>
    <w:name w:val="WW8Num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Lucida Sans Unicode" w:hAnsi="Times New Roman" w:cs="Times New Roman"/>
        <w:sz w:val="24"/>
        <w:szCs w:val="24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7" w15:restartNumberingAfterBreak="0">
    <w:nsid w:val="00000058"/>
    <w:multiLevelType w:val="multilevel"/>
    <w:tmpl w:val="00000058"/>
    <w:name w:val="WW8Num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Andale Sans UI" w:hAnsi="Times New Roman" w:cs="Times New Roman"/>
        <w:sz w:val="24"/>
        <w:szCs w:val="24"/>
        <w:lang w:val="de-DE" w:eastAsia="fa-IR" w:bidi="fa-IR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8" w15:restartNumberingAfterBreak="0">
    <w:nsid w:val="00000067"/>
    <w:multiLevelType w:val="multilevel"/>
    <w:tmpl w:val="00000067"/>
    <w:name w:val="WW8Num1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Andale Sans UI" w:hAnsi="Times New Roman" w:cs="Times New Roman"/>
        <w:sz w:val="24"/>
        <w:szCs w:val="24"/>
        <w:lang w:val="de-DE" w:eastAsia="fa-IR" w:bidi="fa-IR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9" w15:restartNumberingAfterBreak="0">
    <w:nsid w:val="00000068"/>
    <w:multiLevelType w:val="multilevel"/>
    <w:tmpl w:val="00000068"/>
    <w:name w:val="WW8Num1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Andale Sans UI" w:hAnsi="Times New Roman" w:cs="Tahoma"/>
        <w:kern w:val="1"/>
        <w:sz w:val="24"/>
        <w:szCs w:val="24"/>
        <w:lang w:val="de-DE" w:eastAsia="fa-IR" w:bidi="fa-IR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0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Lucida Sans Unicode" w:hAnsi="Times New Roman" w:cs="Times New Roman"/>
        <w:sz w:val="24"/>
        <w:szCs w:val="24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1" w15:restartNumberingAfterBreak="0">
    <w:nsid w:val="0000006A"/>
    <w:multiLevelType w:val="multilevel"/>
    <w:tmpl w:val="0000006A"/>
    <w:name w:val="WW8Num1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Lucida Sans Unicode" w:hAnsi="Times New Roman" w:cs="Times New Roman"/>
        <w:sz w:val="24"/>
        <w:szCs w:val="24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2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Lucida Sans Unicode" w:hAnsi="Times New Roman" w:cs="Times New Roman"/>
        <w:sz w:val="24"/>
        <w:szCs w:val="24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3" w15:restartNumberingAfterBreak="0">
    <w:nsid w:val="0000006C"/>
    <w:multiLevelType w:val="multilevel"/>
    <w:tmpl w:val="0000006C"/>
    <w:name w:val="WW8Num1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Lucida Sans Unicode" w:hAnsi="Times New Roman" w:cs="Mangal"/>
        <w:kern w:val="1"/>
        <w:sz w:val="24"/>
        <w:szCs w:val="24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4" w15:restartNumberingAfterBreak="0">
    <w:nsid w:val="0000006D"/>
    <w:multiLevelType w:val="multilevel"/>
    <w:tmpl w:val="0000006D"/>
    <w:name w:val="WW8Num1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Andale Sans UI" w:hAnsi="Times New Roman" w:cs="Times New Roman"/>
        <w:sz w:val="24"/>
        <w:szCs w:val="24"/>
        <w:lang w:val="de-DE" w:eastAsia="fa-IR" w:bidi="fa-IR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5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Mangal"/>
        <w:kern w:val="1"/>
        <w:sz w:val="24"/>
        <w:szCs w:val="24"/>
        <w:lang w:val="sr-Latn-CS" w:eastAsia="hi-IN" w:bidi="hi-I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Mangal"/>
        <w:kern w:val="1"/>
        <w:sz w:val="24"/>
        <w:szCs w:val="24"/>
        <w:lang w:val="sr-Latn-CS" w:eastAsia="hi-IN" w:bidi="hi-I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Mangal"/>
        <w:kern w:val="1"/>
        <w:sz w:val="24"/>
        <w:szCs w:val="24"/>
        <w:lang w:val="sr-Latn-CS" w:eastAsia="hi-IN" w:bidi="hi-I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6" w15:restartNumberingAfterBreak="0">
    <w:nsid w:val="00000075"/>
    <w:multiLevelType w:val="multilevel"/>
    <w:tmpl w:val="00000075"/>
    <w:name w:val="WW8Num1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kern w:val="1"/>
        <w:sz w:val="24"/>
        <w:szCs w:val="24"/>
        <w:lang w:val="sr-Latn-CS" w:eastAsia="hi-IN" w:bidi="hi-I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kern w:val="1"/>
        <w:sz w:val="24"/>
        <w:szCs w:val="24"/>
        <w:lang w:val="sr-Latn-CS" w:eastAsia="hi-IN" w:bidi="hi-I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kern w:val="1"/>
        <w:sz w:val="24"/>
        <w:szCs w:val="24"/>
        <w:lang w:val="sr-Latn-CS" w:eastAsia="hi-IN" w:bidi="hi-I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7" w15:restartNumberingAfterBreak="0">
    <w:nsid w:val="00000088"/>
    <w:multiLevelType w:val="multilevel"/>
    <w:tmpl w:val="00000088"/>
    <w:name w:val="WW8Num1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color w:val="000000"/>
        <w:spacing w:val="-1"/>
        <w:sz w:val="24"/>
        <w:szCs w:val="24"/>
        <w:lang w:val="sr-Latn-C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8" w15:restartNumberingAfterBreak="0">
    <w:nsid w:val="000C7361"/>
    <w:multiLevelType w:val="hybridMultilevel"/>
    <w:tmpl w:val="BDB20D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88ED6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0183487"/>
    <w:multiLevelType w:val="hybridMultilevel"/>
    <w:tmpl w:val="D6F2A62E"/>
    <w:lvl w:ilvl="0" w:tplc="2C1A000F">
      <w:start w:val="1"/>
      <w:numFmt w:val="decimal"/>
      <w:lvlText w:val="%1."/>
      <w:lvlJc w:val="left"/>
      <w:pPr>
        <w:ind w:left="1080" w:hanging="360"/>
      </w:pPr>
    </w:lvl>
    <w:lvl w:ilvl="1" w:tplc="2C1A0019" w:tentative="1">
      <w:start w:val="1"/>
      <w:numFmt w:val="lowerLetter"/>
      <w:lvlText w:val="%2."/>
      <w:lvlJc w:val="left"/>
      <w:pPr>
        <w:ind w:left="1800" w:hanging="360"/>
      </w:pPr>
    </w:lvl>
    <w:lvl w:ilvl="2" w:tplc="2C1A001B" w:tentative="1">
      <w:start w:val="1"/>
      <w:numFmt w:val="lowerRoman"/>
      <w:lvlText w:val="%3."/>
      <w:lvlJc w:val="right"/>
      <w:pPr>
        <w:ind w:left="2520" w:hanging="180"/>
      </w:pPr>
    </w:lvl>
    <w:lvl w:ilvl="3" w:tplc="2C1A000F" w:tentative="1">
      <w:start w:val="1"/>
      <w:numFmt w:val="decimal"/>
      <w:lvlText w:val="%4."/>
      <w:lvlJc w:val="left"/>
      <w:pPr>
        <w:ind w:left="3240" w:hanging="360"/>
      </w:pPr>
    </w:lvl>
    <w:lvl w:ilvl="4" w:tplc="2C1A0019" w:tentative="1">
      <w:start w:val="1"/>
      <w:numFmt w:val="lowerLetter"/>
      <w:lvlText w:val="%5."/>
      <w:lvlJc w:val="left"/>
      <w:pPr>
        <w:ind w:left="3960" w:hanging="360"/>
      </w:pPr>
    </w:lvl>
    <w:lvl w:ilvl="5" w:tplc="2C1A001B" w:tentative="1">
      <w:start w:val="1"/>
      <w:numFmt w:val="lowerRoman"/>
      <w:lvlText w:val="%6."/>
      <w:lvlJc w:val="right"/>
      <w:pPr>
        <w:ind w:left="4680" w:hanging="180"/>
      </w:pPr>
    </w:lvl>
    <w:lvl w:ilvl="6" w:tplc="2C1A000F" w:tentative="1">
      <w:start w:val="1"/>
      <w:numFmt w:val="decimal"/>
      <w:lvlText w:val="%7."/>
      <w:lvlJc w:val="left"/>
      <w:pPr>
        <w:ind w:left="5400" w:hanging="360"/>
      </w:pPr>
    </w:lvl>
    <w:lvl w:ilvl="7" w:tplc="2C1A0019" w:tentative="1">
      <w:start w:val="1"/>
      <w:numFmt w:val="lowerLetter"/>
      <w:lvlText w:val="%8."/>
      <w:lvlJc w:val="left"/>
      <w:pPr>
        <w:ind w:left="6120" w:hanging="360"/>
      </w:pPr>
    </w:lvl>
    <w:lvl w:ilvl="8" w:tplc="2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00F90746"/>
    <w:multiLevelType w:val="multilevel"/>
    <w:tmpl w:val="696A6AB8"/>
    <w:styleLink w:val="WW8Num2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Times New Roman" w:eastAsia="Times New Roman" w:hAnsi="Times New Roman" w:cs="Times New Roman"/>
        <w:spacing w:val="-1"/>
        <w:sz w:val="24"/>
        <w:szCs w:val="24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31" w15:restartNumberingAfterBreak="0">
    <w:nsid w:val="02A9486B"/>
    <w:multiLevelType w:val="multilevel"/>
    <w:tmpl w:val="F9D87DCE"/>
    <w:styleLink w:val="WW8Num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 w15:restartNumberingAfterBreak="0">
    <w:nsid w:val="0D774BE4"/>
    <w:multiLevelType w:val="hybridMultilevel"/>
    <w:tmpl w:val="4BDC84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0943F47"/>
    <w:multiLevelType w:val="multilevel"/>
    <w:tmpl w:val="49861310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 w15:restartNumberingAfterBreak="0">
    <w:nsid w:val="168B0E39"/>
    <w:multiLevelType w:val="hybridMultilevel"/>
    <w:tmpl w:val="FC9694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9F24CB"/>
    <w:multiLevelType w:val="hybridMultilevel"/>
    <w:tmpl w:val="1A349ED2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FD0333"/>
    <w:multiLevelType w:val="multilevel"/>
    <w:tmpl w:val="B4AE182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25A44EF1"/>
    <w:multiLevelType w:val="multilevel"/>
    <w:tmpl w:val="735E6CF2"/>
    <w:styleLink w:val="WWNum1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8" w15:restartNumberingAfterBreak="0">
    <w:nsid w:val="25F55BF3"/>
    <w:multiLevelType w:val="multilevel"/>
    <w:tmpl w:val="93849A0C"/>
    <w:styleLink w:val="WWNum1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9" w15:restartNumberingAfterBreak="0">
    <w:nsid w:val="29A56310"/>
    <w:multiLevelType w:val="hybridMultilevel"/>
    <w:tmpl w:val="A35EF82A"/>
    <w:lvl w:ilvl="0" w:tplc="EE48FF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800" w:hanging="360"/>
      </w:pPr>
    </w:lvl>
    <w:lvl w:ilvl="2" w:tplc="2C1A001B" w:tentative="1">
      <w:start w:val="1"/>
      <w:numFmt w:val="lowerRoman"/>
      <w:lvlText w:val="%3."/>
      <w:lvlJc w:val="right"/>
      <w:pPr>
        <w:ind w:left="2520" w:hanging="180"/>
      </w:pPr>
    </w:lvl>
    <w:lvl w:ilvl="3" w:tplc="2C1A000F" w:tentative="1">
      <w:start w:val="1"/>
      <w:numFmt w:val="decimal"/>
      <w:lvlText w:val="%4."/>
      <w:lvlJc w:val="left"/>
      <w:pPr>
        <w:ind w:left="3240" w:hanging="360"/>
      </w:pPr>
    </w:lvl>
    <w:lvl w:ilvl="4" w:tplc="2C1A0019" w:tentative="1">
      <w:start w:val="1"/>
      <w:numFmt w:val="lowerLetter"/>
      <w:lvlText w:val="%5."/>
      <w:lvlJc w:val="left"/>
      <w:pPr>
        <w:ind w:left="3960" w:hanging="360"/>
      </w:pPr>
    </w:lvl>
    <w:lvl w:ilvl="5" w:tplc="2C1A001B" w:tentative="1">
      <w:start w:val="1"/>
      <w:numFmt w:val="lowerRoman"/>
      <w:lvlText w:val="%6."/>
      <w:lvlJc w:val="right"/>
      <w:pPr>
        <w:ind w:left="4680" w:hanging="180"/>
      </w:pPr>
    </w:lvl>
    <w:lvl w:ilvl="6" w:tplc="2C1A000F" w:tentative="1">
      <w:start w:val="1"/>
      <w:numFmt w:val="decimal"/>
      <w:lvlText w:val="%7."/>
      <w:lvlJc w:val="left"/>
      <w:pPr>
        <w:ind w:left="5400" w:hanging="360"/>
      </w:pPr>
    </w:lvl>
    <w:lvl w:ilvl="7" w:tplc="2C1A0019" w:tentative="1">
      <w:start w:val="1"/>
      <w:numFmt w:val="lowerLetter"/>
      <w:lvlText w:val="%8."/>
      <w:lvlJc w:val="left"/>
      <w:pPr>
        <w:ind w:left="6120" w:hanging="360"/>
      </w:pPr>
    </w:lvl>
    <w:lvl w:ilvl="8" w:tplc="2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2DEE41D0"/>
    <w:multiLevelType w:val="hybridMultilevel"/>
    <w:tmpl w:val="2BC0B08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336327F"/>
    <w:multiLevelType w:val="hybridMultilevel"/>
    <w:tmpl w:val="40FC73BC"/>
    <w:lvl w:ilvl="0" w:tplc="2C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6711A1E"/>
    <w:multiLevelType w:val="hybridMultilevel"/>
    <w:tmpl w:val="289400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9476293"/>
    <w:multiLevelType w:val="hybridMultilevel"/>
    <w:tmpl w:val="B678A1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D6E300E"/>
    <w:multiLevelType w:val="multilevel"/>
    <w:tmpl w:val="869C7468"/>
    <w:styleLink w:val="WWNum9"/>
    <w:lvl w:ilvl="0">
      <w:numFmt w:val="bullet"/>
      <w:lvlText w:val="-"/>
      <w:lvlJc w:val="left"/>
      <w:rPr>
        <w:rFonts w:ascii="Arial Narrow" w:eastAsia="Lucida Sans Unicode" w:hAnsi="Arial Narrow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5" w15:restartNumberingAfterBreak="0">
    <w:nsid w:val="506E52B1"/>
    <w:multiLevelType w:val="hybridMultilevel"/>
    <w:tmpl w:val="4E9C1FB6"/>
    <w:lvl w:ilvl="0" w:tplc="E3108FBA">
      <w:start w:val="2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140267A"/>
    <w:multiLevelType w:val="multilevel"/>
    <w:tmpl w:val="BCBC1090"/>
    <w:styleLink w:val="WWNum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1.%2.%3."/>
      <w:lvlJc w:val="right"/>
      <w:pPr>
        <w:ind w:left="2368" w:hanging="180"/>
      </w:pPr>
    </w:lvl>
    <w:lvl w:ilvl="3">
      <w:start w:val="1"/>
      <w:numFmt w:val="decimal"/>
      <w:lvlText w:val="%1.%2.%3.%4."/>
      <w:lvlJc w:val="left"/>
      <w:pPr>
        <w:ind w:left="3088" w:hanging="360"/>
      </w:pPr>
    </w:lvl>
    <w:lvl w:ilvl="4">
      <w:start w:val="1"/>
      <w:numFmt w:val="lowerLetter"/>
      <w:lvlText w:val="%1.%2.%3.%4.%5."/>
      <w:lvlJc w:val="left"/>
      <w:pPr>
        <w:ind w:left="3808" w:hanging="360"/>
      </w:pPr>
    </w:lvl>
    <w:lvl w:ilvl="5">
      <w:start w:val="1"/>
      <w:numFmt w:val="lowerRoman"/>
      <w:lvlText w:val="%1.%2.%3.%4.%5.%6."/>
      <w:lvlJc w:val="right"/>
      <w:pPr>
        <w:ind w:left="4528" w:hanging="180"/>
      </w:pPr>
    </w:lvl>
    <w:lvl w:ilvl="6">
      <w:start w:val="1"/>
      <w:numFmt w:val="decimal"/>
      <w:lvlText w:val="%1.%2.%3.%4.%5.%6.%7."/>
      <w:lvlJc w:val="left"/>
      <w:pPr>
        <w:ind w:left="5248" w:hanging="360"/>
      </w:pPr>
    </w:lvl>
    <w:lvl w:ilvl="7">
      <w:start w:val="1"/>
      <w:numFmt w:val="lowerLetter"/>
      <w:lvlText w:val="%1.%2.%3.%4.%5.%6.%7.%8."/>
      <w:lvlJc w:val="left"/>
      <w:pPr>
        <w:ind w:left="5968" w:hanging="360"/>
      </w:pPr>
    </w:lvl>
    <w:lvl w:ilvl="8">
      <w:start w:val="1"/>
      <w:numFmt w:val="lowerRoman"/>
      <w:lvlText w:val="%1.%2.%3.%4.%5.%6.%7.%8.%9."/>
      <w:lvlJc w:val="right"/>
      <w:pPr>
        <w:ind w:left="6688" w:hanging="180"/>
      </w:pPr>
    </w:lvl>
  </w:abstractNum>
  <w:abstractNum w:abstractNumId="47" w15:restartNumberingAfterBreak="0">
    <w:nsid w:val="6E5327A6"/>
    <w:multiLevelType w:val="singleLevel"/>
    <w:tmpl w:val="2E6672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Arial Narrow"/>
        <w:b/>
        <w:i/>
        <w:color w:val="auto"/>
        <w:kern w:val="1"/>
        <w:sz w:val="24"/>
        <w:szCs w:val="24"/>
      </w:rPr>
    </w:lvl>
  </w:abstractNum>
  <w:num w:numId="1">
    <w:abstractNumId w:val="40"/>
  </w:num>
  <w:num w:numId="2">
    <w:abstractNumId w:val="34"/>
  </w:num>
  <w:num w:numId="3">
    <w:abstractNumId w:val="1"/>
  </w:num>
  <w:num w:numId="4">
    <w:abstractNumId w:val="2"/>
  </w:num>
  <w:num w:numId="5">
    <w:abstractNumId w:val="43"/>
  </w:num>
  <w:num w:numId="6">
    <w:abstractNumId w:val="32"/>
  </w:num>
  <w:num w:numId="7">
    <w:abstractNumId w:val="28"/>
  </w:num>
  <w:num w:numId="8">
    <w:abstractNumId w:val="42"/>
  </w:num>
  <w:num w:numId="9">
    <w:abstractNumId w:val="5"/>
  </w:num>
  <w:num w:numId="10">
    <w:abstractNumId w:val="33"/>
    <w:lvlOverride w:ilvl="0">
      <w:lvl w:ilvl="0">
        <w:start w:val="1"/>
        <w:numFmt w:val="decimal"/>
        <w:lvlText w:val="%1."/>
        <w:lvlJc w:val="left"/>
        <w:rPr>
          <w:rFonts w:ascii="Arial Narrow" w:hAnsi="Arial Narrow" w:hint="default"/>
          <w:sz w:val="24"/>
          <w:szCs w:val="24"/>
        </w:rPr>
      </w:lvl>
    </w:lvlOverride>
  </w:num>
  <w:num w:numId="11">
    <w:abstractNumId w:val="38"/>
  </w:num>
  <w:num w:numId="12">
    <w:abstractNumId w:val="37"/>
  </w:num>
  <w:num w:numId="13">
    <w:abstractNumId w:val="44"/>
  </w:num>
  <w:num w:numId="14">
    <w:abstractNumId w:val="8"/>
  </w:num>
  <w:num w:numId="1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6">
    <w:abstractNumId w:val="47"/>
  </w:num>
  <w:num w:numId="17">
    <w:abstractNumId w:val="39"/>
  </w:num>
  <w:num w:numId="18">
    <w:abstractNumId w:val="35"/>
  </w:num>
  <w:num w:numId="19">
    <w:abstractNumId w:val="7"/>
  </w:num>
  <w:num w:numId="20">
    <w:abstractNumId w:val="9"/>
  </w:num>
  <w:num w:numId="21">
    <w:abstractNumId w:val="30"/>
  </w:num>
  <w:num w:numId="22">
    <w:abstractNumId w:val="10"/>
  </w:num>
  <w:num w:numId="23">
    <w:abstractNumId w:val="29"/>
  </w:num>
  <w:num w:numId="24">
    <w:abstractNumId w:val="36"/>
  </w:num>
  <w:num w:numId="25">
    <w:abstractNumId w:val="46"/>
  </w:num>
  <w:num w:numId="26">
    <w:abstractNumId w:val="31"/>
    <w:lvlOverride w:ilvl="0">
      <w:lvl w:ilvl="0">
        <w:start w:val="1"/>
        <w:numFmt w:val="decimal"/>
        <w:lvlText w:val="%1."/>
        <w:lvlJc w:val="left"/>
        <w:rPr>
          <w:rFonts w:ascii="Arial Narrow" w:eastAsia="Times New Roman" w:hAnsi="Arial Narrow" w:cs="Times New Roman" w:hint="default"/>
        </w:rPr>
      </w:lvl>
    </w:lvlOverride>
  </w:num>
  <w:num w:numId="27">
    <w:abstractNumId w:val="31"/>
    <w:lvlOverride w:ilvl="0">
      <w:startOverride w:val="1"/>
      <w:lvl w:ilvl="0">
        <w:start w:val="1"/>
        <w:numFmt w:val="decimal"/>
        <w:lvlText w:val="%1."/>
        <w:lvlJc w:val="left"/>
        <w:rPr>
          <w:rFonts w:ascii="Arial Narrow" w:eastAsia="Times New Roman" w:hAnsi="Arial Narrow" w:cs="Times New Roman" w:hint="default"/>
        </w:rPr>
      </w:lvl>
    </w:lvlOverride>
  </w:num>
  <w:num w:numId="28">
    <w:abstractNumId w:val="45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41"/>
  </w:num>
  <w:num w:numId="32">
    <w:abstractNumId w:val="31"/>
  </w:num>
  <w:num w:numId="33">
    <w:abstractNumId w:val="3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0F9"/>
    <w:rsid w:val="000016E9"/>
    <w:rsid w:val="00003672"/>
    <w:rsid w:val="00014057"/>
    <w:rsid w:val="00014F51"/>
    <w:rsid w:val="0001515D"/>
    <w:rsid w:val="000155B8"/>
    <w:rsid w:val="0001639E"/>
    <w:rsid w:val="00017728"/>
    <w:rsid w:val="00020497"/>
    <w:rsid w:val="00020B98"/>
    <w:rsid w:val="000229E3"/>
    <w:rsid w:val="000247BA"/>
    <w:rsid w:val="00027E4D"/>
    <w:rsid w:val="00030E23"/>
    <w:rsid w:val="00035291"/>
    <w:rsid w:val="000357BA"/>
    <w:rsid w:val="000418E9"/>
    <w:rsid w:val="00043346"/>
    <w:rsid w:val="00043ECD"/>
    <w:rsid w:val="00044946"/>
    <w:rsid w:val="00045A6D"/>
    <w:rsid w:val="00046A46"/>
    <w:rsid w:val="00046E78"/>
    <w:rsid w:val="00047DD8"/>
    <w:rsid w:val="00057946"/>
    <w:rsid w:val="0006133C"/>
    <w:rsid w:val="000614D4"/>
    <w:rsid w:val="00061AAB"/>
    <w:rsid w:val="00063B83"/>
    <w:rsid w:val="00064689"/>
    <w:rsid w:val="000669E0"/>
    <w:rsid w:val="0007246C"/>
    <w:rsid w:val="000738D0"/>
    <w:rsid w:val="00080BE2"/>
    <w:rsid w:val="000869AD"/>
    <w:rsid w:val="00086A41"/>
    <w:rsid w:val="00087667"/>
    <w:rsid w:val="0009042D"/>
    <w:rsid w:val="00094E6B"/>
    <w:rsid w:val="00094F3B"/>
    <w:rsid w:val="00095343"/>
    <w:rsid w:val="000A3832"/>
    <w:rsid w:val="000A4054"/>
    <w:rsid w:val="000A5F45"/>
    <w:rsid w:val="000A71C2"/>
    <w:rsid w:val="000A7F60"/>
    <w:rsid w:val="000B0372"/>
    <w:rsid w:val="000B24D7"/>
    <w:rsid w:val="000B266F"/>
    <w:rsid w:val="000B57AE"/>
    <w:rsid w:val="000B66A9"/>
    <w:rsid w:val="000C29EF"/>
    <w:rsid w:val="000C6556"/>
    <w:rsid w:val="000C6732"/>
    <w:rsid w:val="000C7B51"/>
    <w:rsid w:val="000D3166"/>
    <w:rsid w:val="000D3699"/>
    <w:rsid w:val="000D6C54"/>
    <w:rsid w:val="000D6D06"/>
    <w:rsid w:val="000E07A3"/>
    <w:rsid w:val="000E72C6"/>
    <w:rsid w:val="000F0CD7"/>
    <w:rsid w:val="000F3048"/>
    <w:rsid w:val="000F34AC"/>
    <w:rsid w:val="000F3F40"/>
    <w:rsid w:val="000F4652"/>
    <w:rsid w:val="001010DC"/>
    <w:rsid w:val="00101817"/>
    <w:rsid w:val="00102029"/>
    <w:rsid w:val="0010783C"/>
    <w:rsid w:val="00115A8E"/>
    <w:rsid w:val="00132F4E"/>
    <w:rsid w:val="001504BA"/>
    <w:rsid w:val="0015380A"/>
    <w:rsid w:val="001546C0"/>
    <w:rsid w:val="00154BA0"/>
    <w:rsid w:val="00154C01"/>
    <w:rsid w:val="00154EE3"/>
    <w:rsid w:val="0015609C"/>
    <w:rsid w:val="001562E1"/>
    <w:rsid w:val="00156794"/>
    <w:rsid w:val="00157FEB"/>
    <w:rsid w:val="00161CFA"/>
    <w:rsid w:val="00163612"/>
    <w:rsid w:val="00166DC5"/>
    <w:rsid w:val="00167F8C"/>
    <w:rsid w:val="0017143E"/>
    <w:rsid w:val="00172AE6"/>
    <w:rsid w:val="0017410C"/>
    <w:rsid w:val="00174461"/>
    <w:rsid w:val="00177411"/>
    <w:rsid w:val="00177DCA"/>
    <w:rsid w:val="0018250C"/>
    <w:rsid w:val="001863EB"/>
    <w:rsid w:val="001917BE"/>
    <w:rsid w:val="0019421C"/>
    <w:rsid w:val="00196913"/>
    <w:rsid w:val="001A29BD"/>
    <w:rsid w:val="001A3D28"/>
    <w:rsid w:val="001A44CF"/>
    <w:rsid w:val="001B0B1A"/>
    <w:rsid w:val="001B0BEC"/>
    <w:rsid w:val="001B23FE"/>
    <w:rsid w:val="001B6936"/>
    <w:rsid w:val="001B6E0E"/>
    <w:rsid w:val="001C066D"/>
    <w:rsid w:val="001C14CF"/>
    <w:rsid w:val="001C1F92"/>
    <w:rsid w:val="001C5EDD"/>
    <w:rsid w:val="001D1057"/>
    <w:rsid w:val="001D2E67"/>
    <w:rsid w:val="001D5780"/>
    <w:rsid w:val="001E3A82"/>
    <w:rsid w:val="001E627C"/>
    <w:rsid w:val="001F2E45"/>
    <w:rsid w:val="001F3AAC"/>
    <w:rsid w:val="001F53C5"/>
    <w:rsid w:val="001F560B"/>
    <w:rsid w:val="001F6117"/>
    <w:rsid w:val="00200006"/>
    <w:rsid w:val="0020206C"/>
    <w:rsid w:val="00204F0C"/>
    <w:rsid w:val="00205582"/>
    <w:rsid w:val="00207CA4"/>
    <w:rsid w:val="002110CC"/>
    <w:rsid w:val="0021606C"/>
    <w:rsid w:val="00217351"/>
    <w:rsid w:val="002176AA"/>
    <w:rsid w:val="002219F6"/>
    <w:rsid w:val="00224000"/>
    <w:rsid w:val="00224F0D"/>
    <w:rsid w:val="00226E9B"/>
    <w:rsid w:val="00226FE0"/>
    <w:rsid w:val="002273C2"/>
    <w:rsid w:val="00236015"/>
    <w:rsid w:val="0023645E"/>
    <w:rsid w:val="0023739F"/>
    <w:rsid w:val="00242150"/>
    <w:rsid w:val="002522C4"/>
    <w:rsid w:val="00253A2C"/>
    <w:rsid w:val="00254814"/>
    <w:rsid w:val="002624B6"/>
    <w:rsid w:val="00264B29"/>
    <w:rsid w:val="00267B56"/>
    <w:rsid w:val="00270D5C"/>
    <w:rsid w:val="00272D59"/>
    <w:rsid w:val="00280557"/>
    <w:rsid w:val="00281DC2"/>
    <w:rsid w:val="0028391C"/>
    <w:rsid w:val="0028500B"/>
    <w:rsid w:val="002916C1"/>
    <w:rsid w:val="00292BE9"/>
    <w:rsid w:val="002950BA"/>
    <w:rsid w:val="002A091A"/>
    <w:rsid w:val="002A3293"/>
    <w:rsid w:val="002B218D"/>
    <w:rsid w:val="002B218F"/>
    <w:rsid w:val="002B4076"/>
    <w:rsid w:val="002B5655"/>
    <w:rsid w:val="002B7A20"/>
    <w:rsid w:val="002C19F3"/>
    <w:rsid w:val="002C3990"/>
    <w:rsid w:val="002C4124"/>
    <w:rsid w:val="002C49E7"/>
    <w:rsid w:val="002C6DC4"/>
    <w:rsid w:val="002C78BD"/>
    <w:rsid w:val="002D28D0"/>
    <w:rsid w:val="002D44F2"/>
    <w:rsid w:val="002D5DBE"/>
    <w:rsid w:val="002E085B"/>
    <w:rsid w:val="002E16B6"/>
    <w:rsid w:val="002E3A3E"/>
    <w:rsid w:val="002E51AA"/>
    <w:rsid w:val="002E79F8"/>
    <w:rsid w:val="002F0B9F"/>
    <w:rsid w:val="002F107A"/>
    <w:rsid w:val="002F3B22"/>
    <w:rsid w:val="002F5C2B"/>
    <w:rsid w:val="002F754B"/>
    <w:rsid w:val="002F7BE9"/>
    <w:rsid w:val="00303A18"/>
    <w:rsid w:val="00313433"/>
    <w:rsid w:val="003141C9"/>
    <w:rsid w:val="00314B7F"/>
    <w:rsid w:val="00323C9C"/>
    <w:rsid w:val="00324E6B"/>
    <w:rsid w:val="00326EFB"/>
    <w:rsid w:val="00327EB9"/>
    <w:rsid w:val="00330468"/>
    <w:rsid w:val="003328DC"/>
    <w:rsid w:val="00334E83"/>
    <w:rsid w:val="003358D0"/>
    <w:rsid w:val="003363B2"/>
    <w:rsid w:val="00340184"/>
    <w:rsid w:val="00341716"/>
    <w:rsid w:val="00342091"/>
    <w:rsid w:val="003450A4"/>
    <w:rsid w:val="003450CF"/>
    <w:rsid w:val="00345EEE"/>
    <w:rsid w:val="00346DF9"/>
    <w:rsid w:val="00347005"/>
    <w:rsid w:val="003507B0"/>
    <w:rsid w:val="003524B0"/>
    <w:rsid w:val="00353FCE"/>
    <w:rsid w:val="00354769"/>
    <w:rsid w:val="00355BB1"/>
    <w:rsid w:val="0035677B"/>
    <w:rsid w:val="00357B03"/>
    <w:rsid w:val="00363B5F"/>
    <w:rsid w:val="00363C65"/>
    <w:rsid w:val="00366A79"/>
    <w:rsid w:val="0037078E"/>
    <w:rsid w:val="0037181B"/>
    <w:rsid w:val="00371E3B"/>
    <w:rsid w:val="00373BAB"/>
    <w:rsid w:val="00374F16"/>
    <w:rsid w:val="0038134F"/>
    <w:rsid w:val="00383419"/>
    <w:rsid w:val="00383D74"/>
    <w:rsid w:val="00385603"/>
    <w:rsid w:val="00391E4D"/>
    <w:rsid w:val="00396EB2"/>
    <w:rsid w:val="003A2386"/>
    <w:rsid w:val="003A5F97"/>
    <w:rsid w:val="003A71B6"/>
    <w:rsid w:val="003B5C63"/>
    <w:rsid w:val="003B72F6"/>
    <w:rsid w:val="003C16F7"/>
    <w:rsid w:val="003C1D92"/>
    <w:rsid w:val="003C4113"/>
    <w:rsid w:val="003C6ECD"/>
    <w:rsid w:val="003D0422"/>
    <w:rsid w:val="003D1373"/>
    <w:rsid w:val="003D222E"/>
    <w:rsid w:val="003D49A5"/>
    <w:rsid w:val="003D78EA"/>
    <w:rsid w:val="003E0405"/>
    <w:rsid w:val="003E190A"/>
    <w:rsid w:val="003E235C"/>
    <w:rsid w:val="003E3A8A"/>
    <w:rsid w:val="003E68E5"/>
    <w:rsid w:val="003E71EB"/>
    <w:rsid w:val="003E79FB"/>
    <w:rsid w:val="003F15D8"/>
    <w:rsid w:val="003F25E3"/>
    <w:rsid w:val="003F28AD"/>
    <w:rsid w:val="003F2D8D"/>
    <w:rsid w:val="003F4442"/>
    <w:rsid w:val="003F6488"/>
    <w:rsid w:val="00400496"/>
    <w:rsid w:val="00403341"/>
    <w:rsid w:val="0040462E"/>
    <w:rsid w:val="00405449"/>
    <w:rsid w:val="004059F5"/>
    <w:rsid w:val="00406F85"/>
    <w:rsid w:val="00407F5A"/>
    <w:rsid w:val="004102A2"/>
    <w:rsid w:val="004120E4"/>
    <w:rsid w:val="00412328"/>
    <w:rsid w:val="00415D10"/>
    <w:rsid w:val="00423836"/>
    <w:rsid w:val="00430176"/>
    <w:rsid w:val="00430901"/>
    <w:rsid w:val="0043432D"/>
    <w:rsid w:val="00435280"/>
    <w:rsid w:val="004369D6"/>
    <w:rsid w:val="00436EB8"/>
    <w:rsid w:val="00437020"/>
    <w:rsid w:val="00437A94"/>
    <w:rsid w:val="00442513"/>
    <w:rsid w:val="0044293B"/>
    <w:rsid w:val="00442B93"/>
    <w:rsid w:val="00444623"/>
    <w:rsid w:val="00445FE0"/>
    <w:rsid w:val="0045051A"/>
    <w:rsid w:val="00453446"/>
    <w:rsid w:val="00454F4B"/>
    <w:rsid w:val="00457B52"/>
    <w:rsid w:val="00457C0D"/>
    <w:rsid w:val="00462519"/>
    <w:rsid w:val="00463298"/>
    <w:rsid w:val="004635EC"/>
    <w:rsid w:val="004642B6"/>
    <w:rsid w:val="004676AA"/>
    <w:rsid w:val="00467C46"/>
    <w:rsid w:val="0047196A"/>
    <w:rsid w:val="0047428A"/>
    <w:rsid w:val="004751A6"/>
    <w:rsid w:val="00480F75"/>
    <w:rsid w:val="00481AE7"/>
    <w:rsid w:val="004826B7"/>
    <w:rsid w:val="00483878"/>
    <w:rsid w:val="0048482B"/>
    <w:rsid w:val="004860F1"/>
    <w:rsid w:val="00486300"/>
    <w:rsid w:val="00491C37"/>
    <w:rsid w:val="004923A4"/>
    <w:rsid w:val="0049586F"/>
    <w:rsid w:val="004969F8"/>
    <w:rsid w:val="00497254"/>
    <w:rsid w:val="004A0244"/>
    <w:rsid w:val="004A1676"/>
    <w:rsid w:val="004A1D60"/>
    <w:rsid w:val="004A2CC1"/>
    <w:rsid w:val="004A3647"/>
    <w:rsid w:val="004A41D1"/>
    <w:rsid w:val="004A455D"/>
    <w:rsid w:val="004A6D33"/>
    <w:rsid w:val="004B15FE"/>
    <w:rsid w:val="004B2366"/>
    <w:rsid w:val="004B55F3"/>
    <w:rsid w:val="004B5A58"/>
    <w:rsid w:val="004B665B"/>
    <w:rsid w:val="004C0F45"/>
    <w:rsid w:val="004C55B0"/>
    <w:rsid w:val="004C651F"/>
    <w:rsid w:val="004C6EA1"/>
    <w:rsid w:val="004D07D3"/>
    <w:rsid w:val="004D4290"/>
    <w:rsid w:val="004D58D9"/>
    <w:rsid w:val="004D7FAC"/>
    <w:rsid w:val="004E0638"/>
    <w:rsid w:val="004E3485"/>
    <w:rsid w:val="004E43CE"/>
    <w:rsid w:val="004E5488"/>
    <w:rsid w:val="004E5606"/>
    <w:rsid w:val="004F151B"/>
    <w:rsid w:val="004F240F"/>
    <w:rsid w:val="004F703D"/>
    <w:rsid w:val="005018B7"/>
    <w:rsid w:val="00502BAE"/>
    <w:rsid w:val="00504EAA"/>
    <w:rsid w:val="00515BBD"/>
    <w:rsid w:val="005171DA"/>
    <w:rsid w:val="00520690"/>
    <w:rsid w:val="00523C62"/>
    <w:rsid w:val="00523CF8"/>
    <w:rsid w:val="00524977"/>
    <w:rsid w:val="00532E3B"/>
    <w:rsid w:val="005350E2"/>
    <w:rsid w:val="00536AE2"/>
    <w:rsid w:val="00536C4F"/>
    <w:rsid w:val="005407F7"/>
    <w:rsid w:val="00541D13"/>
    <w:rsid w:val="00544E59"/>
    <w:rsid w:val="00545007"/>
    <w:rsid w:val="00545A8D"/>
    <w:rsid w:val="005473C3"/>
    <w:rsid w:val="00553749"/>
    <w:rsid w:val="00554DA6"/>
    <w:rsid w:val="005616D5"/>
    <w:rsid w:val="005653C7"/>
    <w:rsid w:val="005665D2"/>
    <w:rsid w:val="00571065"/>
    <w:rsid w:val="00573815"/>
    <w:rsid w:val="00573C48"/>
    <w:rsid w:val="005753DC"/>
    <w:rsid w:val="00577722"/>
    <w:rsid w:val="00581D4E"/>
    <w:rsid w:val="00585D2B"/>
    <w:rsid w:val="00593B5C"/>
    <w:rsid w:val="00594844"/>
    <w:rsid w:val="00596442"/>
    <w:rsid w:val="00596AD7"/>
    <w:rsid w:val="005A0512"/>
    <w:rsid w:val="005A4A6D"/>
    <w:rsid w:val="005B2414"/>
    <w:rsid w:val="005B330E"/>
    <w:rsid w:val="005B7468"/>
    <w:rsid w:val="005C3069"/>
    <w:rsid w:val="005C4A1F"/>
    <w:rsid w:val="005C571A"/>
    <w:rsid w:val="005C58C0"/>
    <w:rsid w:val="005C630C"/>
    <w:rsid w:val="005C6950"/>
    <w:rsid w:val="005D3199"/>
    <w:rsid w:val="005D4A44"/>
    <w:rsid w:val="005D4BC8"/>
    <w:rsid w:val="005E1E6B"/>
    <w:rsid w:val="005E310A"/>
    <w:rsid w:val="005E34F9"/>
    <w:rsid w:val="005E35DB"/>
    <w:rsid w:val="005E4974"/>
    <w:rsid w:val="005F0947"/>
    <w:rsid w:val="005F2164"/>
    <w:rsid w:val="005F346F"/>
    <w:rsid w:val="005F5023"/>
    <w:rsid w:val="005F5122"/>
    <w:rsid w:val="00607FDB"/>
    <w:rsid w:val="0061161B"/>
    <w:rsid w:val="00614491"/>
    <w:rsid w:val="006146EF"/>
    <w:rsid w:val="00615351"/>
    <w:rsid w:val="006159B2"/>
    <w:rsid w:val="00616106"/>
    <w:rsid w:val="00617050"/>
    <w:rsid w:val="00620656"/>
    <w:rsid w:val="00624D8D"/>
    <w:rsid w:val="006261B5"/>
    <w:rsid w:val="006309A7"/>
    <w:rsid w:val="00636EA5"/>
    <w:rsid w:val="00640CCC"/>
    <w:rsid w:val="00642B2B"/>
    <w:rsid w:val="00644375"/>
    <w:rsid w:val="00644D4F"/>
    <w:rsid w:val="00645796"/>
    <w:rsid w:val="0064668B"/>
    <w:rsid w:val="00655A20"/>
    <w:rsid w:val="00655DFC"/>
    <w:rsid w:val="006579E0"/>
    <w:rsid w:val="006608A6"/>
    <w:rsid w:val="006616E0"/>
    <w:rsid w:val="00661A73"/>
    <w:rsid w:val="0066443D"/>
    <w:rsid w:val="00667534"/>
    <w:rsid w:val="00670919"/>
    <w:rsid w:val="00672DEC"/>
    <w:rsid w:val="00676759"/>
    <w:rsid w:val="00676D9D"/>
    <w:rsid w:val="0067757D"/>
    <w:rsid w:val="00681C02"/>
    <w:rsid w:val="0068430D"/>
    <w:rsid w:val="006911F6"/>
    <w:rsid w:val="006927AE"/>
    <w:rsid w:val="00694922"/>
    <w:rsid w:val="00695956"/>
    <w:rsid w:val="006A498C"/>
    <w:rsid w:val="006A5DF4"/>
    <w:rsid w:val="006B0EA4"/>
    <w:rsid w:val="006B109D"/>
    <w:rsid w:val="006B12A9"/>
    <w:rsid w:val="006B1A0F"/>
    <w:rsid w:val="006B247D"/>
    <w:rsid w:val="006B38CF"/>
    <w:rsid w:val="006B4D99"/>
    <w:rsid w:val="006C0DC6"/>
    <w:rsid w:val="006C24C7"/>
    <w:rsid w:val="006C32A6"/>
    <w:rsid w:val="006C3339"/>
    <w:rsid w:val="006C43A3"/>
    <w:rsid w:val="006C5D64"/>
    <w:rsid w:val="006D53AC"/>
    <w:rsid w:val="006D70EB"/>
    <w:rsid w:val="006E186F"/>
    <w:rsid w:val="006E32F7"/>
    <w:rsid w:val="006F03BE"/>
    <w:rsid w:val="006F0B64"/>
    <w:rsid w:val="006F1197"/>
    <w:rsid w:val="006F1BA5"/>
    <w:rsid w:val="006F3B90"/>
    <w:rsid w:val="006F4AB9"/>
    <w:rsid w:val="006F4CCA"/>
    <w:rsid w:val="006F4FC6"/>
    <w:rsid w:val="00700A59"/>
    <w:rsid w:val="00703DCB"/>
    <w:rsid w:val="00706228"/>
    <w:rsid w:val="00711C8C"/>
    <w:rsid w:val="0071703F"/>
    <w:rsid w:val="00720CD9"/>
    <w:rsid w:val="00722D2F"/>
    <w:rsid w:val="00722E18"/>
    <w:rsid w:val="007243CA"/>
    <w:rsid w:val="00724921"/>
    <w:rsid w:val="007252C3"/>
    <w:rsid w:val="00725F5B"/>
    <w:rsid w:val="0072623B"/>
    <w:rsid w:val="0073588D"/>
    <w:rsid w:val="007411C9"/>
    <w:rsid w:val="007436EF"/>
    <w:rsid w:val="00743E4B"/>
    <w:rsid w:val="00745661"/>
    <w:rsid w:val="00745BF9"/>
    <w:rsid w:val="0074627C"/>
    <w:rsid w:val="00746D5C"/>
    <w:rsid w:val="00747524"/>
    <w:rsid w:val="0075172E"/>
    <w:rsid w:val="00753661"/>
    <w:rsid w:val="007539E2"/>
    <w:rsid w:val="007544C4"/>
    <w:rsid w:val="00756FAA"/>
    <w:rsid w:val="00765D98"/>
    <w:rsid w:val="007715F8"/>
    <w:rsid w:val="00775289"/>
    <w:rsid w:val="007754B0"/>
    <w:rsid w:val="007803C6"/>
    <w:rsid w:val="0079468B"/>
    <w:rsid w:val="00797DA3"/>
    <w:rsid w:val="007A02CA"/>
    <w:rsid w:val="007A154A"/>
    <w:rsid w:val="007A2AD9"/>
    <w:rsid w:val="007A3A65"/>
    <w:rsid w:val="007A5F3D"/>
    <w:rsid w:val="007A611E"/>
    <w:rsid w:val="007B0542"/>
    <w:rsid w:val="007B12DC"/>
    <w:rsid w:val="007B4513"/>
    <w:rsid w:val="007B4C88"/>
    <w:rsid w:val="007B5763"/>
    <w:rsid w:val="007B791F"/>
    <w:rsid w:val="007C0CB0"/>
    <w:rsid w:val="007C6DEF"/>
    <w:rsid w:val="007D1E7E"/>
    <w:rsid w:val="007D1F8E"/>
    <w:rsid w:val="007D264C"/>
    <w:rsid w:val="007D360E"/>
    <w:rsid w:val="007E1419"/>
    <w:rsid w:val="007E193D"/>
    <w:rsid w:val="007E2F72"/>
    <w:rsid w:val="007E6639"/>
    <w:rsid w:val="007E712D"/>
    <w:rsid w:val="007F349F"/>
    <w:rsid w:val="007F4D41"/>
    <w:rsid w:val="00802EE4"/>
    <w:rsid w:val="00805F99"/>
    <w:rsid w:val="00807A27"/>
    <w:rsid w:val="008143DB"/>
    <w:rsid w:val="008149A3"/>
    <w:rsid w:val="00816F20"/>
    <w:rsid w:val="00826449"/>
    <w:rsid w:val="008274A0"/>
    <w:rsid w:val="00832A46"/>
    <w:rsid w:val="00835876"/>
    <w:rsid w:val="0084213E"/>
    <w:rsid w:val="00847219"/>
    <w:rsid w:val="00850478"/>
    <w:rsid w:val="008506B4"/>
    <w:rsid w:val="008546A0"/>
    <w:rsid w:val="00855C4A"/>
    <w:rsid w:val="00855C6B"/>
    <w:rsid w:val="008570B2"/>
    <w:rsid w:val="0086220B"/>
    <w:rsid w:val="00862478"/>
    <w:rsid w:val="00862BD9"/>
    <w:rsid w:val="00862D8B"/>
    <w:rsid w:val="00863757"/>
    <w:rsid w:val="008642C8"/>
    <w:rsid w:val="00866033"/>
    <w:rsid w:val="00866146"/>
    <w:rsid w:val="00866B9B"/>
    <w:rsid w:val="00867C40"/>
    <w:rsid w:val="00870231"/>
    <w:rsid w:val="00870A61"/>
    <w:rsid w:val="00874545"/>
    <w:rsid w:val="008746C6"/>
    <w:rsid w:val="00874EE1"/>
    <w:rsid w:val="00875EEA"/>
    <w:rsid w:val="008776CF"/>
    <w:rsid w:val="00880B85"/>
    <w:rsid w:val="00886946"/>
    <w:rsid w:val="00890C5F"/>
    <w:rsid w:val="00891552"/>
    <w:rsid w:val="00894A82"/>
    <w:rsid w:val="00894F81"/>
    <w:rsid w:val="008A0468"/>
    <w:rsid w:val="008A0588"/>
    <w:rsid w:val="008A41FC"/>
    <w:rsid w:val="008A5F79"/>
    <w:rsid w:val="008A73E0"/>
    <w:rsid w:val="008B300E"/>
    <w:rsid w:val="008B4383"/>
    <w:rsid w:val="008C016B"/>
    <w:rsid w:val="008C01D5"/>
    <w:rsid w:val="008C0826"/>
    <w:rsid w:val="008C2A2E"/>
    <w:rsid w:val="008C3D8D"/>
    <w:rsid w:val="008C688E"/>
    <w:rsid w:val="008C691C"/>
    <w:rsid w:val="008C6A2E"/>
    <w:rsid w:val="008D4993"/>
    <w:rsid w:val="008D513E"/>
    <w:rsid w:val="008D6A41"/>
    <w:rsid w:val="008E2D39"/>
    <w:rsid w:val="008E3155"/>
    <w:rsid w:val="008E3552"/>
    <w:rsid w:val="008E36E7"/>
    <w:rsid w:val="008E6CE4"/>
    <w:rsid w:val="008F0451"/>
    <w:rsid w:val="008F1501"/>
    <w:rsid w:val="008F39A4"/>
    <w:rsid w:val="008F4D0E"/>
    <w:rsid w:val="008F7A75"/>
    <w:rsid w:val="0090100B"/>
    <w:rsid w:val="0090399A"/>
    <w:rsid w:val="00905D60"/>
    <w:rsid w:val="00906CA0"/>
    <w:rsid w:val="0090720F"/>
    <w:rsid w:val="00910C4C"/>
    <w:rsid w:val="00912B50"/>
    <w:rsid w:val="0091542A"/>
    <w:rsid w:val="009163EE"/>
    <w:rsid w:val="00916929"/>
    <w:rsid w:val="00917100"/>
    <w:rsid w:val="009175F0"/>
    <w:rsid w:val="00921D6D"/>
    <w:rsid w:val="009224C5"/>
    <w:rsid w:val="009231CB"/>
    <w:rsid w:val="00924E3C"/>
    <w:rsid w:val="00925892"/>
    <w:rsid w:val="00930838"/>
    <w:rsid w:val="0094285E"/>
    <w:rsid w:val="00942D55"/>
    <w:rsid w:val="00942FC0"/>
    <w:rsid w:val="009436E4"/>
    <w:rsid w:val="00965D64"/>
    <w:rsid w:val="009669F4"/>
    <w:rsid w:val="00970202"/>
    <w:rsid w:val="009738DC"/>
    <w:rsid w:val="00973AB1"/>
    <w:rsid w:val="00973C71"/>
    <w:rsid w:val="009753EB"/>
    <w:rsid w:val="0098132B"/>
    <w:rsid w:val="009821D1"/>
    <w:rsid w:val="00985941"/>
    <w:rsid w:val="009868B3"/>
    <w:rsid w:val="009907FE"/>
    <w:rsid w:val="009950F0"/>
    <w:rsid w:val="009B07B8"/>
    <w:rsid w:val="009B0F07"/>
    <w:rsid w:val="009B40A7"/>
    <w:rsid w:val="009C3425"/>
    <w:rsid w:val="009C4669"/>
    <w:rsid w:val="009D32CC"/>
    <w:rsid w:val="009D6FEA"/>
    <w:rsid w:val="009D7CBA"/>
    <w:rsid w:val="009E1ECD"/>
    <w:rsid w:val="009E3A00"/>
    <w:rsid w:val="009E697B"/>
    <w:rsid w:val="009F16E2"/>
    <w:rsid w:val="00A04272"/>
    <w:rsid w:val="00A05AA0"/>
    <w:rsid w:val="00A0655C"/>
    <w:rsid w:val="00A12A35"/>
    <w:rsid w:val="00A13C8A"/>
    <w:rsid w:val="00A14F2D"/>
    <w:rsid w:val="00A155CF"/>
    <w:rsid w:val="00A23513"/>
    <w:rsid w:val="00A24BC2"/>
    <w:rsid w:val="00A27BAB"/>
    <w:rsid w:val="00A30906"/>
    <w:rsid w:val="00A36F6D"/>
    <w:rsid w:val="00A405DD"/>
    <w:rsid w:val="00A40A90"/>
    <w:rsid w:val="00A4297B"/>
    <w:rsid w:val="00A42BC4"/>
    <w:rsid w:val="00A42CF7"/>
    <w:rsid w:val="00A45155"/>
    <w:rsid w:val="00A54C57"/>
    <w:rsid w:val="00A55A20"/>
    <w:rsid w:val="00A5738B"/>
    <w:rsid w:val="00A602BA"/>
    <w:rsid w:val="00A61C59"/>
    <w:rsid w:val="00A62082"/>
    <w:rsid w:val="00A63A7B"/>
    <w:rsid w:val="00A66564"/>
    <w:rsid w:val="00A70CC0"/>
    <w:rsid w:val="00A70EF2"/>
    <w:rsid w:val="00A71B89"/>
    <w:rsid w:val="00A72115"/>
    <w:rsid w:val="00A7211F"/>
    <w:rsid w:val="00A726D5"/>
    <w:rsid w:val="00A73248"/>
    <w:rsid w:val="00A74008"/>
    <w:rsid w:val="00A80F22"/>
    <w:rsid w:val="00A84A4A"/>
    <w:rsid w:val="00A86FA7"/>
    <w:rsid w:val="00A908A3"/>
    <w:rsid w:val="00A93373"/>
    <w:rsid w:val="00A93672"/>
    <w:rsid w:val="00A96DDB"/>
    <w:rsid w:val="00AA2EB3"/>
    <w:rsid w:val="00AA3CA6"/>
    <w:rsid w:val="00AA7075"/>
    <w:rsid w:val="00AB68B2"/>
    <w:rsid w:val="00AC0658"/>
    <w:rsid w:val="00AC0A4F"/>
    <w:rsid w:val="00AC1127"/>
    <w:rsid w:val="00AC14DD"/>
    <w:rsid w:val="00AC5FF6"/>
    <w:rsid w:val="00AD3500"/>
    <w:rsid w:val="00AD44BD"/>
    <w:rsid w:val="00AD7C4E"/>
    <w:rsid w:val="00AE0788"/>
    <w:rsid w:val="00AE18D7"/>
    <w:rsid w:val="00AE1C9B"/>
    <w:rsid w:val="00AE1D92"/>
    <w:rsid w:val="00AE378F"/>
    <w:rsid w:val="00AE5AB8"/>
    <w:rsid w:val="00AE5D90"/>
    <w:rsid w:val="00AE72A3"/>
    <w:rsid w:val="00AF0562"/>
    <w:rsid w:val="00AF5C9D"/>
    <w:rsid w:val="00B01673"/>
    <w:rsid w:val="00B13279"/>
    <w:rsid w:val="00B13F03"/>
    <w:rsid w:val="00B15E9B"/>
    <w:rsid w:val="00B20BE8"/>
    <w:rsid w:val="00B216F8"/>
    <w:rsid w:val="00B23975"/>
    <w:rsid w:val="00B23F23"/>
    <w:rsid w:val="00B272AC"/>
    <w:rsid w:val="00B3260D"/>
    <w:rsid w:val="00B32DFB"/>
    <w:rsid w:val="00B33DF9"/>
    <w:rsid w:val="00B35C77"/>
    <w:rsid w:val="00B41AC7"/>
    <w:rsid w:val="00B425A6"/>
    <w:rsid w:val="00B42805"/>
    <w:rsid w:val="00B460F9"/>
    <w:rsid w:val="00B4796F"/>
    <w:rsid w:val="00B47EA0"/>
    <w:rsid w:val="00B50D01"/>
    <w:rsid w:val="00B52650"/>
    <w:rsid w:val="00B52CB3"/>
    <w:rsid w:val="00B548CD"/>
    <w:rsid w:val="00B60141"/>
    <w:rsid w:val="00B60BB8"/>
    <w:rsid w:val="00B6268A"/>
    <w:rsid w:val="00B63E7B"/>
    <w:rsid w:val="00B641D5"/>
    <w:rsid w:val="00B64429"/>
    <w:rsid w:val="00B65B60"/>
    <w:rsid w:val="00B70A16"/>
    <w:rsid w:val="00B71A1D"/>
    <w:rsid w:val="00B736DD"/>
    <w:rsid w:val="00B80071"/>
    <w:rsid w:val="00B82CA7"/>
    <w:rsid w:val="00B82D20"/>
    <w:rsid w:val="00B82E97"/>
    <w:rsid w:val="00B93127"/>
    <w:rsid w:val="00B94312"/>
    <w:rsid w:val="00B94D08"/>
    <w:rsid w:val="00BA1610"/>
    <w:rsid w:val="00BA26B1"/>
    <w:rsid w:val="00BA5DC1"/>
    <w:rsid w:val="00BA64BD"/>
    <w:rsid w:val="00BB54A7"/>
    <w:rsid w:val="00BB56AD"/>
    <w:rsid w:val="00BB7505"/>
    <w:rsid w:val="00BB769D"/>
    <w:rsid w:val="00BB7F85"/>
    <w:rsid w:val="00BC0463"/>
    <w:rsid w:val="00BC695C"/>
    <w:rsid w:val="00BC6B78"/>
    <w:rsid w:val="00BC6C73"/>
    <w:rsid w:val="00BC6F48"/>
    <w:rsid w:val="00BC7975"/>
    <w:rsid w:val="00BD0811"/>
    <w:rsid w:val="00BD0E67"/>
    <w:rsid w:val="00BD74E6"/>
    <w:rsid w:val="00BE0490"/>
    <w:rsid w:val="00BE1B0E"/>
    <w:rsid w:val="00BE4A40"/>
    <w:rsid w:val="00BE508C"/>
    <w:rsid w:val="00BF1FD2"/>
    <w:rsid w:val="00BF3E67"/>
    <w:rsid w:val="00BF6381"/>
    <w:rsid w:val="00BF63A1"/>
    <w:rsid w:val="00BF68DF"/>
    <w:rsid w:val="00BF6D75"/>
    <w:rsid w:val="00BF7B00"/>
    <w:rsid w:val="00BF7F64"/>
    <w:rsid w:val="00C02A04"/>
    <w:rsid w:val="00C03782"/>
    <w:rsid w:val="00C04638"/>
    <w:rsid w:val="00C04946"/>
    <w:rsid w:val="00C04E7F"/>
    <w:rsid w:val="00C04FB4"/>
    <w:rsid w:val="00C0566E"/>
    <w:rsid w:val="00C0664F"/>
    <w:rsid w:val="00C10755"/>
    <w:rsid w:val="00C10758"/>
    <w:rsid w:val="00C1381B"/>
    <w:rsid w:val="00C1429A"/>
    <w:rsid w:val="00C161B3"/>
    <w:rsid w:val="00C165FC"/>
    <w:rsid w:val="00C16FD1"/>
    <w:rsid w:val="00C31D35"/>
    <w:rsid w:val="00C36294"/>
    <w:rsid w:val="00C3652B"/>
    <w:rsid w:val="00C3692D"/>
    <w:rsid w:val="00C40B3A"/>
    <w:rsid w:val="00C41555"/>
    <w:rsid w:val="00C415C8"/>
    <w:rsid w:val="00C420FE"/>
    <w:rsid w:val="00C4308D"/>
    <w:rsid w:val="00C4523C"/>
    <w:rsid w:val="00C452C5"/>
    <w:rsid w:val="00C4791F"/>
    <w:rsid w:val="00C507A9"/>
    <w:rsid w:val="00C5507C"/>
    <w:rsid w:val="00C61EAB"/>
    <w:rsid w:val="00C641F8"/>
    <w:rsid w:val="00C64EB0"/>
    <w:rsid w:val="00C65277"/>
    <w:rsid w:val="00C66286"/>
    <w:rsid w:val="00C669B2"/>
    <w:rsid w:val="00C7005A"/>
    <w:rsid w:val="00C71546"/>
    <w:rsid w:val="00C71ABB"/>
    <w:rsid w:val="00C71CB1"/>
    <w:rsid w:val="00C7244F"/>
    <w:rsid w:val="00C73EEC"/>
    <w:rsid w:val="00C74087"/>
    <w:rsid w:val="00C757B7"/>
    <w:rsid w:val="00C75988"/>
    <w:rsid w:val="00C778C7"/>
    <w:rsid w:val="00C836FA"/>
    <w:rsid w:val="00C857AD"/>
    <w:rsid w:val="00C870BA"/>
    <w:rsid w:val="00C87179"/>
    <w:rsid w:val="00C87986"/>
    <w:rsid w:val="00C905EB"/>
    <w:rsid w:val="00C93A0D"/>
    <w:rsid w:val="00C96D66"/>
    <w:rsid w:val="00C97B41"/>
    <w:rsid w:val="00CA0904"/>
    <w:rsid w:val="00CA1B74"/>
    <w:rsid w:val="00CA22D0"/>
    <w:rsid w:val="00CA32EF"/>
    <w:rsid w:val="00CB0879"/>
    <w:rsid w:val="00CB1DB9"/>
    <w:rsid w:val="00CB4A41"/>
    <w:rsid w:val="00CC079B"/>
    <w:rsid w:val="00CC135D"/>
    <w:rsid w:val="00CC5CBE"/>
    <w:rsid w:val="00CD03E7"/>
    <w:rsid w:val="00CD12DE"/>
    <w:rsid w:val="00CD2609"/>
    <w:rsid w:val="00CD6D7A"/>
    <w:rsid w:val="00CE31F5"/>
    <w:rsid w:val="00CE5204"/>
    <w:rsid w:val="00CE7775"/>
    <w:rsid w:val="00CF0DBB"/>
    <w:rsid w:val="00CF34BB"/>
    <w:rsid w:val="00CF7D81"/>
    <w:rsid w:val="00D0098B"/>
    <w:rsid w:val="00D0177F"/>
    <w:rsid w:val="00D02AAB"/>
    <w:rsid w:val="00D037D3"/>
    <w:rsid w:val="00D0459A"/>
    <w:rsid w:val="00D04BCD"/>
    <w:rsid w:val="00D05F73"/>
    <w:rsid w:val="00D07019"/>
    <w:rsid w:val="00D1226F"/>
    <w:rsid w:val="00D13708"/>
    <w:rsid w:val="00D1374C"/>
    <w:rsid w:val="00D166D5"/>
    <w:rsid w:val="00D173DE"/>
    <w:rsid w:val="00D2145F"/>
    <w:rsid w:val="00D21649"/>
    <w:rsid w:val="00D2278F"/>
    <w:rsid w:val="00D235A3"/>
    <w:rsid w:val="00D24262"/>
    <w:rsid w:val="00D271BB"/>
    <w:rsid w:val="00D30658"/>
    <w:rsid w:val="00D3625F"/>
    <w:rsid w:val="00D36DBF"/>
    <w:rsid w:val="00D37122"/>
    <w:rsid w:val="00D4201A"/>
    <w:rsid w:val="00D43DB2"/>
    <w:rsid w:val="00D45020"/>
    <w:rsid w:val="00D45FA8"/>
    <w:rsid w:val="00D50BEB"/>
    <w:rsid w:val="00D52314"/>
    <w:rsid w:val="00D53481"/>
    <w:rsid w:val="00D5488A"/>
    <w:rsid w:val="00D57879"/>
    <w:rsid w:val="00D64905"/>
    <w:rsid w:val="00D64DEF"/>
    <w:rsid w:val="00D6678A"/>
    <w:rsid w:val="00D70256"/>
    <w:rsid w:val="00D749F0"/>
    <w:rsid w:val="00D751A9"/>
    <w:rsid w:val="00D806F8"/>
    <w:rsid w:val="00D82176"/>
    <w:rsid w:val="00D82AE2"/>
    <w:rsid w:val="00D834DB"/>
    <w:rsid w:val="00D83B0B"/>
    <w:rsid w:val="00D83D5A"/>
    <w:rsid w:val="00D85869"/>
    <w:rsid w:val="00D86FBA"/>
    <w:rsid w:val="00D878A0"/>
    <w:rsid w:val="00D92EAA"/>
    <w:rsid w:val="00D93B82"/>
    <w:rsid w:val="00D94B72"/>
    <w:rsid w:val="00D95E94"/>
    <w:rsid w:val="00DA2E91"/>
    <w:rsid w:val="00DA6148"/>
    <w:rsid w:val="00DB5A97"/>
    <w:rsid w:val="00DC5BE0"/>
    <w:rsid w:val="00DC7FC6"/>
    <w:rsid w:val="00DD0088"/>
    <w:rsid w:val="00DD0D00"/>
    <w:rsid w:val="00DD1DB6"/>
    <w:rsid w:val="00DD2B2B"/>
    <w:rsid w:val="00DD7054"/>
    <w:rsid w:val="00DD7D60"/>
    <w:rsid w:val="00DE041A"/>
    <w:rsid w:val="00DE373D"/>
    <w:rsid w:val="00DE450C"/>
    <w:rsid w:val="00DF14E3"/>
    <w:rsid w:val="00E0041D"/>
    <w:rsid w:val="00E00D2C"/>
    <w:rsid w:val="00E010A8"/>
    <w:rsid w:val="00E02FBF"/>
    <w:rsid w:val="00E03386"/>
    <w:rsid w:val="00E034D4"/>
    <w:rsid w:val="00E0679A"/>
    <w:rsid w:val="00E074BE"/>
    <w:rsid w:val="00E141BF"/>
    <w:rsid w:val="00E16481"/>
    <w:rsid w:val="00E17BC9"/>
    <w:rsid w:val="00E2498B"/>
    <w:rsid w:val="00E269F4"/>
    <w:rsid w:val="00E27045"/>
    <w:rsid w:val="00E27838"/>
    <w:rsid w:val="00E32F73"/>
    <w:rsid w:val="00E41849"/>
    <w:rsid w:val="00E419C9"/>
    <w:rsid w:val="00E41EB4"/>
    <w:rsid w:val="00E44822"/>
    <w:rsid w:val="00E45EA6"/>
    <w:rsid w:val="00E50A9B"/>
    <w:rsid w:val="00E51EF6"/>
    <w:rsid w:val="00E52B00"/>
    <w:rsid w:val="00E53200"/>
    <w:rsid w:val="00E54B51"/>
    <w:rsid w:val="00E57733"/>
    <w:rsid w:val="00E60302"/>
    <w:rsid w:val="00E63D29"/>
    <w:rsid w:val="00E64951"/>
    <w:rsid w:val="00E6644F"/>
    <w:rsid w:val="00E66886"/>
    <w:rsid w:val="00E67745"/>
    <w:rsid w:val="00E70417"/>
    <w:rsid w:val="00E708B8"/>
    <w:rsid w:val="00E71779"/>
    <w:rsid w:val="00E7348B"/>
    <w:rsid w:val="00E73C56"/>
    <w:rsid w:val="00E77DC2"/>
    <w:rsid w:val="00E806E3"/>
    <w:rsid w:val="00E827EE"/>
    <w:rsid w:val="00E83990"/>
    <w:rsid w:val="00E8622D"/>
    <w:rsid w:val="00E87629"/>
    <w:rsid w:val="00E95E37"/>
    <w:rsid w:val="00E960E1"/>
    <w:rsid w:val="00E961E6"/>
    <w:rsid w:val="00EA0FE2"/>
    <w:rsid w:val="00EA5F65"/>
    <w:rsid w:val="00EB10D8"/>
    <w:rsid w:val="00EB1FF5"/>
    <w:rsid w:val="00EB3B81"/>
    <w:rsid w:val="00EC08C3"/>
    <w:rsid w:val="00EC236B"/>
    <w:rsid w:val="00EC3633"/>
    <w:rsid w:val="00EC4347"/>
    <w:rsid w:val="00EC6266"/>
    <w:rsid w:val="00ED2055"/>
    <w:rsid w:val="00ED248D"/>
    <w:rsid w:val="00ED3D99"/>
    <w:rsid w:val="00ED3DA7"/>
    <w:rsid w:val="00ED56A3"/>
    <w:rsid w:val="00EF0DB4"/>
    <w:rsid w:val="00EF1484"/>
    <w:rsid w:val="00EF176F"/>
    <w:rsid w:val="00EF1829"/>
    <w:rsid w:val="00F01DA7"/>
    <w:rsid w:val="00F04BBF"/>
    <w:rsid w:val="00F063F6"/>
    <w:rsid w:val="00F068D1"/>
    <w:rsid w:val="00F1026C"/>
    <w:rsid w:val="00F10C50"/>
    <w:rsid w:val="00F137C7"/>
    <w:rsid w:val="00F22A71"/>
    <w:rsid w:val="00F26F14"/>
    <w:rsid w:val="00F27A00"/>
    <w:rsid w:val="00F31DBD"/>
    <w:rsid w:val="00F34C9B"/>
    <w:rsid w:val="00F34F91"/>
    <w:rsid w:val="00F350DE"/>
    <w:rsid w:val="00F372E9"/>
    <w:rsid w:val="00F40227"/>
    <w:rsid w:val="00F42EF8"/>
    <w:rsid w:val="00F465D3"/>
    <w:rsid w:val="00F46711"/>
    <w:rsid w:val="00F46E56"/>
    <w:rsid w:val="00F55F05"/>
    <w:rsid w:val="00F569C0"/>
    <w:rsid w:val="00F61808"/>
    <w:rsid w:val="00F63757"/>
    <w:rsid w:val="00F65112"/>
    <w:rsid w:val="00F65E98"/>
    <w:rsid w:val="00F660FD"/>
    <w:rsid w:val="00F67FE0"/>
    <w:rsid w:val="00F733A5"/>
    <w:rsid w:val="00F74676"/>
    <w:rsid w:val="00F74F47"/>
    <w:rsid w:val="00F75565"/>
    <w:rsid w:val="00F76296"/>
    <w:rsid w:val="00F766DA"/>
    <w:rsid w:val="00F76DE9"/>
    <w:rsid w:val="00F8058C"/>
    <w:rsid w:val="00F8231B"/>
    <w:rsid w:val="00F83561"/>
    <w:rsid w:val="00F835C3"/>
    <w:rsid w:val="00F85177"/>
    <w:rsid w:val="00F871A2"/>
    <w:rsid w:val="00F90237"/>
    <w:rsid w:val="00F9236B"/>
    <w:rsid w:val="00F93508"/>
    <w:rsid w:val="00F9364A"/>
    <w:rsid w:val="00F949E3"/>
    <w:rsid w:val="00F97E35"/>
    <w:rsid w:val="00FA03DD"/>
    <w:rsid w:val="00FA0FF2"/>
    <w:rsid w:val="00FA10F7"/>
    <w:rsid w:val="00FA54C9"/>
    <w:rsid w:val="00FB0EE3"/>
    <w:rsid w:val="00FB1AAB"/>
    <w:rsid w:val="00FB3CF1"/>
    <w:rsid w:val="00FB4C0F"/>
    <w:rsid w:val="00FC011E"/>
    <w:rsid w:val="00FC22D7"/>
    <w:rsid w:val="00FC6234"/>
    <w:rsid w:val="00FC6C11"/>
    <w:rsid w:val="00FD1220"/>
    <w:rsid w:val="00FD2DFA"/>
    <w:rsid w:val="00FD3D7F"/>
    <w:rsid w:val="00FD3F4E"/>
    <w:rsid w:val="00FD667B"/>
    <w:rsid w:val="00FE003D"/>
    <w:rsid w:val="00FE1268"/>
    <w:rsid w:val="00FF0368"/>
    <w:rsid w:val="00FF0446"/>
    <w:rsid w:val="00FF4B48"/>
    <w:rsid w:val="00FF5385"/>
    <w:rsid w:val="00FF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D83C9A"/>
  <w15:chartTrackingRefBased/>
  <w15:docId w15:val="{8ACB1990-7CDE-4FC9-9C99-FEA95E427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5112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Heading1">
    <w:name w:val="heading 1"/>
    <w:aliases w:val="Heading 1."/>
    <w:basedOn w:val="Normal"/>
    <w:next w:val="Normal"/>
    <w:link w:val="Heading1Char"/>
    <w:qFormat/>
    <w:rsid w:val="00B460F9"/>
    <w:pPr>
      <w:keepNext/>
      <w:spacing w:after="0" w:line="240" w:lineRule="auto"/>
      <w:jc w:val="center"/>
      <w:outlineLvl w:val="0"/>
    </w:pPr>
    <w:rPr>
      <w:rFonts w:ascii="Times New Roman" w:eastAsia="PMingLiU" w:hAnsi="Times New Roman" w:cs="Times New Roman"/>
      <w:b/>
      <w:bCs/>
      <w:i/>
      <w:iCs/>
      <w:sz w:val="28"/>
      <w:szCs w:val="28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460F9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zh-TW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460F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 Char"/>
    <w:link w:val="Heading1"/>
    <w:uiPriority w:val="99"/>
    <w:rsid w:val="00B460F9"/>
    <w:rPr>
      <w:rFonts w:ascii="Times New Roman" w:eastAsia="PMingLiU" w:hAnsi="Times New Roman" w:cs="Times New Roman"/>
      <w:b/>
      <w:bCs/>
      <w:i/>
      <w:iCs/>
      <w:sz w:val="28"/>
      <w:szCs w:val="28"/>
      <w:u w:val="single"/>
      <w:lang w:val="en-US"/>
    </w:rPr>
  </w:style>
  <w:style w:type="character" w:customStyle="1" w:styleId="Heading2Char">
    <w:name w:val="Heading 2 Char"/>
    <w:link w:val="Heading2"/>
    <w:uiPriority w:val="99"/>
    <w:rsid w:val="00B460F9"/>
    <w:rPr>
      <w:rFonts w:ascii="Cambria" w:eastAsia="Times New Roman" w:hAnsi="Cambria" w:cs="Cambria"/>
      <w:b/>
      <w:bCs/>
      <w:color w:val="4F81BD"/>
      <w:sz w:val="26"/>
      <w:szCs w:val="26"/>
      <w:lang w:val="en-US" w:eastAsia="zh-TW"/>
    </w:rPr>
  </w:style>
  <w:style w:type="character" w:customStyle="1" w:styleId="Heading3Char">
    <w:name w:val="Heading 3 Char"/>
    <w:link w:val="Heading3"/>
    <w:uiPriority w:val="99"/>
    <w:rsid w:val="00B460F9"/>
    <w:rPr>
      <w:rFonts w:ascii="Cambria" w:eastAsia="Times New Roman" w:hAnsi="Cambria" w:cs="Cambria"/>
      <w:b/>
      <w:bCs/>
      <w:color w:val="4F81BD"/>
      <w:sz w:val="24"/>
      <w:szCs w:val="24"/>
      <w:lang w:val="en-US" w:eastAsia="zh-TW"/>
    </w:rPr>
  </w:style>
  <w:style w:type="paragraph" w:styleId="NoSpacing">
    <w:name w:val="No Spacing"/>
    <w:uiPriority w:val="99"/>
    <w:qFormat/>
    <w:rsid w:val="00B460F9"/>
    <w:rPr>
      <w:rFonts w:cs="Calibri"/>
      <w:sz w:val="24"/>
      <w:szCs w:val="24"/>
      <w:lang w:val="en-US" w:eastAsia="en-US"/>
    </w:rPr>
  </w:style>
  <w:style w:type="paragraph" w:styleId="ListParagraph">
    <w:name w:val="List Paragraph"/>
    <w:basedOn w:val="Normal"/>
    <w:qFormat/>
    <w:rsid w:val="00B460F9"/>
    <w:pPr>
      <w:spacing w:before="96" w:after="120" w:line="360" w:lineRule="atLeast"/>
      <w:ind w:left="720"/>
    </w:pPr>
    <w:rPr>
      <w:lang w:val="sr-Latn-CS"/>
    </w:rPr>
  </w:style>
  <w:style w:type="paragraph" w:customStyle="1" w:styleId="t-98-2">
    <w:name w:val="t-98-2"/>
    <w:basedOn w:val="Normal"/>
    <w:uiPriority w:val="99"/>
    <w:rsid w:val="00B460F9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</w:rPr>
  </w:style>
  <w:style w:type="paragraph" w:customStyle="1" w:styleId="1tekst">
    <w:name w:val="1tekst"/>
    <w:basedOn w:val="Normal"/>
    <w:uiPriority w:val="99"/>
    <w:rsid w:val="00B460F9"/>
    <w:pPr>
      <w:spacing w:before="100" w:beforeAutospacing="1" w:after="100" w:afterAutospacing="1" w:line="240" w:lineRule="auto"/>
      <w:ind w:firstLine="240"/>
      <w:jc w:val="both"/>
    </w:pPr>
    <w:rPr>
      <w:rFonts w:ascii="Arial" w:eastAsia="Arial Unicode MS" w:hAnsi="Arial" w:cs="Arial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B460F9"/>
    <w:rPr>
      <w:rFonts w:ascii="Tahoma" w:eastAsia="PMingLiU" w:hAnsi="Tahoma" w:cs="Tahoma"/>
      <w:sz w:val="16"/>
      <w:szCs w:val="16"/>
      <w:lang w:val="en-US" w:eastAsia="zh-TW"/>
    </w:rPr>
  </w:style>
  <w:style w:type="paragraph" w:styleId="BalloonText">
    <w:name w:val="Balloon Text"/>
    <w:basedOn w:val="Normal"/>
    <w:link w:val="BalloonTextChar1"/>
    <w:uiPriority w:val="99"/>
    <w:semiHidden/>
    <w:rsid w:val="00B460F9"/>
    <w:pPr>
      <w:spacing w:after="0" w:line="240" w:lineRule="auto"/>
    </w:pPr>
    <w:rPr>
      <w:rFonts w:ascii="Tahoma" w:eastAsia="PMingLiU" w:hAnsi="Tahoma" w:cs="Times New Roman"/>
      <w:sz w:val="16"/>
      <w:szCs w:val="16"/>
      <w:lang w:eastAsia="zh-TW"/>
    </w:rPr>
  </w:style>
  <w:style w:type="character" w:customStyle="1" w:styleId="BalloonTextChar1">
    <w:name w:val="Balloon Text Char1"/>
    <w:link w:val="BalloonText"/>
    <w:uiPriority w:val="99"/>
    <w:semiHidden/>
    <w:rsid w:val="00B460F9"/>
    <w:rPr>
      <w:rFonts w:ascii="Tahoma" w:eastAsia="PMingLiU" w:hAnsi="Tahoma" w:cs="Tahoma"/>
      <w:sz w:val="16"/>
      <w:szCs w:val="16"/>
      <w:lang w:val="en-US" w:eastAsia="zh-TW"/>
    </w:rPr>
  </w:style>
  <w:style w:type="paragraph" w:customStyle="1" w:styleId="8podpodnas">
    <w:name w:val="8podpodnas"/>
    <w:basedOn w:val="Normal"/>
    <w:uiPriority w:val="99"/>
    <w:rsid w:val="00B460F9"/>
    <w:pPr>
      <w:shd w:val="clear" w:color="auto" w:fill="FFFFFF"/>
      <w:spacing w:before="240" w:after="240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BodyText">
    <w:name w:val="Body Text"/>
    <w:aliases w:val="Char10"/>
    <w:basedOn w:val="Normal"/>
    <w:link w:val="BodyTextChar"/>
    <w:uiPriority w:val="99"/>
    <w:rsid w:val="00B460F9"/>
    <w:pPr>
      <w:spacing w:after="0" w:line="240" w:lineRule="auto"/>
      <w:jc w:val="both"/>
    </w:pPr>
    <w:rPr>
      <w:rFonts w:ascii="Times New Roman" w:eastAsia="PMingLiU" w:hAnsi="Times New Roman" w:cs="Times New Roman"/>
      <w:sz w:val="20"/>
      <w:szCs w:val="20"/>
      <w:lang w:val="en-GB" w:eastAsia="x-none"/>
    </w:rPr>
  </w:style>
  <w:style w:type="character" w:customStyle="1" w:styleId="BodyTextChar">
    <w:name w:val="Body Text Char"/>
    <w:aliases w:val="Char10 Char"/>
    <w:link w:val="BodyText"/>
    <w:uiPriority w:val="99"/>
    <w:rsid w:val="00B460F9"/>
    <w:rPr>
      <w:rFonts w:ascii="Times New Roman" w:eastAsia="PMingLiU" w:hAnsi="Times New Roman" w:cs="Times New Roman"/>
      <w:lang w:val="en-GB"/>
    </w:rPr>
  </w:style>
  <w:style w:type="paragraph" w:styleId="PlainText">
    <w:name w:val="Plain Text"/>
    <w:basedOn w:val="Normal"/>
    <w:link w:val="PlainTextChar"/>
    <w:uiPriority w:val="99"/>
    <w:rsid w:val="00B460F9"/>
    <w:pPr>
      <w:spacing w:after="0" w:line="240" w:lineRule="auto"/>
    </w:pPr>
    <w:rPr>
      <w:rFonts w:ascii="Courier New" w:eastAsia="PMingLiU" w:hAnsi="Courier New" w:cs="Times New Roman"/>
      <w:sz w:val="20"/>
      <w:szCs w:val="20"/>
      <w:lang w:val="fr-FR" w:eastAsia="x-none"/>
    </w:rPr>
  </w:style>
  <w:style w:type="character" w:customStyle="1" w:styleId="PlainTextChar">
    <w:name w:val="Plain Text Char"/>
    <w:link w:val="PlainText"/>
    <w:uiPriority w:val="99"/>
    <w:rsid w:val="00B460F9"/>
    <w:rPr>
      <w:rFonts w:ascii="Courier New" w:eastAsia="PMingLiU" w:hAnsi="Courier New" w:cs="Courier New"/>
      <w:sz w:val="20"/>
      <w:szCs w:val="20"/>
      <w:lang w:val="fr-FR"/>
    </w:rPr>
  </w:style>
  <w:style w:type="character" w:customStyle="1" w:styleId="CommentTextChar">
    <w:name w:val="Comment Text Char"/>
    <w:uiPriority w:val="99"/>
    <w:semiHidden/>
    <w:locked/>
    <w:rsid w:val="00B460F9"/>
    <w:rPr>
      <w:rFonts w:ascii="Calibri" w:eastAsia="PMingLiU" w:hAnsi="Calibri" w:cs="Calibri"/>
      <w:sz w:val="20"/>
      <w:szCs w:val="20"/>
      <w:lang w:val="en-US" w:eastAsia="zh-TW"/>
    </w:rPr>
  </w:style>
  <w:style w:type="paragraph" w:styleId="CommentText">
    <w:name w:val="annotation text"/>
    <w:basedOn w:val="Normal"/>
    <w:link w:val="CommentTextChar1"/>
    <w:uiPriority w:val="99"/>
    <w:semiHidden/>
    <w:rsid w:val="00B460F9"/>
    <w:pPr>
      <w:spacing w:line="240" w:lineRule="auto"/>
    </w:pPr>
    <w:rPr>
      <w:rFonts w:eastAsia="PMingLiU" w:cs="Times New Roman"/>
      <w:sz w:val="20"/>
      <w:szCs w:val="20"/>
      <w:lang w:eastAsia="zh-TW"/>
    </w:rPr>
  </w:style>
  <w:style w:type="character" w:customStyle="1" w:styleId="CommentTextChar1">
    <w:name w:val="Comment Text Char1"/>
    <w:link w:val="CommentText"/>
    <w:uiPriority w:val="99"/>
    <w:semiHidden/>
    <w:rsid w:val="00B460F9"/>
    <w:rPr>
      <w:rFonts w:ascii="Calibri" w:eastAsia="PMingLiU" w:hAnsi="Calibri" w:cs="Calibri"/>
      <w:sz w:val="20"/>
      <w:szCs w:val="20"/>
      <w:lang w:val="en-US" w:eastAsia="zh-TW"/>
    </w:rPr>
  </w:style>
  <w:style w:type="character" w:customStyle="1" w:styleId="CommentSubjectChar">
    <w:name w:val="Comment Subject Char"/>
    <w:uiPriority w:val="99"/>
    <w:semiHidden/>
    <w:locked/>
    <w:rsid w:val="00B460F9"/>
    <w:rPr>
      <w:rFonts w:ascii="Calibri" w:eastAsia="PMingLiU" w:hAnsi="Calibri" w:cs="Calibri"/>
      <w:b/>
      <w:bCs/>
      <w:sz w:val="20"/>
      <w:szCs w:val="20"/>
      <w:lang w:val="en-US" w:eastAsia="zh-TW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B460F9"/>
    <w:rPr>
      <w:b/>
      <w:bCs/>
    </w:rPr>
  </w:style>
  <w:style w:type="character" w:customStyle="1" w:styleId="CommentSubjectChar1">
    <w:name w:val="Comment Subject Char1"/>
    <w:link w:val="CommentSubject"/>
    <w:uiPriority w:val="99"/>
    <w:semiHidden/>
    <w:rsid w:val="00B460F9"/>
    <w:rPr>
      <w:rFonts w:ascii="Calibri" w:eastAsia="PMingLiU" w:hAnsi="Calibri" w:cs="Calibri"/>
      <w:b/>
      <w:bCs/>
      <w:sz w:val="20"/>
      <w:szCs w:val="20"/>
      <w:lang w:val="en-US" w:eastAsia="zh-TW"/>
    </w:rPr>
  </w:style>
  <w:style w:type="paragraph" w:customStyle="1" w:styleId="4clan">
    <w:name w:val="4clan"/>
    <w:basedOn w:val="Normal"/>
    <w:uiPriority w:val="99"/>
    <w:rsid w:val="00B460F9"/>
    <w:pPr>
      <w:spacing w:before="40" w:after="4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B460F9"/>
    <w:pPr>
      <w:spacing w:after="0" w:line="240" w:lineRule="auto"/>
    </w:pPr>
    <w:rPr>
      <w:rFonts w:eastAsia="PMingLiU" w:cs="Times New Roman"/>
      <w:sz w:val="20"/>
      <w:szCs w:val="20"/>
      <w:lang w:eastAsia="zh-TW"/>
    </w:rPr>
  </w:style>
  <w:style w:type="character" w:customStyle="1" w:styleId="FootnoteTextChar">
    <w:name w:val="Footnote Text Char"/>
    <w:link w:val="FootnoteText"/>
    <w:uiPriority w:val="99"/>
    <w:semiHidden/>
    <w:rsid w:val="00B460F9"/>
    <w:rPr>
      <w:rFonts w:ascii="Calibri" w:eastAsia="PMingLiU" w:hAnsi="Calibri" w:cs="Calibri"/>
      <w:sz w:val="20"/>
      <w:szCs w:val="20"/>
      <w:lang w:val="en-US" w:eastAsia="zh-TW"/>
    </w:rPr>
  </w:style>
  <w:style w:type="character" w:styleId="FootnoteReference">
    <w:name w:val="footnote reference"/>
    <w:uiPriority w:val="99"/>
    <w:semiHidden/>
    <w:rsid w:val="00B460F9"/>
    <w:rPr>
      <w:vertAlign w:val="superscript"/>
    </w:rPr>
  </w:style>
  <w:style w:type="character" w:customStyle="1" w:styleId="EndnoteTextChar">
    <w:name w:val="Endnote Text Char"/>
    <w:uiPriority w:val="99"/>
    <w:semiHidden/>
    <w:locked/>
    <w:rsid w:val="00B460F9"/>
    <w:rPr>
      <w:rFonts w:ascii="Calibri" w:eastAsia="PMingLiU" w:hAnsi="Calibri" w:cs="Calibri"/>
      <w:sz w:val="20"/>
      <w:szCs w:val="20"/>
      <w:lang w:val="en-US" w:eastAsia="zh-TW"/>
    </w:rPr>
  </w:style>
  <w:style w:type="paragraph" w:styleId="EndnoteText">
    <w:name w:val="endnote text"/>
    <w:basedOn w:val="Normal"/>
    <w:link w:val="EndnoteTextChar1"/>
    <w:uiPriority w:val="99"/>
    <w:semiHidden/>
    <w:rsid w:val="00B460F9"/>
    <w:pPr>
      <w:spacing w:after="0" w:line="240" w:lineRule="auto"/>
    </w:pPr>
    <w:rPr>
      <w:rFonts w:eastAsia="PMingLiU" w:cs="Times New Roman"/>
      <w:sz w:val="20"/>
      <w:szCs w:val="20"/>
      <w:lang w:eastAsia="zh-TW"/>
    </w:rPr>
  </w:style>
  <w:style w:type="character" w:customStyle="1" w:styleId="EndnoteTextChar1">
    <w:name w:val="Endnote Text Char1"/>
    <w:link w:val="EndnoteText"/>
    <w:uiPriority w:val="99"/>
    <w:semiHidden/>
    <w:rsid w:val="00B460F9"/>
    <w:rPr>
      <w:rFonts w:ascii="Calibri" w:eastAsia="PMingLiU" w:hAnsi="Calibri" w:cs="Calibri"/>
      <w:sz w:val="20"/>
      <w:szCs w:val="20"/>
      <w:lang w:val="en-US" w:eastAsia="zh-TW"/>
    </w:rPr>
  </w:style>
  <w:style w:type="paragraph" w:styleId="Title">
    <w:name w:val="Title"/>
    <w:basedOn w:val="Normal"/>
    <w:next w:val="Normal"/>
    <w:link w:val="TitleChar"/>
    <w:uiPriority w:val="99"/>
    <w:qFormat/>
    <w:rsid w:val="00B460F9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Times New Roman"/>
      <w:color w:val="17365D"/>
      <w:spacing w:val="5"/>
      <w:kern w:val="28"/>
      <w:sz w:val="32"/>
      <w:szCs w:val="32"/>
      <w:lang w:eastAsia="zh-TW"/>
    </w:rPr>
  </w:style>
  <w:style w:type="character" w:customStyle="1" w:styleId="TitleChar">
    <w:name w:val="Title Char"/>
    <w:link w:val="Title"/>
    <w:uiPriority w:val="99"/>
    <w:rsid w:val="00B460F9"/>
    <w:rPr>
      <w:rFonts w:ascii="Cambria" w:eastAsia="Times New Roman" w:hAnsi="Cambria" w:cs="Cambria"/>
      <w:color w:val="17365D"/>
      <w:spacing w:val="5"/>
      <w:kern w:val="28"/>
      <w:sz w:val="32"/>
      <w:szCs w:val="32"/>
      <w:lang w:val="en-US" w:eastAsia="zh-TW"/>
    </w:rPr>
  </w:style>
  <w:style w:type="paragraph" w:styleId="Subtitle">
    <w:name w:val="Subtitle"/>
    <w:basedOn w:val="Normal"/>
    <w:next w:val="Normal"/>
    <w:link w:val="SubtitleChar"/>
    <w:uiPriority w:val="99"/>
    <w:qFormat/>
    <w:rsid w:val="00B460F9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zh-TW"/>
    </w:rPr>
  </w:style>
  <w:style w:type="character" w:customStyle="1" w:styleId="SubtitleChar">
    <w:name w:val="Subtitle Char"/>
    <w:link w:val="Subtitle"/>
    <w:uiPriority w:val="99"/>
    <w:rsid w:val="00B460F9"/>
    <w:rPr>
      <w:rFonts w:ascii="Cambria" w:eastAsia="Times New Roman" w:hAnsi="Cambria" w:cs="Cambria"/>
      <w:i/>
      <w:iCs/>
      <w:color w:val="4F81BD"/>
      <w:spacing w:val="15"/>
      <w:sz w:val="24"/>
      <w:szCs w:val="24"/>
      <w:lang w:val="en-US" w:eastAsia="zh-TW"/>
    </w:rPr>
  </w:style>
  <w:style w:type="paragraph" w:customStyle="1" w:styleId="Style3">
    <w:name w:val="Style3"/>
    <w:basedOn w:val="Normal"/>
    <w:uiPriority w:val="99"/>
    <w:rsid w:val="00B460F9"/>
    <w:pPr>
      <w:widowControl w:val="0"/>
      <w:tabs>
        <w:tab w:val="num" w:pos="1477"/>
      </w:tabs>
      <w:spacing w:before="100" w:after="100" w:line="240" w:lineRule="auto"/>
      <w:ind w:left="1477" w:right="357" w:hanging="397"/>
      <w:jc w:val="both"/>
    </w:pPr>
    <w:rPr>
      <w:rFonts w:ascii="Times New Roman" w:eastAsia="PMingLiU" w:hAnsi="Times New Roman" w:cs="Times New Roman"/>
      <w:sz w:val="24"/>
      <w:szCs w:val="24"/>
      <w:lang w:val="sr-Latn-CS"/>
    </w:rPr>
  </w:style>
  <w:style w:type="table" w:styleId="TableGrid">
    <w:name w:val="Table Grid"/>
    <w:basedOn w:val="TableNormal"/>
    <w:uiPriority w:val="99"/>
    <w:rsid w:val="00B460F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Emphasis">
    <w:name w:val="Subtle Emphasis"/>
    <w:uiPriority w:val="99"/>
    <w:qFormat/>
    <w:rsid w:val="00B460F9"/>
    <w:rPr>
      <w:i/>
      <w:iCs/>
      <w:color w:val="808080"/>
    </w:rPr>
  </w:style>
  <w:style w:type="paragraph" w:styleId="TOCHeading">
    <w:name w:val="TOC Heading"/>
    <w:basedOn w:val="Heading1"/>
    <w:next w:val="Normal"/>
    <w:uiPriority w:val="39"/>
    <w:qFormat/>
    <w:rsid w:val="00B460F9"/>
    <w:pPr>
      <w:keepLines/>
      <w:spacing w:before="480" w:line="276" w:lineRule="auto"/>
      <w:jc w:val="left"/>
      <w:outlineLvl w:val="9"/>
    </w:pPr>
    <w:rPr>
      <w:rFonts w:ascii="Cambria" w:eastAsia="Times New Roman" w:hAnsi="Cambria" w:cs="Cambria"/>
      <w:i w:val="0"/>
      <w:iCs w:val="0"/>
      <w:color w:val="365F91"/>
      <w:u w:val="none"/>
    </w:rPr>
  </w:style>
  <w:style w:type="paragraph" w:styleId="TOC1">
    <w:name w:val="toc 1"/>
    <w:basedOn w:val="Normal"/>
    <w:next w:val="Normal"/>
    <w:autoRedefine/>
    <w:uiPriority w:val="39"/>
    <w:rsid w:val="00CA0904"/>
    <w:pPr>
      <w:tabs>
        <w:tab w:val="right" w:leader="dot" w:pos="9062"/>
      </w:tabs>
      <w:spacing w:after="100"/>
    </w:pPr>
    <w:rPr>
      <w:rFonts w:ascii="Times New Roman" w:eastAsia="PMingLiU" w:hAnsi="Times New Roman" w:cs="Times New Roman"/>
      <w:noProof/>
      <w:color w:val="000000"/>
      <w:lang w:eastAsia="zh-TW"/>
    </w:rPr>
  </w:style>
  <w:style w:type="character" w:styleId="Hyperlink">
    <w:name w:val="Hyperlink"/>
    <w:uiPriority w:val="99"/>
    <w:rsid w:val="00B460F9"/>
    <w:rPr>
      <w:color w:val="0000FF"/>
      <w:u w:val="single"/>
    </w:rPr>
  </w:style>
  <w:style w:type="character" w:styleId="SubtleReference">
    <w:name w:val="Subtle Reference"/>
    <w:uiPriority w:val="99"/>
    <w:qFormat/>
    <w:rsid w:val="00B460F9"/>
    <w:rPr>
      <w:smallCaps/>
      <w:color w:val="auto"/>
      <w:u w:val="single"/>
    </w:rPr>
  </w:style>
  <w:style w:type="paragraph" w:styleId="TOC2">
    <w:name w:val="toc 2"/>
    <w:basedOn w:val="Normal"/>
    <w:next w:val="Normal"/>
    <w:autoRedefine/>
    <w:uiPriority w:val="39"/>
    <w:rsid w:val="00CA0904"/>
    <w:pPr>
      <w:tabs>
        <w:tab w:val="right" w:leader="dot" w:pos="9062"/>
      </w:tabs>
      <w:spacing w:after="100"/>
      <w:ind w:left="220"/>
    </w:pPr>
    <w:rPr>
      <w:rFonts w:ascii="Times New Roman" w:eastAsia="PMingLiU" w:hAnsi="Times New Roman" w:cs="Times New Roman"/>
      <w:noProof/>
      <w:color w:val="000000"/>
      <w:lang w:val="sr-Latn-CS" w:eastAsia="zh-TW"/>
    </w:rPr>
  </w:style>
  <w:style w:type="paragraph" w:styleId="TOC3">
    <w:name w:val="toc 3"/>
    <w:basedOn w:val="Normal"/>
    <w:next w:val="Normal"/>
    <w:autoRedefine/>
    <w:uiPriority w:val="99"/>
    <w:semiHidden/>
    <w:rsid w:val="00B460F9"/>
    <w:pPr>
      <w:spacing w:after="100"/>
      <w:ind w:left="440"/>
    </w:pPr>
    <w:rPr>
      <w:rFonts w:eastAsia="PMingLiU"/>
      <w:lang w:eastAsia="zh-TW"/>
    </w:rPr>
  </w:style>
  <w:style w:type="paragraph" w:styleId="Header">
    <w:name w:val="header"/>
    <w:basedOn w:val="Normal"/>
    <w:link w:val="HeaderChar"/>
    <w:rsid w:val="00B460F9"/>
    <w:pPr>
      <w:tabs>
        <w:tab w:val="center" w:pos="4535"/>
        <w:tab w:val="right" w:pos="9071"/>
      </w:tabs>
      <w:spacing w:after="0" w:line="240" w:lineRule="auto"/>
    </w:pPr>
    <w:rPr>
      <w:rFonts w:eastAsia="PMingLiU" w:cs="Times New Roman"/>
      <w:sz w:val="20"/>
      <w:szCs w:val="20"/>
      <w:lang w:eastAsia="zh-TW"/>
    </w:rPr>
  </w:style>
  <w:style w:type="character" w:customStyle="1" w:styleId="HeaderChar">
    <w:name w:val="Header Char"/>
    <w:link w:val="Header"/>
    <w:rsid w:val="00B460F9"/>
    <w:rPr>
      <w:rFonts w:ascii="Calibri" w:eastAsia="PMingLiU" w:hAnsi="Calibri" w:cs="Calibri"/>
      <w:lang w:val="en-US" w:eastAsia="zh-TW"/>
    </w:rPr>
  </w:style>
  <w:style w:type="paragraph" w:styleId="Footer">
    <w:name w:val="footer"/>
    <w:basedOn w:val="Normal"/>
    <w:link w:val="FooterChar"/>
    <w:rsid w:val="00B460F9"/>
    <w:pPr>
      <w:tabs>
        <w:tab w:val="center" w:pos="4535"/>
        <w:tab w:val="right" w:pos="9071"/>
      </w:tabs>
      <w:spacing w:after="0" w:line="240" w:lineRule="auto"/>
    </w:pPr>
    <w:rPr>
      <w:rFonts w:eastAsia="PMingLiU" w:cs="Times New Roman"/>
      <w:sz w:val="20"/>
      <w:szCs w:val="20"/>
      <w:lang w:eastAsia="zh-TW"/>
    </w:rPr>
  </w:style>
  <w:style w:type="character" w:customStyle="1" w:styleId="FooterChar">
    <w:name w:val="Footer Char"/>
    <w:link w:val="Footer"/>
    <w:rsid w:val="00B460F9"/>
    <w:rPr>
      <w:rFonts w:ascii="Calibri" w:eastAsia="PMingLiU" w:hAnsi="Calibri" w:cs="Calibri"/>
      <w:lang w:val="en-US" w:eastAsia="zh-TW"/>
    </w:rPr>
  </w:style>
  <w:style w:type="character" w:styleId="CommentReference">
    <w:name w:val="annotation reference"/>
    <w:uiPriority w:val="99"/>
    <w:semiHidden/>
    <w:rsid w:val="00B460F9"/>
    <w:rPr>
      <w:sz w:val="16"/>
      <w:szCs w:val="16"/>
    </w:rPr>
  </w:style>
  <w:style w:type="character" w:styleId="EndnoteReference">
    <w:name w:val="endnote reference"/>
    <w:uiPriority w:val="99"/>
    <w:semiHidden/>
    <w:rsid w:val="00B460F9"/>
    <w:rPr>
      <w:vertAlign w:val="superscript"/>
    </w:rPr>
  </w:style>
  <w:style w:type="character" w:customStyle="1" w:styleId="apple-converted-space">
    <w:name w:val="apple-converted-space"/>
    <w:basedOn w:val="DefaultParagraphFont"/>
    <w:uiPriority w:val="99"/>
    <w:rsid w:val="00B460F9"/>
  </w:style>
  <w:style w:type="paragraph" w:styleId="TOC4">
    <w:name w:val="toc 4"/>
    <w:basedOn w:val="Normal"/>
    <w:next w:val="Normal"/>
    <w:autoRedefine/>
    <w:uiPriority w:val="99"/>
    <w:semiHidden/>
    <w:rsid w:val="00B460F9"/>
    <w:pPr>
      <w:spacing w:after="100"/>
      <w:ind w:left="660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99"/>
    <w:semiHidden/>
    <w:rsid w:val="00B460F9"/>
    <w:pPr>
      <w:spacing w:after="100"/>
      <w:ind w:left="880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99"/>
    <w:semiHidden/>
    <w:rsid w:val="00B460F9"/>
    <w:pPr>
      <w:spacing w:after="10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99"/>
    <w:semiHidden/>
    <w:rsid w:val="00B460F9"/>
    <w:pPr>
      <w:spacing w:after="100"/>
      <w:ind w:left="1320"/>
    </w:pPr>
    <w:rPr>
      <w:rFonts w:eastAsia="Times New Roman"/>
    </w:rPr>
  </w:style>
  <w:style w:type="paragraph" w:styleId="TOC8">
    <w:name w:val="toc 8"/>
    <w:basedOn w:val="Normal"/>
    <w:next w:val="Normal"/>
    <w:autoRedefine/>
    <w:uiPriority w:val="99"/>
    <w:semiHidden/>
    <w:rsid w:val="00B460F9"/>
    <w:pPr>
      <w:spacing w:after="100"/>
      <w:ind w:left="1540"/>
    </w:pPr>
    <w:rPr>
      <w:rFonts w:eastAsia="Times New Roman"/>
    </w:rPr>
  </w:style>
  <w:style w:type="paragraph" w:styleId="TOC9">
    <w:name w:val="toc 9"/>
    <w:basedOn w:val="Normal"/>
    <w:next w:val="Normal"/>
    <w:autoRedefine/>
    <w:uiPriority w:val="99"/>
    <w:semiHidden/>
    <w:rsid w:val="00B460F9"/>
    <w:pPr>
      <w:spacing w:after="100"/>
      <w:ind w:left="1760"/>
    </w:pPr>
    <w:rPr>
      <w:rFonts w:eastAsia="Times New Roman"/>
    </w:rPr>
  </w:style>
  <w:style w:type="paragraph" w:styleId="NormalWeb">
    <w:name w:val="Normal (Web)"/>
    <w:basedOn w:val="Normal"/>
    <w:uiPriority w:val="99"/>
    <w:unhideWhenUsed/>
    <w:rsid w:val="001B0BEC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  <w:lang w:val="sr-Latn-ME" w:eastAsia="sr-Latn-ME"/>
    </w:rPr>
  </w:style>
  <w:style w:type="character" w:styleId="Mention">
    <w:name w:val="Mention"/>
    <w:uiPriority w:val="99"/>
    <w:semiHidden/>
    <w:unhideWhenUsed/>
    <w:rsid w:val="002C4124"/>
    <w:rPr>
      <w:color w:val="2B579A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CF34BB"/>
    <w:rPr>
      <w:color w:val="808080"/>
      <w:shd w:val="clear" w:color="auto" w:fill="E6E6E6"/>
    </w:rPr>
  </w:style>
  <w:style w:type="character" w:customStyle="1" w:styleId="FootnoteCharacters">
    <w:name w:val="Footnote Characters"/>
    <w:rsid w:val="005E35DB"/>
    <w:rPr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35280"/>
    <w:pPr>
      <w:spacing w:after="120" w:line="480" w:lineRule="auto"/>
    </w:pPr>
    <w:rPr>
      <w:rFonts w:cs="Times New Roman"/>
    </w:rPr>
  </w:style>
  <w:style w:type="character" w:customStyle="1" w:styleId="BodyText2Char">
    <w:name w:val="Body Text 2 Char"/>
    <w:link w:val="BodyText2"/>
    <w:uiPriority w:val="99"/>
    <w:semiHidden/>
    <w:rsid w:val="00435280"/>
    <w:rPr>
      <w:rFonts w:cs="Calibri"/>
      <w:sz w:val="22"/>
      <w:szCs w:val="22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862478"/>
  </w:style>
  <w:style w:type="paragraph" w:customStyle="1" w:styleId="Standard">
    <w:name w:val="Standard"/>
    <w:rsid w:val="00DA6148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NoList2">
    <w:name w:val="No List2"/>
    <w:next w:val="NoList"/>
    <w:uiPriority w:val="99"/>
    <w:semiHidden/>
    <w:unhideWhenUsed/>
    <w:rsid w:val="008F39A4"/>
  </w:style>
  <w:style w:type="paragraph" w:customStyle="1" w:styleId="TableContents">
    <w:name w:val="Table Contents"/>
    <w:basedOn w:val="Normal"/>
    <w:rsid w:val="008F39A4"/>
    <w:pPr>
      <w:suppressLineNumbers/>
      <w:suppressAutoHyphens/>
    </w:pPr>
    <w:rPr>
      <w:kern w:val="1"/>
      <w:lang w:eastAsia="ar-SA"/>
    </w:rPr>
  </w:style>
  <w:style w:type="numbering" w:customStyle="1" w:styleId="NoList3">
    <w:name w:val="No List3"/>
    <w:next w:val="NoList"/>
    <w:uiPriority w:val="99"/>
    <w:semiHidden/>
    <w:unhideWhenUsed/>
    <w:rsid w:val="001917BE"/>
  </w:style>
  <w:style w:type="numbering" w:customStyle="1" w:styleId="WWNum12">
    <w:name w:val="WWNum12"/>
    <w:basedOn w:val="NoList"/>
    <w:rsid w:val="00850478"/>
    <w:pPr>
      <w:numPr>
        <w:numId w:val="33"/>
      </w:numPr>
    </w:pPr>
  </w:style>
  <w:style w:type="numbering" w:customStyle="1" w:styleId="WWNum14">
    <w:name w:val="WWNum14"/>
    <w:basedOn w:val="NoList"/>
    <w:rsid w:val="00850478"/>
    <w:pPr>
      <w:numPr>
        <w:numId w:val="11"/>
      </w:numPr>
    </w:pPr>
  </w:style>
  <w:style w:type="numbering" w:customStyle="1" w:styleId="WWNum11">
    <w:name w:val="WWNum11"/>
    <w:basedOn w:val="NoList"/>
    <w:rsid w:val="00850478"/>
    <w:pPr>
      <w:numPr>
        <w:numId w:val="12"/>
      </w:numPr>
    </w:pPr>
  </w:style>
  <w:style w:type="numbering" w:customStyle="1" w:styleId="WWNum9">
    <w:name w:val="WWNum9"/>
    <w:basedOn w:val="NoList"/>
    <w:rsid w:val="00850478"/>
    <w:pPr>
      <w:numPr>
        <w:numId w:val="13"/>
      </w:numPr>
    </w:pPr>
  </w:style>
  <w:style w:type="numbering" w:customStyle="1" w:styleId="NoList4">
    <w:name w:val="No List4"/>
    <w:next w:val="NoList"/>
    <w:uiPriority w:val="99"/>
    <w:semiHidden/>
    <w:unhideWhenUsed/>
    <w:rsid w:val="0072623B"/>
  </w:style>
  <w:style w:type="numbering" w:customStyle="1" w:styleId="WW8Num2">
    <w:name w:val="WW8Num2"/>
    <w:basedOn w:val="NoList"/>
    <w:rsid w:val="007A154A"/>
    <w:pPr>
      <w:numPr>
        <w:numId w:val="21"/>
      </w:numPr>
    </w:pPr>
  </w:style>
  <w:style w:type="numbering" w:customStyle="1" w:styleId="NoList5">
    <w:name w:val="No List5"/>
    <w:next w:val="NoList"/>
    <w:uiPriority w:val="99"/>
    <w:semiHidden/>
    <w:unhideWhenUsed/>
    <w:rsid w:val="003A2386"/>
  </w:style>
  <w:style w:type="paragraph" w:customStyle="1" w:styleId="Heading">
    <w:name w:val="Heading"/>
    <w:basedOn w:val="Standard"/>
    <w:next w:val="Textbody"/>
    <w:rsid w:val="003A2386"/>
    <w:pPr>
      <w:keepNext/>
      <w:widowControl/>
      <w:spacing w:before="240" w:after="120" w:line="276" w:lineRule="auto"/>
    </w:pPr>
    <w:rPr>
      <w:rFonts w:ascii="Arial" w:eastAsia="Microsoft YaHei" w:hAnsi="Arial" w:cs="Mangal"/>
      <w:sz w:val="28"/>
      <w:szCs w:val="28"/>
      <w:lang w:val="en-US" w:eastAsia="en-US" w:bidi="ar-SA"/>
    </w:rPr>
  </w:style>
  <w:style w:type="paragraph" w:customStyle="1" w:styleId="Textbody">
    <w:name w:val="Text body"/>
    <w:basedOn w:val="Standard"/>
    <w:rsid w:val="003A2386"/>
    <w:pPr>
      <w:widowControl/>
      <w:spacing w:after="120" w:line="276" w:lineRule="auto"/>
    </w:pPr>
    <w:rPr>
      <w:rFonts w:ascii="Calibri" w:eastAsia="SimSun" w:hAnsi="Calibri"/>
      <w:sz w:val="22"/>
      <w:szCs w:val="22"/>
      <w:lang w:val="en-US" w:eastAsia="en-US" w:bidi="ar-SA"/>
    </w:rPr>
  </w:style>
  <w:style w:type="paragraph" w:styleId="List">
    <w:name w:val="List"/>
    <w:basedOn w:val="Textbody"/>
    <w:rsid w:val="003A2386"/>
    <w:rPr>
      <w:rFonts w:cs="Mangal"/>
    </w:rPr>
  </w:style>
  <w:style w:type="paragraph" w:styleId="Caption">
    <w:name w:val="caption"/>
    <w:basedOn w:val="Standard"/>
    <w:rsid w:val="003A2386"/>
    <w:pPr>
      <w:widowControl/>
      <w:suppressLineNumbers/>
      <w:spacing w:before="120" w:after="120" w:line="276" w:lineRule="auto"/>
    </w:pPr>
    <w:rPr>
      <w:rFonts w:ascii="Calibri" w:eastAsia="SimSun" w:hAnsi="Calibri" w:cs="Mangal"/>
      <w:i/>
      <w:iCs/>
      <w:lang w:val="en-US" w:eastAsia="en-US" w:bidi="ar-SA"/>
    </w:rPr>
  </w:style>
  <w:style w:type="paragraph" w:customStyle="1" w:styleId="Index">
    <w:name w:val="Index"/>
    <w:basedOn w:val="Standard"/>
    <w:rsid w:val="003A2386"/>
    <w:pPr>
      <w:widowControl/>
      <w:suppressLineNumbers/>
      <w:spacing w:after="200" w:line="276" w:lineRule="auto"/>
    </w:pPr>
    <w:rPr>
      <w:rFonts w:ascii="Calibri" w:eastAsia="SimSun" w:hAnsi="Calibri" w:cs="Mangal"/>
      <w:sz w:val="22"/>
      <w:szCs w:val="22"/>
      <w:lang w:val="en-US" w:eastAsia="en-US" w:bidi="ar-SA"/>
    </w:rPr>
  </w:style>
  <w:style w:type="paragraph" w:customStyle="1" w:styleId="TableHeading">
    <w:name w:val="Table Heading"/>
    <w:basedOn w:val="TableContents"/>
    <w:rsid w:val="003A2386"/>
    <w:pPr>
      <w:autoSpaceDN w:val="0"/>
      <w:jc w:val="center"/>
      <w:textAlignment w:val="baseline"/>
    </w:pPr>
    <w:rPr>
      <w:rFonts w:eastAsia="SimSun" w:cs="Tahoma"/>
      <w:b/>
      <w:bCs/>
      <w:kern w:val="3"/>
      <w:lang w:eastAsia="en-US"/>
    </w:rPr>
  </w:style>
  <w:style w:type="character" w:customStyle="1" w:styleId="NumberingSymbols">
    <w:name w:val="Numbering Symbols"/>
    <w:rsid w:val="003A2386"/>
  </w:style>
  <w:style w:type="character" w:customStyle="1" w:styleId="BulletSymbols">
    <w:name w:val="Bullet Symbols"/>
    <w:rsid w:val="003A2386"/>
    <w:rPr>
      <w:rFonts w:ascii="OpenSymbol" w:eastAsia="OpenSymbol" w:hAnsi="OpenSymbol" w:cs="OpenSymbol"/>
    </w:rPr>
  </w:style>
  <w:style w:type="numbering" w:customStyle="1" w:styleId="WWNum1">
    <w:name w:val="WWNum1"/>
    <w:basedOn w:val="NoList"/>
    <w:rsid w:val="003A2386"/>
    <w:pPr>
      <w:numPr>
        <w:numId w:val="24"/>
      </w:numPr>
    </w:pPr>
  </w:style>
  <w:style w:type="numbering" w:customStyle="1" w:styleId="WWNum2">
    <w:name w:val="WWNum2"/>
    <w:basedOn w:val="NoList"/>
    <w:rsid w:val="003A2386"/>
    <w:pPr>
      <w:numPr>
        <w:numId w:val="25"/>
      </w:numPr>
    </w:pPr>
  </w:style>
  <w:style w:type="numbering" w:customStyle="1" w:styleId="WW8Num10">
    <w:name w:val="WW8Num10"/>
    <w:basedOn w:val="NoList"/>
    <w:rsid w:val="000A3832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8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hgbudvanskarivijer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6307BF-8B72-4995-BB63-7828173E4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39</Pages>
  <Words>7412</Words>
  <Characters>42252</Characters>
  <Application>Microsoft Office Word</Application>
  <DocSecurity>0</DocSecurity>
  <Lines>352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49565</CharactersWithSpaces>
  <SharedDoc>false</SharedDoc>
  <HLinks>
    <vt:vector size="108" baseType="variant">
      <vt:variant>
        <vt:i4>3932268</vt:i4>
      </vt:variant>
      <vt:variant>
        <vt:i4>105</vt:i4>
      </vt:variant>
      <vt:variant>
        <vt:i4>0</vt:i4>
      </vt:variant>
      <vt:variant>
        <vt:i4>5</vt:i4>
      </vt:variant>
      <vt:variant>
        <vt:lpwstr>http://www.hgbudvanskarivijera.com/</vt:lpwstr>
      </vt:variant>
      <vt:variant>
        <vt:lpwstr/>
      </vt:variant>
      <vt:variant>
        <vt:i4>1310780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_Toc524084559</vt:lpwstr>
      </vt:variant>
      <vt:variant>
        <vt:i4>1310780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_Toc524084558</vt:lpwstr>
      </vt:variant>
      <vt:variant>
        <vt:i4>1310780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_Toc524084557</vt:lpwstr>
      </vt:variant>
      <vt:variant>
        <vt:i4>1310780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_Toc524084556</vt:lpwstr>
      </vt:variant>
      <vt:variant>
        <vt:i4>1310780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_Toc524084555</vt:lpwstr>
      </vt:variant>
      <vt:variant>
        <vt:i4>1310780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_Toc524084554</vt:lpwstr>
      </vt:variant>
      <vt:variant>
        <vt:i4>1310780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_Toc524084553</vt:lpwstr>
      </vt:variant>
      <vt:variant>
        <vt:i4>1310780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_Toc524084552</vt:lpwstr>
      </vt:variant>
      <vt:variant>
        <vt:i4>1310780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_Toc524084551</vt:lpwstr>
      </vt:variant>
      <vt:variant>
        <vt:i4>1310780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_Toc524084550</vt:lpwstr>
      </vt:variant>
      <vt:variant>
        <vt:i4>1376316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_Toc524084549</vt:lpwstr>
      </vt:variant>
      <vt:variant>
        <vt:i4>1376316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_Toc524084548</vt:lpwstr>
      </vt:variant>
      <vt:variant>
        <vt:i4>1376316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_Toc524084547</vt:lpwstr>
      </vt:variant>
      <vt:variant>
        <vt:i4>1376316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_Toc524084546</vt:lpwstr>
      </vt:variant>
      <vt:variant>
        <vt:i4>1376316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_Toc524084545</vt:lpwstr>
      </vt:variant>
      <vt:variant>
        <vt:i4>1376316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_Toc524084544</vt:lpwstr>
      </vt:variant>
      <vt:variant>
        <vt:i4>1376316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_Toc524084543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Gorana</dc:creator>
  <cp:keywords/>
  <cp:lastModifiedBy>Vladimir Janjušević</cp:lastModifiedBy>
  <cp:revision>17</cp:revision>
  <cp:lastPrinted>2019-05-29T08:21:00Z</cp:lastPrinted>
  <dcterms:created xsi:type="dcterms:W3CDTF">2019-06-20T06:31:00Z</dcterms:created>
  <dcterms:modified xsi:type="dcterms:W3CDTF">2019-06-20T08:08:00Z</dcterms:modified>
</cp:coreProperties>
</file>